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D58" w:rsidRDefault="00FD5BAA" w:rsidP="00FD5BAA">
      <w:pPr>
        <w:tabs>
          <w:tab w:val="left" w:pos="851"/>
        </w:tabs>
        <w:spacing w:line="360" w:lineRule="auto"/>
        <w:ind w:firstLine="567"/>
        <w:jc w:val="both"/>
        <w:rPr>
          <w:sz w:val="28"/>
          <w:szCs w:val="28"/>
          <w:lang w:val="uk-UA"/>
        </w:rPr>
      </w:pPr>
      <w:r w:rsidRPr="00200CFF">
        <w:rPr>
          <w:sz w:val="28"/>
          <w:szCs w:val="28"/>
        </w:rPr>
        <w:t>Курсов</w:t>
      </w:r>
      <w:r w:rsidRPr="00200CFF">
        <w:rPr>
          <w:sz w:val="28"/>
          <w:szCs w:val="28"/>
          <w:lang w:val="uk-UA"/>
        </w:rPr>
        <w:t xml:space="preserve">а робота № 1 виконується українською мовою, а курсова робота № 2, </w:t>
      </w:r>
      <w:r w:rsidRPr="00200CFF">
        <w:rPr>
          <w:bCs/>
          <w:sz w:val="28"/>
          <w:szCs w:val="28"/>
          <w:lang w:val="uk-UA"/>
        </w:rPr>
        <w:t xml:space="preserve">дипломні роботи бакалавра та магістра </w:t>
      </w:r>
      <w:r w:rsidRPr="00200CFF">
        <w:rPr>
          <w:sz w:val="28"/>
          <w:szCs w:val="28"/>
        </w:rPr>
        <w:t>–</w:t>
      </w:r>
      <w:r w:rsidRPr="00200CFF">
        <w:rPr>
          <w:sz w:val="28"/>
          <w:szCs w:val="28"/>
          <w:lang w:val="uk-UA"/>
        </w:rPr>
        <w:t xml:space="preserve"> німецькою </w:t>
      </w:r>
      <w:r w:rsidRPr="00200CFF">
        <w:rPr>
          <w:sz w:val="28"/>
          <w:szCs w:val="28"/>
        </w:rPr>
        <w:t xml:space="preserve">мовою. У роботах не повинно бути переписаних з підручників </w:t>
      </w:r>
      <w:r w:rsidRPr="00200CFF">
        <w:rPr>
          <w:sz w:val="28"/>
          <w:szCs w:val="28"/>
          <w:lang w:val="uk-UA"/>
        </w:rPr>
        <w:t xml:space="preserve">та інших наукових джерел </w:t>
      </w:r>
      <w:r w:rsidRPr="00200CFF">
        <w:rPr>
          <w:sz w:val="28"/>
          <w:szCs w:val="28"/>
        </w:rPr>
        <w:t xml:space="preserve">положень і формулювань, а допускаються лише </w:t>
      </w:r>
      <w:r w:rsidRPr="00200CFF">
        <w:rPr>
          <w:sz w:val="28"/>
          <w:szCs w:val="28"/>
          <w:u w:val="single"/>
        </w:rPr>
        <w:t>посилання</w:t>
      </w:r>
      <w:r w:rsidRPr="00200CFF">
        <w:rPr>
          <w:sz w:val="28"/>
          <w:szCs w:val="28"/>
        </w:rPr>
        <w:t xml:space="preserve"> на них. </w:t>
      </w:r>
    </w:p>
    <w:p w:rsidR="00FD5BAA" w:rsidRPr="006A5BD8" w:rsidRDefault="00AE7D58" w:rsidP="00FD5BAA">
      <w:pPr>
        <w:tabs>
          <w:tab w:val="left" w:pos="851"/>
        </w:tabs>
        <w:spacing w:line="360" w:lineRule="auto"/>
        <w:ind w:firstLine="567"/>
        <w:jc w:val="both"/>
        <w:rPr>
          <w:b/>
          <w:lang w:val="uk-UA"/>
        </w:rPr>
      </w:pPr>
      <w:r w:rsidRPr="006A5BD8">
        <w:rPr>
          <w:b/>
          <w:sz w:val="28"/>
          <w:szCs w:val="28"/>
          <w:lang w:val="uk-UA"/>
        </w:rPr>
        <w:t>Всі курсові (бакалаврські, магістерські</w:t>
      </w:r>
      <w:r w:rsidR="006A5BD8" w:rsidRPr="006A5BD8">
        <w:rPr>
          <w:b/>
          <w:sz w:val="28"/>
          <w:szCs w:val="28"/>
          <w:lang w:val="uk-UA"/>
        </w:rPr>
        <w:t>)</w:t>
      </w:r>
      <w:r w:rsidRPr="006A5BD8">
        <w:rPr>
          <w:b/>
          <w:sz w:val="28"/>
          <w:szCs w:val="28"/>
          <w:lang w:val="uk-UA"/>
        </w:rPr>
        <w:t xml:space="preserve"> роботи перевіряються на плагіат)!</w:t>
      </w:r>
    </w:p>
    <w:p w:rsidR="00FD5BAA" w:rsidRPr="004A3927" w:rsidRDefault="00FD5BAA" w:rsidP="00FD5BAA">
      <w:pPr>
        <w:widowControl w:val="0"/>
        <w:autoSpaceDE w:val="0"/>
        <w:spacing w:line="360" w:lineRule="auto"/>
        <w:ind w:firstLine="567"/>
        <w:jc w:val="both"/>
        <w:rPr>
          <w:lang w:val="uk-UA"/>
        </w:rPr>
      </w:pPr>
    </w:p>
    <w:p w:rsidR="00FD5BAA" w:rsidRPr="00AE7D58" w:rsidRDefault="00FD5BAA" w:rsidP="00FD5BAA">
      <w:pPr>
        <w:widowControl w:val="0"/>
        <w:autoSpaceDE w:val="0"/>
        <w:spacing w:line="360" w:lineRule="auto"/>
        <w:jc w:val="center"/>
        <w:rPr>
          <w:lang w:val="uk-UA"/>
        </w:rPr>
      </w:pPr>
      <w:r w:rsidRPr="00200CFF">
        <w:rPr>
          <w:b/>
          <w:bCs/>
          <w:sz w:val="28"/>
          <w:szCs w:val="28"/>
          <w:lang w:val="uk-UA"/>
        </w:rPr>
        <w:t>ЦИТУВАННЯ</w:t>
      </w:r>
    </w:p>
    <w:p w:rsidR="00FD5BAA" w:rsidRPr="00200CFF" w:rsidRDefault="00FD5BAA" w:rsidP="00FD5BAA">
      <w:pPr>
        <w:widowControl w:val="0"/>
        <w:autoSpaceDE w:val="0"/>
        <w:spacing w:line="360" w:lineRule="auto"/>
        <w:ind w:firstLine="567"/>
        <w:jc w:val="center"/>
        <w:rPr>
          <w:sz w:val="28"/>
          <w:szCs w:val="28"/>
          <w:lang w:val="uk-UA"/>
        </w:rPr>
      </w:pPr>
    </w:p>
    <w:p w:rsidR="00FD5BAA" w:rsidRPr="00200CFF" w:rsidRDefault="00FD5BAA" w:rsidP="00FD5BAA">
      <w:pPr>
        <w:widowControl w:val="0"/>
        <w:autoSpaceDE w:val="0"/>
        <w:spacing w:line="360" w:lineRule="auto"/>
        <w:ind w:firstLine="567"/>
        <w:jc w:val="both"/>
      </w:pPr>
      <w:r w:rsidRPr="00200CFF">
        <w:rPr>
          <w:sz w:val="28"/>
          <w:szCs w:val="28"/>
        </w:rPr>
        <w:t>Цитування варто звести до мінімуму і вдаватися до нього лише тоді, коли воно справді необхідне.</w:t>
      </w:r>
    </w:p>
    <w:p w:rsidR="00FD5BAA" w:rsidRPr="00200CFF" w:rsidRDefault="00FD5BAA" w:rsidP="00FD5BAA">
      <w:pPr>
        <w:widowControl w:val="0"/>
        <w:autoSpaceDE w:val="0"/>
        <w:spacing w:line="360" w:lineRule="auto"/>
        <w:ind w:firstLine="567"/>
        <w:jc w:val="both"/>
      </w:pPr>
      <w:r w:rsidRPr="00200CFF">
        <w:rPr>
          <w:sz w:val="28"/>
          <w:szCs w:val="28"/>
        </w:rPr>
        <w:t>Формальні правила цитування:</w:t>
      </w:r>
    </w:p>
    <w:p w:rsidR="00FD5BAA" w:rsidRPr="00200CFF" w:rsidRDefault="00FD5BAA" w:rsidP="00FD5BAA">
      <w:pPr>
        <w:widowControl w:val="0"/>
        <w:numPr>
          <w:ilvl w:val="0"/>
          <w:numId w:val="5"/>
        </w:numPr>
        <w:tabs>
          <w:tab w:val="left" w:pos="851"/>
        </w:tabs>
        <w:autoSpaceDE w:val="0"/>
        <w:spacing w:line="360" w:lineRule="auto"/>
        <w:ind w:left="0" w:firstLine="567"/>
        <w:jc w:val="both"/>
      </w:pPr>
      <w:r w:rsidRPr="00200CFF">
        <w:rPr>
          <w:sz w:val="28"/>
          <w:szCs w:val="28"/>
        </w:rPr>
        <w:t>Цитата повинна бути дослівною.</w:t>
      </w:r>
    </w:p>
    <w:p w:rsidR="00FD5BAA" w:rsidRPr="00200CFF" w:rsidRDefault="00FD5BAA" w:rsidP="00FD5BAA">
      <w:pPr>
        <w:widowControl w:val="0"/>
        <w:numPr>
          <w:ilvl w:val="0"/>
          <w:numId w:val="5"/>
        </w:numPr>
        <w:tabs>
          <w:tab w:val="left" w:pos="851"/>
        </w:tabs>
        <w:autoSpaceDE w:val="0"/>
        <w:spacing w:line="360" w:lineRule="auto"/>
        <w:ind w:left="0" w:firstLine="567"/>
        <w:jc w:val="both"/>
      </w:pPr>
      <w:r w:rsidRPr="00200CFF">
        <w:rPr>
          <w:sz w:val="28"/>
          <w:szCs w:val="28"/>
        </w:rPr>
        <w:t>Цитата не повинна бути надто довгою.</w:t>
      </w:r>
    </w:p>
    <w:p w:rsidR="00FD5BAA" w:rsidRPr="00200CFF" w:rsidRDefault="00FD5BAA" w:rsidP="00FD5BAA">
      <w:pPr>
        <w:widowControl w:val="0"/>
        <w:numPr>
          <w:ilvl w:val="0"/>
          <w:numId w:val="5"/>
        </w:numPr>
        <w:tabs>
          <w:tab w:val="left" w:pos="851"/>
        </w:tabs>
        <w:autoSpaceDE w:val="0"/>
        <w:spacing w:line="360" w:lineRule="auto"/>
        <w:ind w:left="0" w:firstLine="567"/>
        <w:jc w:val="both"/>
      </w:pPr>
      <w:r w:rsidRPr="00200CFF">
        <w:rPr>
          <w:sz w:val="28"/>
          <w:szCs w:val="28"/>
        </w:rPr>
        <w:t>Цитата повинна подаватися у лапках і супроводжуватися посиланням на джерело.</w:t>
      </w:r>
    </w:p>
    <w:p w:rsidR="00FD5BAA" w:rsidRPr="00200CFF" w:rsidRDefault="00FD5BAA" w:rsidP="00FD5BAA">
      <w:pPr>
        <w:widowControl w:val="0"/>
        <w:numPr>
          <w:ilvl w:val="0"/>
          <w:numId w:val="5"/>
        </w:numPr>
        <w:tabs>
          <w:tab w:val="left" w:pos="851"/>
        </w:tabs>
        <w:autoSpaceDE w:val="0"/>
        <w:spacing w:line="360" w:lineRule="auto"/>
        <w:ind w:left="0" w:firstLine="567"/>
        <w:jc w:val="both"/>
      </w:pPr>
      <w:r w:rsidRPr="00200CFF">
        <w:rPr>
          <w:sz w:val="28"/>
          <w:szCs w:val="28"/>
        </w:rPr>
        <w:t>Вилучення певних фрагментів, яке дозволяє уникнути довгого цитування, позначається трикрапкою (...).</w:t>
      </w:r>
    </w:p>
    <w:p w:rsidR="00FD5BAA" w:rsidRPr="00200CFF" w:rsidRDefault="00FD5BAA" w:rsidP="00FD5BAA">
      <w:pPr>
        <w:widowControl w:val="0"/>
        <w:numPr>
          <w:ilvl w:val="0"/>
          <w:numId w:val="5"/>
        </w:numPr>
        <w:tabs>
          <w:tab w:val="left" w:pos="851"/>
        </w:tabs>
        <w:autoSpaceDE w:val="0"/>
        <w:spacing w:line="360" w:lineRule="auto"/>
        <w:ind w:left="0" w:firstLine="567"/>
        <w:jc w:val="both"/>
      </w:pPr>
      <w:r w:rsidRPr="00200CFF">
        <w:rPr>
          <w:sz w:val="28"/>
          <w:szCs w:val="28"/>
        </w:rPr>
        <w:t>Пояснення, які розривають текст цитати, подаються у квадратних дужках – [].</w:t>
      </w:r>
    </w:p>
    <w:p w:rsidR="00FD5BAA" w:rsidRPr="00200CFF" w:rsidRDefault="00FD5BAA" w:rsidP="00FD5BAA">
      <w:pPr>
        <w:widowControl w:val="0"/>
        <w:numPr>
          <w:ilvl w:val="0"/>
          <w:numId w:val="5"/>
        </w:numPr>
        <w:tabs>
          <w:tab w:val="left" w:pos="851"/>
        </w:tabs>
        <w:autoSpaceDE w:val="0"/>
        <w:spacing w:line="360" w:lineRule="auto"/>
        <w:ind w:left="0" w:firstLine="567"/>
        <w:jc w:val="both"/>
      </w:pPr>
      <w:r w:rsidRPr="00200CFF">
        <w:rPr>
          <w:sz w:val="28"/>
          <w:szCs w:val="28"/>
        </w:rPr>
        <w:t>Цитати, які є незавершеним реченням, граматично узгоджуються із авторським текстом.</w:t>
      </w:r>
    </w:p>
    <w:p w:rsidR="00FD5BAA" w:rsidRPr="00200CFF" w:rsidRDefault="00FD5BAA" w:rsidP="00FD5BAA">
      <w:pPr>
        <w:widowControl w:val="0"/>
        <w:autoSpaceDE w:val="0"/>
        <w:spacing w:line="360" w:lineRule="auto"/>
        <w:ind w:firstLine="567"/>
        <w:jc w:val="both"/>
      </w:pPr>
      <w:r w:rsidRPr="00200CFF">
        <w:rPr>
          <w:sz w:val="28"/>
          <w:szCs w:val="28"/>
        </w:rPr>
        <w:t xml:space="preserve">Перефразовування, переказування, як правило, становить матеріал для більшої частини тексту наукової роботи. Це означає, що вже на етапі нотаток студент починає писати текст своєї праці. У цьому випадку він намагається передати думку автора якнайближче до оригіналу, але використовуючи власну лексику. Вдаючись до цього способу необхідно також визнати авторство ідеї за допомогою посилань на джерела. </w:t>
      </w:r>
    </w:p>
    <w:p w:rsidR="00FD5BAA" w:rsidRPr="00200CFF" w:rsidRDefault="00FD5BAA" w:rsidP="00FD5BAA">
      <w:pPr>
        <w:pStyle w:val="21"/>
        <w:spacing w:after="0" w:line="360" w:lineRule="auto"/>
        <w:ind w:firstLine="567"/>
        <w:jc w:val="both"/>
      </w:pPr>
      <w:r w:rsidRPr="00200CFF">
        <w:rPr>
          <w:i/>
          <w:iCs/>
        </w:rPr>
        <w:t xml:space="preserve">Дослівне запозичення чужого тексту, яке не супроводжується посиланням на джерело, називається </w:t>
      </w:r>
      <w:r w:rsidRPr="00200CFF">
        <w:rPr>
          <w:b/>
          <w:i/>
          <w:iCs/>
        </w:rPr>
        <w:t>плагіатом</w:t>
      </w:r>
      <w:r w:rsidRPr="00200CFF">
        <w:rPr>
          <w:i/>
          <w:iCs/>
        </w:rPr>
        <w:t xml:space="preserve"> і суворо карається у науковому </w:t>
      </w:r>
      <w:r w:rsidRPr="00200CFF">
        <w:rPr>
          <w:i/>
          <w:iCs/>
        </w:rPr>
        <w:lastRenderedPageBreak/>
        <w:t>середовищі. Робота, автор якої допустився плагіату, знімається з розгляду незалежно від стадії підготовки без права її повторного захисту.</w:t>
      </w:r>
    </w:p>
    <w:p w:rsidR="00FD5BAA" w:rsidRPr="00200CFF" w:rsidRDefault="00FD5BAA" w:rsidP="00FD5BAA">
      <w:pPr>
        <w:pStyle w:val="21"/>
        <w:spacing w:after="0" w:line="360" w:lineRule="auto"/>
        <w:ind w:firstLine="567"/>
        <w:jc w:val="both"/>
        <w:rPr>
          <w:i/>
          <w:iCs/>
        </w:rPr>
      </w:pPr>
    </w:p>
    <w:p w:rsidR="00FD5BAA" w:rsidRPr="00200CFF" w:rsidRDefault="00FD5BAA" w:rsidP="00FD5BAA">
      <w:pPr>
        <w:widowControl w:val="0"/>
        <w:autoSpaceDE w:val="0"/>
        <w:spacing w:line="360" w:lineRule="auto"/>
        <w:jc w:val="center"/>
      </w:pPr>
      <w:r w:rsidRPr="00200CFF">
        <w:rPr>
          <w:b/>
          <w:bCs/>
          <w:sz w:val="28"/>
          <w:szCs w:val="28"/>
          <w:lang w:val="uk-UA"/>
        </w:rPr>
        <w:t>4. СПИСОК ВИКОРИСТАНОЇ ЛІТЕРАТУРИ</w:t>
      </w:r>
    </w:p>
    <w:p w:rsidR="00FD5BAA" w:rsidRPr="00200CFF" w:rsidRDefault="00FD5BAA" w:rsidP="00FD5BAA">
      <w:pPr>
        <w:widowControl w:val="0"/>
        <w:autoSpaceDE w:val="0"/>
        <w:spacing w:line="360" w:lineRule="auto"/>
        <w:ind w:firstLine="567"/>
        <w:jc w:val="center"/>
        <w:rPr>
          <w:sz w:val="28"/>
          <w:szCs w:val="28"/>
          <w:lang w:val="uk-UA"/>
        </w:rPr>
      </w:pPr>
    </w:p>
    <w:p w:rsidR="00FD5BAA" w:rsidRPr="00200CFF" w:rsidRDefault="00FD5BAA" w:rsidP="00FD5BAA">
      <w:pPr>
        <w:widowControl w:val="0"/>
        <w:autoSpaceDE w:val="0"/>
        <w:spacing w:line="360" w:lineRule="auto"/>
        <w:ind w:firstLine="567"/>
        <w:jc w:val="both"/>
      </w:pPr>
      <w:r w:rsidRPr="00200CFF">
        <w:rPr>
          <w:sz w:val="28"/>
          <w:szCs w:val="28"/>
        </w:rPr>
        <w:t>Після того, як потрібний матеріал зібрано і систематизовано, складається детальний план роботи та «Список використан</w:t>
      </w:r>
      <w:r w:rsidRPr="00200CFF">
        <w:rPr>
          <w:sz w:val="28"/>
          <w:szCs w:val="28"/>
          <w:lang w:val="uk-UA"/>
        </w:rPr>
        <w:t>ої</w:t>
      </w:r>
      <w:r w:rsidRPr="00200CFF">
        <w:rPr>
          <w:sz w:val="28"/>
          <w:szCs w:val="28"/>
        </w:rPr>
        <w:t xml:space="preserve"> літератури».</w:t>
      </w:r>
    </w:p>
    <w:p w:rsidR="00FD5BAA" w:rsidRPr="00200CFF" w:rsidRDefault="00FD5BAA" w:rsidP="00FD5BAA">
      <w:pPr>
        <w:widowControl w:val="0"/>
        <w:autoSpaceDE w:val="0"/>
        <w:spacing w:line="360" w:lineRule="auto"/>
        <w:ind w:firstLine="567"/>
        <w:jc w:val="both"/>
        <w:rPr>
          <w:lang w:val="uk-UA"/>
        </w:rPr>
      </w:pPr>
      <w:r w:rsidRPr="00200CFF">
        <w:rPr>
          <w:sz w:val="28"/>
          <w:szCs w:val="28"/>
        </w:rPr>
        <w:t>«Список використан</w:t>
      </w:r>
      <w:r w:rsidRPr="00200CFF">
        <w:rPr>
          <w:sz w:val="28"/>
          <w:szCs w:val="28"/>
          <w:lang w:val="uk-UA"/>
        </w:rPr>
        <w:t>ої</w:t>
      </w:r>
      <w:r w:rsidRPr="00200CFF">
        <w:rPr>
          <w:sz w:val="28"/>
          <w:szCs w:val="28"/>
        </w:rPr>
        <w:t xml:space="preserve"> літератури» слід розміщувати в алфавітному порядку за прізвищем першого автора або назвою джерела. </w:t>
      </w:r>
      <w:r w:rsidRPr="00200CFF">
        <w:rPr>
          <w:sz w:val="28"/>
          <w:szCs w:val="28"/>
          <w:lang w:val="uk-UA"/>
        </w:rPr>
        <w:t>У курсовій роботі № 1 спочатку подають українськомовні джерела, а далі — німецько- та англомовна література. У наукових роботах, виконаних німецькою мовою, спочатку йдуть у алфавітному порядку джерела, виконані іноземною мовою, а далі – українськомовні джерела (взірці бібліографічного опису різних видів наукової літератури подані у додатку ...).</w:t>
      </w:r>
    </w:p>
    <w:p w:rsidR="00FD5BAA" w:rsidRPr="004A3927" w:rsidRDefault="00FD5BAA" w:rsidP="00FD5BAA">
      <w:pPr>
        <w:widowControl w:val="0"/>
        <w:autoSpaceDE w:val="0"/>
        <w:spacing w:line="360" w:lineRule="auto"/>
        <w:ind w:firstLine="567"/>
        <w:jc w:val="both"/>
        <w:rPr>
          <w:lang w:val="uk-UA"/>
        </w:rPr>
      </w:pPr>
      <w:r w:rsidRPr="00200CFF">
        <w:rPr>
          <w:sz w:val="28"/>
          <w:szCs w:val="28"/>
          <w:lang w:val="uk-UA"/>
        </w:rPr>
        <w:t xml:space="preserve"> </w:t>
      </w:r>
    </w:p>
    <w:p w:rsidR="00FD5BAA" w:rsidRPr="00200CFF" w:rsidRDefault="00FD5BAA" w:rsidP="00FD5BAA">
      <w:pPr>
        <w:widowControl w:val="0"/>
        <w:autoSpaceDE w:val="0"/>
        <w:spacing w:line="360" w:lineRule="auto"/>
        <w:jc w:val="center"/>
      </w:pPr>
      <w:r w:rsidRPr="00200CFF">
        <w:rPr>
          <w:b/>
          <w:bCs/>
          <w:sz w:val="28"/>
          <w:szCs w:val="28"/>
        </w:rPr>
        <w:t>5</w:t>
      </w:r>
      <w:r w:rsidRPr="00200CFF">
        <w:rPr>
          <w:b/>
          <w:bCs/>
          <w:sz w:val="28"/>
          <w:szCs w:val="28"/>
          <w:lang w:val="uk-UA"/>
        </w:rPr>
        <w:t>. СТРУКТУРА НАУКОВОЇ</w:t>
      </w:r>
      <w:r w:rsidRPr="00200CFF">
        <w:rPr>
          <w:b/>
          <w:bCs/>
          <w:sz w:val="28"/>
          <w:szCs w:val="28"/>
        </w:rPr>
        <w:t xml:space="preserve"> РОБОТИ</w:t>
      </w:r>
    </w:p>
    <w:p w:rsidR="00FD5BAA" w:rsidRPr="00200CFF" w:rsidRDefault="00FD5BAA" w:rsidP="00FD5BAA">
      <w:pPr>
        <w:spacing w:line="360" w:lineRule="auto"/>
        <w:ind w:firstLine="567"/>
        <w:jc w:val="center"/>
        <w:rPr>
          <w:lang w:val="uk-UA"/>
        </w:rPr>
      </w:pPr>
    </w:p>
    <w:p w:rsidR="00FD5BAA" w:rsidRPr="00200CFF" w:rsidRDefault="00FD5BAA" w:rsidP="00FD5BAA">
      <w:pPr>
        <w:widowControl w:val="0"/>
        <w:autoSpaceDE w:val="0"/>
        <w:spacing w:line="360" w:lineRule="auto"/>
        <w:ind w:firstLine="567"/>
        <w:jc w:val="both"/>
      </w:pPr>
      <w:r w:rsidRPr="00200CFF">
        <w:rPr>
          <w:sz w:val="28"/>
          <w:szCs w:val="28"/>
        </w:rPr>
        <w:t>Курсов</w:t>
      </w:r>
      <w:r w:rsidRPr="00200CFF">
        <w:rPr>
          <w:sz w:val="28"/>
          <w:szCs w:val="28"/>
          <w:lang w:val="uk-UA"/>
        </w:rPr>
        <w:t>і роботи</w:t>
      </w:r>
      <w:r w:rsidRPr="00200CFF">
        <w:rPr>
          <w:sz w:val="28"/>
          <w:szCs w:val="28"/>
        </w:rPr>
        <w:t xml:space="preserve">, </w:t>
      </w:r>
      <w:r w:rsidRPr="00200CFF">
        <w:rPr>
          <w:sz w:val="28"/>
          <w:szCs w:val="28"/>
          <w:lang w:val="uk-UA"/>
        </w:rPr>
        <w:t>дипломні роботи бакалавра та магістра</w:t>
      </w:r>
      <w:r w:rsidRPr="00200CFF">
        <w:rPr>
          <w:sz w:val="28"/>
          <w:szCs w:val="28"/>
        </w:rPr>
        <w:t xml:space="preserve"> </w:t>
      </w:r>
      <w:r w:rsidRPr="00200CFF">
        <w:rPr>
          <w:sz w:val="28"/>
          <w:szCs w:val="28"/>
          <w:lang w:val="uk-UA"/>
        </w:rPr>
        <w:t>складаються</w:t>
      </w:r>
      <w:r w:rsidRPr="00200CFF">
        <w:rPr>
          <w:sz w:val="28"/>
          <w:szCs w:val="28"/>
        </w:rPr>
        <w:t xml:space="preserve"> з таких частин:</w:t>
      </w:r>
    </w:p>
    <w:p w:rsidR="00FD5BAA" w:rsidRPr="00200CFF" w:rsidRDefault="00FD5BAA" w:rsidP="00FD5BAA">
      <w:pPr>
        <w:widowControl w:val="0"/>
        <w:numPr>
          <w:ilvl w:val="0"/>
          <w:numId w:val="3"/>
        </w:numPr>
        <w:tabs>
          <w:tab w:val="left" w:pos="851"/>
        </w:tabs>
        <w:autoSpaceDE w:val="0"/>
        <w:spacing w:line="360" w:lineRule="auto"/>
        <w:ind w:left="0" w:firstLine="567"/>
        <w:jc w:val="both"/>
      </w:pPr>
      <w:r w:rsidRPr="00200CFF">
        <w:rPr>
          <w:sz w:val="28"/>
          <w:szCs w:val="28"/>
        </w:rPr>
        <w:t xml:space="preserve">Титульний аркуш </w:t>
      </w:r>
    </w:p>
    <w:p w:rsidR="00FD5BAA" w:rsidRPr="00200CFF" w:rsidRDefault="00FD5BAA" w:rsidP="00FD5BAA">
      <w:pPr>
        <w:widowControl w:val="0"/>
        <w:numPr>
          <w:ilvl w:val="0"/>
          <w:numId w:val="3"/>
        </w:numPr>
        <w:tabs>
          <w:tab w:val="left" w:pos="851"/>
        </w:tabs>
        <w:autoSpaceDE w:val="0"/>
        <w:spacing w:line="360" w:lineRule="auto"/>
        <w:ind w:left="0" w:firstLine="567"/>
        <w:jc w:val="both"/>
      </w:pPr>
      <w:r w:rsidRPr="00200CFF">
        <w:rPr>
          <w:sz w:val="28"/>
          <w:szCs w:val="28"/>
        </w:rPr>
        <w:t xml:space="preserve">Зміст </w:t>
      </w:r>
    </w:p>
    <w:p w:rsidR="00FD5BAA" w:rsidRPr="00200CFF" w:rsidRDefault="00FD5BAA" w:rsidP="00FD5BAA">
      <w:pPr>
        <w:widowControl w:val="0"/>
        <w:numPr>
          <w:ilvl w:val="0"/>
          <w:numId w:val="3"/>
        </w:numPr>
        <w:tabs>
          <w:tab w:val="left" w:pos="851"/>
        </w:tabs>
        <w:autoSpaceDE w:val="0"/>
        <w:spacing w:line="360" w:lineRule="auto"/>
        <w:ind w:left="0" w:firstLine="567"/>
        <w:jc w:val="both"/>
      </w:pPr>
      <w:r w:rsidRPr="00200CFF">
        <w:rPr>
          <w:sz w:val="28"/>
          <w:szCs w:val="28"/>
        </w:rPr>
        <w:t xml:space="preserve">Вступ. </w:t>
      </w:r>
    </w:p>
    <w:p w:rsidR="00FD5BAA" w:rsidRPr="00200CFF" w:rsidRDefault="00FD5BAA" w:rsidP="00FD5BAA">
      <w:pPr>
        <w:widowControl w:val="0"/>
        <w:numPr>
          <w:ilvl w:val="0"/>
          <w:numId w:val="3"/>
        </w:numPr>
        <w:tabs>
          <w:tab w:val="left" w:pos="851"/>
        </w:tabs>
        <w:autoSpaceDE w:val="0"/>
        <w:spacing w:line="360" w:lineRule="auto"/>
        <w:ind w:left="0" w:firstLine="567"/>
        <w:jc w:val="both"/>
      </w:pPr>
      <w:r w:rsidRPr="00200CFF">
        <w:rPr>
          <w:sz w:val="28"/>
          <w:szCs w:val="28"/>
        </w:rPr>
        <w:t>Основна частина (поділяється на кілька розділів, при необхідності, – підрозділ</w:t>
      </w:r>
      <w:r w:rsidRPr="00200CFF">
        <w:rPr>
          <w:sz w:val="28"/>
          <w:szCs w:val="28"/>
          <w:lang w:val="uk-UA"/>
        </w:rPr>
        <w:t>ів</w:t>
      </w:r>
      <w:r w:rsidRPr="00200CFF">
        <w:rPr>
          <w:sz w:val="28"/>
          <w:szCs w:val="28"/>
        </w:rPr>
        <w:t>).</w:t>
      </w:r>
    </w:p>
    <w:p w:rsidR="00FD5BAA" w:rsidRPr="00200CFF" w:rsidRDefault="00FD5BAA" w:rsidP="00FD5BAA">
      <w:pPr>
        <w:widowControl w:val="0"/>
        <w:numPr>
          <w:ilvl w:val="0"/>
          <w:numId w:val="3"/>
        </w:numPr>
        <w:tabs>
          <w:tab w:val="left" w:pos="851"/>
        </w:tabs>
        <w:autoSpaceDE w:val="0"/>
        <w:spacing w:line="360" w:lineRule="auto"/>
        <w:ind w:left="0" w:firstLine="567"/>
        <w:jc w:val="both"/>
      </w:pPr>
      <w:r w:rsidRPr="00200CFF">
        <w:rPr>
          <w:sz w:val="28"/>
          <w:szCs w:val="28"/>
        </w:rPr>
        <w:t xml:space="preserve">Висновки </w:t>
      </w:r>
      <w:r w:rsidRPr="00200CFF">
        <w:rPr>
          <w:sz w:val="28"/>
          <w:szCs w:val="28"/>
          <w:lang w:val="uk-UA"/>
        </w:rPr>
        <w:t>до кожного розділу.</w:t>
      </w:r>
    </w:p>
    <w:p w:rsidR="00FD5BAA" w:rsidRPr="00200CFF" w:rsidRDefault="00FD5BAA" w:rsidP="00FD5BAA">
      <w:pPr>
        <w:widowControl w:val="0"/>
        <w:numPr>
          <w:ilvl w:val="0"/>
          <w:numId w:val="3"/>
        </w:numPr>
        <w:tabs>
          <w:tab w:val="left" w:pos="851"/>
        </w:tabs>
        <w:autoSpaceDE w:val="0"/>
        <w:spacing w:line="360" w:lineRule="auto"/>
        <w:ind w:left="0" w:firstLine="567"/>
        <w:jc w:val="both"/>
      </w:pPr>
      <w:r w:rsidRPr="00200CFF">
        <w:rPr>
          <w:sz w:val="28"/>
          <w:szCs w:val="28"/>
          <w:lang w:val="uk-UA"/>
        </w:rPr>
        <w:t>Загальні висновки.</w:t>
      </w:r>
    </w:p>
    <w:p w:rsidR="00FD5BAA" w:rsidRPr="00200CFF" w:rsidRDefault="00FD5BAA" w:rsidP="00FD5BAA">
      <w:pPr>
        <w:widowControl w:val="0"/>
        <w:numPr>
          <w:ilvl w:val="0"/>
          <w:numId w:val="3"/>
        </w:numPr>
        <w:tabs>
          <w:tab w:val="left" w:pos="851"/>
        </w:tabs>
        <w:autoSpaceDE w:val="0"/>
        <w:spacing w:line="360" w:lineRule="auto"/>
        <w:ind w:left="0" w:firstLine="567"/>
        <w:jc w:val="both"/>
      </w:pPr>
      <w:r w:rsidRPr="00200CFF">
        <w:rPr>
          <w:sz w:val="28"/>
          <w:szCs w:val="28"/>
        </w:rPr>
        <w:t>Список використан</w:t>
      </w:r>
      <w:r w:rsidRPr="00200CFF">
        <w:rPr>
          <w:sz w:val="28"/>
          <w:szCs w:val="28"/>
          <w:lang w:val="uk-UA"/>
        </w:rPr>
        <w:t>ої літератури</w:t>
      </w:r>
      <w:r w:rsidRPr="00200CFF">
        <w:rPr>
          <w:sz w:val="28"/>
          <w:szCs w:val="28"/>
        </w:rPr>
        <w:t>.</w:t>
      </w:r>
    </w:p>
    <w:p w:rsidR="00FD5BAA" w:rsidRPr="00200CFF" w:rsidRDefault="00FD5BAA" w:rsidP="00FD5BAA">
      <w:pPr>
        <w:widowControl w:val="0"/>
        <w:numPr>
          <w:ilvl w:val="0"/>
          <w:numId w:val="3"/>
        </w:numPr>
        <w:tabs>
          <w:tab w:val="left" w:pos="851"/>
        </w:tabs>
        <w:autoSpaceDE w:val="0"/>
        <w:spacing w:line="360" w:lineRule="auto"/>
        <w:ind w:left="0" w:firstLine="567"/>
        <w:jc w:val="both"/>
      </w:pPr>
      <w:r w:rsidRPr="00200CFF">
        <w:rPr>
          <w:sz w:val="28"/>
          <w:szCs w:val="28"/>
          <w:lang w:val="uk-UA"/>
        </w:rPr>
        <w:t>Додатки.</w:t>
      </w:r>
    </w:p>
    <w:p w:rsidR="00FD5BAA" w:rsidRPr="006A5BD8" w:rsidRDefault="00FD5BAA" w:rsidP="006A5BD8">
      <w:pPr>
        <w:widowControl w:val="0"/>
        <w:autoSpaceDE w:val="0"/>
        <w:spacing w:line="360" w:lineRule="auto"/>
        <w:ind w:firstLine="567"/>
        <w:jc w:val="both"/>
        <w:rPr>
          <w:b/>
          <w:i/>
          <w:sz w:val="28"/>
          <w:szCs w:val="28"/>
        </w:rPr>
      </w:pPr>
      <w:r w:rsidRPr="00200CFF">
        <w:rPr>
          <w:i/>
          <w:sz w:val="28"/>
          <w:szCs w:val="28"/>
        </w:rPr>
        <w:t xml:space="preserve">До обсягу </w:t>
      </w:r>
      <w:r w:rsidRPr="00200CFF">
        <w:rPr>
          <w:i/>
          <w:sz w:val="28"/>
          <w:szCs w:val="28"/>
          <w:lang w:val="uk-UA"/>
        </w:rPr>
        <w:t xml:space="preserve">наукової роботи </w:t>
      </w:r>
      <w:r w:rsidRPr="00FD5BAA">
        <w:rPr>
          <w:b/>
          <w:i/>
          <w:sz w:val="28"/>
          <w:szCs w:val="28"/>
        </w:rPr>
        <w:t>не включають</w:t>
      </w:r>
      <w:r w:rsidRPr="00200CFF">
        <w:rPr>
          <w:i/>
          <w:sz w:val="28"/>
          <w:szCs w:val="28"/>
        </w:rPr>
        <w:t xml:space="preserve"> титульний аркуш, зміст, спис</w:t>
      </w:r>
      <w:r>
        <w:rPr>
          <w:i/>
          <w:sz w:val="28"/>
          <w:szCs w:val="28"/>
        </w:rPr>
        <w:t>ок використаних джерел, дода</w:t>
      </w:r>
      <w:r>
        <w:rPr>
          <w:i/>
          <w:sz w:val="28"/>
          <w:szCs w:val="28"/>
          <w:lang w:val="uk-UA"/>
        </w:rPr>
        <w:t>ток.</w:t>
      </w:r>
      <w:r w:rsidRPr="00200CFF">
        <w:rPr>
          <w:i/>
          <w:sz w:val="28"/>
          <w:szCs w:val="28"/>
        </w:rPr>
        <w:t xml:space="preserve"> </w:t>
      </w:r>
    </w:p>
    <w:p w:rsidR="00FD5BAA" w:rsidRPr="00200CFF" w:rsidRDefault="00FD5BAA" w:rsidP="00FD5BAA">
      <w:pPr>
        <w:widowControl w:val="0"/>
        <w:autoSpaceDE w:val="0"/>
        <w:spacing w:line="360" w:lineRule="auto"/>
        <w:jc w:val="center"/>
        <w:rPr>
          <w:b/>
          <w:sz w:val="28"/>
          <w:szCs w:val="28"/>
          <w:lang w:val="uk-UA"/>
        </w:rPr>
      </w:pPr>
      <w:r w:rsidRPr="00200CFF">
        <w:rPr>
          <w:b/>
          <w:sz w:val="28"/>
          <w:szCs w:val="28"/>
        </w:rPr>
        <w:lastRenderedPageBreak/>
        <w:t>ОСНОВНІ ВИМОГИ ДО КАТЕГОРІАЛЬНО</w:t>
      </w:r>
      <w:r w:rsidRPr="00200CFF">
        <w:rPr>
          <w:b/>
          <w:sz w:val="28"/>
          <w:szCs w:val="28"/>
          <w:lang w:val="uk-UA"/>
        </w:rPr>
        <w:t>-</w:t>
      </w:r>
    </w:p>
    <w:p w:rsidR="00FD5BAA" w:rsidRPr="00200CFF" w:rsidRDefault="00FD5BAA" w:rsidP="00FD5BAA">
      <w:pPr>
        <w:widowControl w:val="0"/>
        <w:autoSpaceDE w:val="0"/>
        <w:spacing w:line="360" w:lineRule="auto"/>
        <w:jc w:val="center"/>
      </w:pPr>
      <w:r w:rsidRPr="00200CFF">
        <w:rPr>
          <w:b/>
          <w:sz w:val="28"/>
          <w:szCs w:val="28"/>
          <w:lang w:val="uk-UA"/>
        </w:rPr>
        <w:t>Т</w:t>
      </w:r>
      <w:r w:rsidRPr="00200CFF">
        <w:rPr>
          <w:b/>
          <w:sz w:val="28"/>
          <w:szCs w:val="28"/>
        </w:rPr>
        <w:t>ЕРМІНОЛОГІЧНОГО</w:t>
      </w:r>
      <w:r w:rsidRPr="00200CFF">
        <w:rPr>
          <w:b/>
          <w:sz w:val="28"/>
          <w:szCs w:val="28"/>
          <w:lang w:val="uk-UA"/>
        </w:rPr>
        <w:t xml:space="preserve"> АПА</w:t>
      </w:r>
      <w:r w:rsidRPr="00200CFF">
        <w:rPr>
          <w:b/>
          <w:sz w:val="28"/>
          <w:szCs w:val="28"/>
        </w:rPr>
        <w:t>РАТУ НАУКОВОГО</w:t>
      </w:r>
      <w:r w:rsidRPr="00200CFF">
        <w:rPr>
          <w:b/>
          <w:sz w:val="28"/>
          <w:szCs w:val="28"/>
          <w:lang w:val="uk-UA"/>
        </w:rPr>
        <w:t xml:space="preserve"> </w:t>
      </w:r>
      <w:r w:rsidRPr="00200CFF">
        <w:rPr>
          <w:b/>
          <w:sz w:val="28"/>
          <w:szCs w:val="28"/>
        </w:rPr>
        <w:t>ДОСЛІДЖЕННЯ</w:t>
      </w:r>
    </w:p>
    <w:p w:rsidR="00FD5BAA" w:rsidRPr="00200CFF" w:rsidRDefault="00FD5BAA" w:rsidP="00FD5BAA">
      <w:pPr>
        <w:widowControl w:val="0"/>
        <w:autoSpaceDE w:val="0"/>
        <w:spacing w:line="360" w:lineRule="auto"/>
        <w:rPr>
          <w:b/>
          <w:sz w:val="28"/>
          <w:szCs w:val="28"/>
          <w:lang w:val="uk-UA"/>
        </w:rPr>
      </w:pPr>
    </w:p>
    <w:p w:rsidR="00FD5BAA" w:rsidRPr="00200CFF" w:rsidRDefault="00FD5BAA" w:rsidP="00FD5BAA">
      <w:pPr>
        <w:widowControl w:val="0"/>
        <w:tabs>
          <w:tab w:val="left" w:pos="2216"/>
        </w:tabs>
        <w:autoSpaceDE w:val="0"/>
        <w:spacing w:line="360" w:lineRule="auto"/>
        <w:ind w:firstLine="567"/>
        <w:jc w:val="both"/>
        <w:rPr>
          <w:lang w:val="uk-UA"/>
        </w:rPr>
      </w:pPr>
      <w:r w:rsidRPr="00200CFF">
        <w:rPr>
          <w:b/>
          <w:bCs/>
          <w:sz w:val="28"/>
          <w:szCs w:val="28"/>
          <w:lang w:val="uk-UA"/>
        </w:rPr>
        <w:t xml:space="preserve">Тема дослідження </w:t>
      </w:r>
      <w:r w:rsidRPr="00200CFF">
        <w:rPr>
          <w:sz w:val="28"/>
          <w:szCs w:val="28"/>
          <w:lang w:val="uk-UA"/>
        </w:rPr>
        <w:t>конкретизує галузь і напрямок дослідницької роботи з метою вивчення обраних процесів чи яви</w:t>
      </w:r>
      <w:r w:rsidRPr="00200CFF">
        <w:rPr>
          <w:sz w:val="28"/>
          <w:szCs w:val="28"/>
        </w:rPr>
        <w:t>щ</w:t>
      </w:r>
      <w:r w:rsidRPr="00200CFF">
        <w:rPr>
          <w:sz w:val="28"/>
          <w:szCs w:val="28"/>
          <w:lang w:val="uk-UA"/>
        </w:rPr>
        <w:t xml:space="preserve">.  </w:t>
      </w:r>
    </w:p>
    <w:p w:rsidR="00FD5BAA" w:rsidRPr="00200CFF" w:rsidRDefault="00FD5BAA" w:rsidP="00FD5BAA">
      <w:pPr>
        <w:widowControl w:val="0"/>
        <w:autoSpaceDE w:val="0"/>
        <w:spacing w:line="360" w:lineRule="auto"/>
        <w:ind w:firstLine="567"/>
        <w:jc w:val="both"/>
        <w:rPr>
          <w:lang w:val="uk-UA"/>
        </w:rPr>
      </w:pPr>
      <w:r w:rsidRPr="00200CFF">
        <w:rPr>
          <w:sz w:val="28"/>
          <w:szCs w:val="28"/>
          <w:lang w:val="uk-UA"/>
        </w:rPr>
        <w:t>Орієнтовний  перелік  тем  курсових робіт, дипломних робіт бакалавра та магістра розробляється і затверджується кафедрою.</w:t>
      </w:r>
    </w:p>
    <w:p w:rsidR="00FD5BAA" w:rsidRPr="00200CFF" w:rsidRDefault="00FD5BAA" w:rsidP="00FD5BAA">
      <w:pPr>
        <w:widowControl w:val="0"/>
        <w:autoSpaceDE w:val="0"/>
        <w:spacing w:line="360" w:lineRule="auto"/>
        <w:ind w:firstLine="567"/>
        <w:jc w:val="both"/>
        <w:rPr>
          <w:lang w:val="uk-UA"/>
        </w:rPr>
      </w:pPr>
      <w:r w:rsidRPr="00200CFF">
        <w:rPr>
          <w:sz w:val="28"/>
          <w:szCs w:val="28"/>
          <w:lang w:val="uk-UA"/>
        </w:rPr>
        <w:t xml:space="preserve">Назва теми роботи повинна бути конкретною, узгоджуватися з об’єктом  і  предметом дослідження. У назвах бажано </w:t>
      </w:r>
      <w:r w:rsidRPr="00200CFF">
        <w:rPr>
          <w:b/>
          <w:sz w:val="28"/>
          <w:szCs w:val="28"/>
          <w:lang w:val="uk-UA"/>
        </w:rPr>
        <w:t>уникати</w:t>
      </w:r>
      <w:r w:rsidRPr="00200CFF">
        <w:rPr>
          <w:sz w:val="28"/>
          <w:szCs w:val="28"/>
          <w:lang w:val="uk-UA"/>
        </w:rPr>
        <w:t xml:space="preserve"> формулювань типу – </w:t>
      </w:r>
      <w:r w:rsidRPr="00200CFF">
        <w:rPr>
          <w:i/>
          <w:sz w:val="28"/>
          <w:szCs w:val="28"/>
          <w:lang w:val="uk-UA"/>
        </w:rPr>
        <w:t>Дослідження  питання...,</w:t>
      </w:r>
      <w:r w:rsidRPr="00200CFF">
        <w:rPr>
          <w:sz w:val="28"/>
          <w:szCs w:val="28"/>
          <w:lang w:val="uk-UA"/>
        </w:rPr>
        <w:t xml:space="preserve"> – </w:t>
      </w:r>
      <w:r w:rsidRPr="00200CFF">
        <w:rPr>
          <w:i/>
          <w:sz w:val="28"/>
          <w:szCs w:val="28"/>
          <w:lang w:val="uk-UA"/>
        </w:rPr>
        <w:t>Дослідження деяких шляхів…, – Деякі питання..., – Матеріали до вивчення...</w:t>
      </w:r>
      <w:r w:rsidRPr="00200CFF">
        <w:rPr>
          <w:sz w:val="28"/>
          <w:szCs w:val="28"/>
          <w:lang w:val="uk-UA"/>
        </w:rPr>
        <w:t xml:space="preserve"> тощо, які не забезпечують необхідної конкретизації у постановці й вирішенні обраного наукового аспекту.</w:t>
      </w:r>
    </w:p>
    <w:p w:rsidR="00FD5BAA" w:rsidRPr="00200CFF" w:rsidRDefault="00FD5BAA" w:rsidP="00FD5BAA">
      <w:pPr>
        <w:widowControl w:val="0"/>
        <w:autoSpaceDE w:val="0"/>
        <w:spacing w:line="360" w:lineRule="auto"/>
        <w:ind w:firstLine="567"/>
        <w:jc w:val="both"/>
      </w:pPr>
      <w:r w:rsidRPr="00200CFF">
        <w:rPr>
          <w:sz w:val="28"/>
          <w:szCs w:val="28"/>
          <w:lang w:val="uk-UA"/>
        </w:rPr>
        <w:t xml:space="preserve">Базовий  категоріальний  термінологічний  апарат  кожного наукового  дослідження будь-якого рівня становлять переважно стереотипні наукові формули, такі як: </w:t>
      </w:r>
    </w:p>
    <w:p w:rsidR="00FD5BAA" w:rsidRPr="00200CFF" w:rsidRDefault="00FD5BAA" w:rsidP="00FD5BAA">
      <w:pPr>
        <w:widowControl w:val="0"/>
        <w:autoSpaceDE w:val="0"/>
        <w:spacing w:line="360" w:lineRule="auto"/>
        <w:ind w:firstLine="567"/>
        <w:jc w:val="both"/>
      </w:pPr>
      <w:r w:rsidRPr="00200CFF">
        <w:rPr>
          <w:i/>
          <w:sz w:val="28"/>
          <w:szCs w:val="28"/>
          <w:lang w:val="uk-UA"/>
        </w:rPr>
        <w:t>актуальність дослідження</w:t>
      </w:r>
      <w:r w:rsidRPr="00200CFF">
        <w:rPr>
          <w:spacing w:val="7"/>
          <w:sz w:val="28"/>
          <w:szCs w:val="28"/>
          <w:lang w:val="uk-UA"/>
        </w:rPr>
        <w:t xml:space="preserve">, </w:t>
      </w:r>
    </w:p>
    <w:p w:rsidR="00FD5BAA" w:rsidRPr="00200CFF" w:rsidRDefault="00FD5BAA" w:rsidP="00FD5BAA">
      <w:pPr>
        <w:widowControl w:val="0"/>
        <w:autoSpaceDE w:val="0"/>
        <w:spacing w:line="360" w:lineRule="auto"/>
        <w:ind w:firstLine="567"/>
        <w:jc w:val="both"/>
      </w:pPr>
      <w:r w:rsidRPr="00200CFF">
        <w:rPr>
          <w:i/>
          <w:sz w:val="28"/>
          <w:szCs w:val="28"/>
          <w:lang w:val="uk-UA"/>
        </w:rPr>
        <w:t>наукова новизна</w:t>
      </w:r>
      <w:r w:rsidRPr="00200CFF">
        <w:rPr>
          <w:spacing w:val="2"/>
          <w:sz w:val="28"/>
          <w:szCs w:val="28"/>
          <w:lang w:val="uk-UA"/>
        </w:rPr>
        <w:t xml:space="preserve">, </w:t>
      </w:r>
    </w:p>
    <w:p w:rsidR="00FD5BAA" w:rsidRPr="00200CFF" w:rsidRDefault="00FD5BAA" w:rsidP="00FD5BAA">
      <w:pPr>
        <w:widowControl w:val="0"/>
        <w:autoSpaceDE w:val="0"/>
        <w:spacing w:line="360" w:lineRule="auto"/>
        <w:ind w:firstLine="567"/>
        <w:jc w:val="both"/>
      </w:pPr>
      <w:r w:rsidRPr="00200CFF">
        <w:rPr>
          <w:i/>
          <w:sz w:val="28"/>
          <w:szCs w:val="28"/>
          <w:lang w:val="uk-UA"/>
        </w:rPr>
        <w:t>мета і завдання</w:t>
      </w:r>
      <w:r w:rsidRPr="00200CFF">
        <w:rPr>
          <w:sz w:val="28"/>
          <w:szCs w:val="28"/>
          <w:lang w:val="uk-UA"/>
        </w:rPr>
        <w:t>,</w:t>
      </w:r>
      <w:r w:rsidRPr="00200CFF">
        <w:rPr>
          <w:i/>
          <w:sz w:val="28"/>
          <w:szCs w:val="28"/>
          <w:lang w:val="uk-UA"/>
        </w:rPr>
        <w:t xml:space="preserve"> </w:t>
      </w:r>
    </w:p>
    <w:p w:rsidR="00FD5BAA" w:rsidRPr="00200CFF" w:rsidRDefault="00FD5BAA" w:rsidP="00FD5BAA">
      <w:pPr>
        <w:widowControl w:val="0"/>
        <w:autoSpaceDE w:val="0"/>
        <w:spacing w:line="360" w:lineRule="auto"/>
        <w:ind w:firstLine="567"/>
        <w:jc w:val="both"/>
      </w:pPr>
      <w:r w:rsidRPr="00200CFF">
        <w:rPr>
          <w:i/>
          <w:sz w:val="28"/>
          <w:szCs w:val="28"/>
          <w:lang w:val="uk-UA"/>
        </w:rPr>
        <w:t>об’єкт і</w:t>
      </w:r>
      <w:r w:rsidRPr="00200CFF">
        <w:rPr>
          <w:sz w:val="28"/>
          <w:szCs w:val="28"/>
          <w:lang w:val="uk-UA"/>
        </w:rPr>
        <w:t xml:space="preserve"> </w:t>
      </w:r>
      <w:r w:rsidRPr="00200CFF">
        <w:rPr>
          <w:i/>
          <w:sz w:val="28"/>
          <w:szCs w:val="28"/>
          <w:lang w:val="uk-UA"/>
        </w:rPr>
        <w:t>предмет</w:t>
      </w:r>
      <w:r w:rsidRPr="00200CFF">
        <w:rPr>
          <w:spacing w:val="2"/>
          <w:sz w:val="28"/>
          <w:szCs w:val="28"/>
          <w:lang w:val="uk-UA"/>
        </w:rPr>
        <w:t xml:space="preserve">,  </w:t>
      </w:r>
    </w:p>
    <w:p w:rsidR="00FD5BAA" w:rsidRPr="00200CFF" w:rsidRDefault="00FD5BAA" w:rsidP="00FD5BAA">
      <w:pPr>
        <w:widowControl w:val="0"/>
        <w:autoSpaceDE w:val="0"/>
        <w:spacing w:line="360" w:lineRule="auto"/>
        <w:ind w:firstLine="567"/>
        <w:jc w:val="both"/>
      </w:pPr>
      <w:r w:rsidRPr="00200CFF">
        <w:rPr>
          <w:i/>
          <w:sz w:val="28"/>
          <w:szCs w:val="28"/>
          <w:lang w:val="uk-UA"/>
        </w:rPr>
        <w:t>матеріал дослідження</w:t>
      </w:r>
      <w:r w:rsidRPr="00200CFF">
        <w:rPr>
          <w:sz w:val="28"/>
          <w:szCs w:val="28"/>
          <w:lang w:val="uk-UA"/>
        </w:rPr>
        <w:t xml:space="preserve">, його </w:t>
      </w:r>
      <w:r w:rsidRPr="00200CFF">
        <w:rPr>
          <w:i/>
          <w:sz w:val="28"/>
          <w:szCs w:val="28"/>
          <w:lang w:val="uk-UA"/>
        </w:rPr>
        <w:t>методи,</w:t>
      </w:r>
      <w:r w:rsidRPr="00200CFF">
        <w:rPr>
          <w:spacing w:val="2"/>
          <w:sz w:val="28"/>
          <w:szCs w:val="28"/>
          <w:lang w:val="uk-UA"/>
        </w:rPr>
        <w:t xml:space="preserve"> </w:t>
      </w:r>
    </w:p>
    <w:p w:rsidR="00FD5BAA" w:rsidRPr="00200CFF" w:rsidRDefault="00FD5BAA" w:rsidP="00FD5BAA">
      <w:pPr>
        <w:widowControl w:val="0"/>
        <w:autoSpaceDE w:val="0"/>
        <w:spacing w:line="360" w:lineRule="auto"/>
        <w:ind w:firstLine="567"/>
        <w:jc w:val="both"/>
      </w:pPr>
      <w:r w:rsidRPr="00200CFF">
        <w:rPr>
          <w:i/>
          <w:iCs/>
          <w:spacing w:val="2"/>
          <w:sz w:val="28"/>
          <w:szCs w:val="28"/>
          <w:lang w:val="uk-UA"/>
        </w:rPr>
        <w:t xml:space="preserve">теоретична та </w:t>
      </w:r>
      <w:r w:rsidRPr="00200CFF">
        <w:rPr>
          <w:i/>
          <w:iCs/>
          <w:sz w:val="28"/>
          <w:szCs w:val="28"/>
          <w:lang w:val="uk-UA"/>
        </w:rPr>
        <w:t>практичне</w:t>
      </w:r>
      <w:r w:rsidRPr="00200CFF">
        <w:rPr>
          <w:i/>
          <w:sz w:val="28"/>
          <w:szCs w:val="28"/>
          <w:lang w:val="uk-UA"/>
        </w:rPr>
        <w:t xml:space="preserve"> значення дослідження</w:t>
      </w:r>
      <w:r w:rsidRPr="00200CFF">
        <w:rPr>
          <w:sz w:val="28"/>
          <w:szCs w:val="28"/>
          <w:lang w:val="uk-UA"/>
        </w:rPr>
        <w:t xml:space="preserve">, за наявності – </w:t>
      </w:r>
      <w:r w:rsidRPr="00200CFF">
        <w:rPr>
          <w:i/>
          <w:sz w:val="28"/>
          <w:szCs w:val="28"/>
          <w:lang w:val="uk-UA"/>
        </w:rPr>
        <w:t xml:space="preserve">апробація </w:t>
      </w:r>
      <w:r w:rsidRPr="00200CFF">
        <w:rPr>
          <w:sz w:val="28"/>
          <w:szCs w:val="28"/>
          <w:lang w:val="uk-UA"/>
        </w:rPr>
        <w:t xml:space="preserve">її результатів. </w:t>
      </w:r>
    </w:p>
    <w:p w:rsidR="00FD5BAA" w:rsidRPr="00200CFF" w:rsidRDefault="00FD5BAA" w:rsidP="00FD5BAA">
      <w:pPr>
        <w:widowControl w:val="0"/>
        <w:autoSpaceDE w:val="0"/>
        <w:spacing w:line="360" w:lineRule="auto"/>
        <w:ind w:firstLine="567"/>
        <w:jc w:val="both"/>
      </w:pPr>
      <w:r w:rsidRPr="00200CFF">
        <w:rPr>
          <w:sz w:val="28"/>
          <w:szCs w:val="28"/>
          <w:lang w:val="uk-UA"/>
        </w:rPr>
        <w:t xml:space="preserve">Цим науковим формулам відповідають основні пункти вступного розділу  наукових робіт. </w:t>
      </w:r>
    </w:p>
    <w:p w:rsidR="00FD5BAA" w:rsidRPr="00200CFF" w:rsidRDefault="00FD5BAA" w:rsidP="00FD5BAA">
      <w:pPr>
        <w:spacing w:line="360" w:lineRule="auto"/>
        <w:ind w:firstLine="567"/>
        <w:jc w:val="both"/>
      </w:pPr>
      <w:r w:rsidRPr="00200CFF">
        <w:rPr>
          <w:sz w:val="28"/>
          <w:szCs w:val="28"/>
        </w:rPr>
        <w:t xml:space="preserve">Наукове дослідження, виконане на актуальну тему з метою вирішення визначених проблем, має містити </w:t>
      </w:r>
      <w:r w:rsidRPr="00200CFF">
        <w:rPr>
          <w:b/>
          <w:bCs/>
          <w:sz w:val="28"/>
          <w:szCs w:val="28"/>
        </w:rPr>
        <w:t>наукову новизну</w:t>
      </w:r>
      <w:r w:rsidRPr="00200CFF">
        <w:rPr>
          <w:sz w:val="28"/>
          <w:szCs w:val="28"/>
        </w:rPr>
        <w:t xml:space="preserve"> отриманих результатів. В Україні прийнято під час здійснення наукових досліджень формувати наукову новизну отриманих результатів за допомогою таких фраз:</w:t>
      </w:r>
      <w:r w:rsidRPr="00200CFF">
        <w:rPr>
          <w:sz w:val="28"/>
          <w:szCs w:val="28"/>
          <w:lang w:val="uk-UA"/>
        </w:rPr>
        <w:t xml:space="preserve"> </w:t>
      </w:r>
      <w:r w:rsidRPr="00200CFF">
        <w:rPr>
          <w:i/>
          <w:iCs/>
          <w:sz w:val="28"/>
          <w:szCs w:val="28"/>
        </w:rPr>
        <w:t>вперше</w:t>
      </w:r>
      <w:r w:rsidRPr="00200CFF">
        <w:rPr>
          <w:i/>
          <w:iCs/>
          <w:sz w:val="28"/>
          <w:szCs w:val="28"/>
          <w:lang w:val="uk-UA"/>
        </w:rPr>
        <w:t>…,</w:t>
      </w:r>
      <w:r w:rsidRPr="00200CFF">
        <w:rPr>
          <w:i/>
          <w:iCs/>
          <w:sz w:val="28"/>
          <w:szCs w:val="28"/>
        </w:rPr>
        <w:t xml:space="preserve"> удосконалено...</w:t>
      </w:r>
      <w:r w:rsidRPr="00200CFF">
        <w:rPr>
          <w:i/>
          <w:iCs/>
          <w:sz w:val="28"/>
          <w:szCs w:val="28"/>
          <w:lang w:val="uk-UA"/>
        </w:rPr>
        <w:t xml:space="preserve">, </w:t>
      </w:r>
      <w:r w:rsidRPr="00200CFF">
        <w:rPr>
          <w:i/>
          <w:iCs/>
          <w:sz w:val="28"/>
          <w:szCs w:val="28"/>
        </w:rPr>
        <w:t>набуло подальшого розвитку...</w:t>
      </w:r>
      <w:r w:rsidRPr="00200CFF">
        <w:rPr>
          <w:i/>
          <w:iCs/>
          <w:sz w:val="28"/>
          <w:szCs w:val="28"/>
          <w:lang w:val="uk-UA"/>
        </w:rPr>
        <w:t xml:space="preserve">, </w:t>
      </w:r>
      <w:r w:rsidRPr="00200CFF">
        <w:rPr>
          <w:sz w:val="28"/>
          <w:szCs w:val="28"/>
          <w:lang w:val="uk-UA"/>
        </w:rPr>
        <w:t>тощо</w:t>
      </w:r>
      <w:r w:rsidRPr="00200CFF">
        <w:rPr>
          <w:i/>
          <w:iCs/>
          <w:sz w:val="28"/>
          <w:szCs w:val="28"/>
          <w:lang w:val="uk-UA"/>
        </w:rPr>
        <w:t>.</w:t>
      </w:r>
    </w:p>
    <w:p w:rsidR="00FD5BAA" w:rsidRPr="00200CFF" w:rsidRDefault="00FD5BAA" w:rsidP="00FD5BAA">
      <w:pPr>
        <w:spacing w:line="360" w:lineRule="auto"/>
        <w:ind w:firstLine="567"/>
        <w:jc w:val="both"/>
        <w:rPr>
          <w:lang w:val="uk-UA"/>
        </w:rPr>
      </w:pPr>
      <w:r w:rsidRPr="00200CFF">
        <w:rPr>
          <w:b/>
          <w:bCs/>
          <w:sz w:val="28"/>
          <w:szCs w:val="28"/>
          <w:lang w:val="uk-UA"/>
        </w:rPr>
        <w:lastRenderedPageBreak/>
        <w:t>Актуальність дослідження.</w:t>
      </w:r>
      <w:r w:rsidRPr="00200CFF">
        <w:rPr>
          <w:i/>
          <w:iCs/>
          <w:sz w:val="28"/>
          <w:szCs w:val="28"/>
          <w:lang w:val="uk-UA"/>
        </w:rPr>
        <w:t xml:space="preserve"> </w:t>
      </w:r>
      <w:r w:rsidRPr="00200CFF">
        <w:rPr>
          <w:sz w:val="28"/>
          <w:szCs w:val="28"/>
          <w:lang w:val="uk-UA"/>
        </w:rPr>
        <w:t>Це обов’язкова вимога до будь-якої наукової роботи, перший критерій, за яким здійснюється їх оцінка.</w:t>
      </w:r>
    </w:p>
    <w:p w:rsidR="00FD5BAA" w:rsidRPr="00200CFF" w:rsidRDefault="00FD5BAA" w:rsidP="00FD5BAA">
      <w:pPr>
        <w:widowControl w:val="0"/>
        <w:autoSpaceDE w:val="0"/>
        <w:spacing w:line="360" w:lineRule="auto"/>
        <w:ind w:firstLine="567"/>
        <w:jc w:val="both"/>
      </w:pPr>
      <w:r w:rsidRPr="00200CFF">
        <w:rPr>
          <w:sz w:val="28"/>
          <w:szCs w:val="28"/>
          <w:lang w:val="uk-UA"/>
        </w:rPr>
        <w:t xml:space="preserve">Важливою складовою актуальності є формулювання проблемної ситуації, виклад її сутності. Вона виникає тоді, коли напрацьовані знання вже є застарілими, а нові – ще недостатньо розвиненими. </w:t>
      </w:r>
      <w:r w:rsidRPr="00200CFF">
        <w:rPr>
          <w:sz w:val="28"/>
          <w:szCs w:val="28"/>
        </w:rPr>
        <w:t xml:space="preserve">Висвітлення актуальності має бути стислим. </w:t>
      </w:r>
    </w:p>
    <w:p w:rsidR="00FD5BAA" w:rsidRPr="00200CFF" w:rsidRDefault="00FD5BAA" w:rsidP="00FD5BAA">
      <w:pPr>
        <w:widowControl w:val="0"/>
        <w:autoSpaceDE w:val="0"/>
        <w:spacing w:line="360" w:lineRule="auto"/>
        <w:ind w:firstLine="567"/>
        <w:jc w:val="both"/>
      </w:pPr>
      <w:r w:rsidRPr="00200CFF">
        <w:rPr>
          <w:sz w:val="28"/>
          <w:szCs w:val="28"/>
        </w:rPr>
        <w:t>При обґрунтуванні актуальності проблеми зазначають стан її розробки. Для цього робиться стислий</w:t>
      </w:r>
      <w:r w:rsidRPr="00200CFF">
        <w:rPr>
          <w:b/>
          <w:bCs/>
          <w:sz w:val="28"/>
          <w:szCs w:val="28"/>
        </w:rPr>
        <w:t xml:space="preserve"> огляд літератури</w:t>
      </w:r>
      <w:r w:rsidR="00D324E8">
        <w:rPr>
          <w:b/>
          <w:bCs/>
          <w:sz w:val="28"/>
          <w:szCs w:val="28"/>
          <w:lang w:val="uk-UA"/>
        </w:rPr>
        <w:t>,</w:t>
      </w:r>
      <w:r w:rsidRPr="00200CFF">
        <w:rPr>
          <w:sz w:val="28"/>
          <w:szCs w:val="28"/>
        </w:rPr>
        <w:t xml:space="preserve"> виходячи з якого робиться висновок про необхідність подальшої розробки обраної теми. Матеріали огляду слід систематизувати за хронологією, за проблематикою тощо.</w:t>
      </w:r>
    </w:p>
    <w:p w:rsidR="00FD5BAA" w:rsidRPr="00200CFF" w:rsidRDefault="00FD5BAA" w:rsidP="00FD5BAA">
      <w:pPr>
        <w:widowControl w:val="0"/>
        <w:autoSpaceDE w:val="0"/>
        <w:spacing w:line="360" w:lineRule="auto"/>
        <w:ind w:firstLine="567"/>
        <w:jc w:val="both"/>
      </w:pPr>
      <w:r w:rsidRPr="00200CFF">
        <w:rPr>
          <w:sz w:val="28"/>
          <w:szCs w:val="28"/>
        </w:rPr>
        <w:t xml:space="preserve">Після формулювання наукової проблеми окреслюють </w:t>
      </w:r>
      <w:r w:rsidRPr="00200CFF">
        <w:rPr>
          <w:i/>
          <w:iCs/>
          <w:sz w:val="28"/>
          <w:szCs w:val="28"/>
        </w:rPr>
        <w:t>мету</w:t>
      </w:r>
      <w:r w:rsidRPr="00200CFF">
        <w:rPr>
          <w:sz w:val="28"/>
          <w:szCs w:val="28"/>
        </w:rPr>
        <w:t xml:space="preserve"> і </w:t>
      </w:r>
      <w:r w:rsidRPr="00200CFF">
        <w:rPr>
          <w:i/>
          <w:iCs/>
          <w:sz w:val="28"/>
          <w:szCs w:val="28"/>
        </w:rPr>
        <w:t>завдання</w:t>
      </w:r>
      <w:r w:rsidRPr="00200CFF">
        <w:rPr>
          <w:sz w:val="28"/>
          <w:szCs w:val="28"/>
        </w:rPr>
        <w:t xml:space="preserve"> дослідження.</w:t>
      </w:r>
    </w:p>
    <w:p w:rsidR="00FD5BAA" w:rsidRPr="00200CFF" w:rsidRDefault="00FD5BAA" w:rsidP="00FD5BAA">
      <w:pPr>
        <w:widowControl w:val="0"/>
        <w:autoSpaceDE w:val="0"/>
        <w:spacing w:line="360" w:lineRule="auto"/>
        <w:ind w:firstLine="567"/>
        <w:jc w:val="both"/>
      </w:pPr>
      <w:r w:rsidRPr="00200CFF">
        <w:rPr>
          <w:b/>
          <w:bCs/>
          <w:sz w:val="28"/>
          <w:szCs w:val="28"/>
        </w:rPr>
        <w:t>Мета дослідження</w:t>
      </w:r>
      <w:r w:rsidRPr="00200CFF">
        <w:rPr>
          <w:sz w:val="28"/>
          <w:szCs w:val="28"/>
        </w:rPr>
        <w:t xml:space="preserve"> має узгоджуватись з назвою роботи, об’єктом і предметом дослідження. Формулюючи мету </w:t>
      </w:r>
      <w:r w:rsidRPr="00200CFF">
        <w:rPr>
          <w:bCs/>
          <w:sz w:val="28"/>
          <w:szCs w:val="28"/>
        </w:rPr>
        <w:t>не</w:t>
      </w:r>
      <w:r w:rsidRPr="00200CFF">
        <w:rPr>
          <w:sz w:val="28"/>
          <w:szCs w:val="28"/>
        </w:rPr>
        <w:t xml:space="preserve"> слід вживати термінів </w:t>
      </w:r>
      <w:r w:rsidRPr="00200CFF">
        <w:rPr>
          <w:i/>
          <w:iCs/>
          <w:sz w:val="28"/>
          <w:szCs w:val="28"/>
        </w:rPr>
        <w:t>«дослідження», «вивчення»</w:t>
      </w:r>
      <w:r w:rsidRPr="00200CFF">
        <w:rPr>
          <w:sz w:val="28"/>
          <w:szCs w:val="28"/>
        </w:rPr>
        <w:t>, оскільки вони вказують на засіб для досягнення мети, а не на саму мету.</w:t>
      </w:r>
    </w:p>
    <w:p w:rsidR="00FD5BAA" w:rsidRPr="00200CFF" w:rsidRDefault="00FD5BAA" w:rsidP="00FD5BAA">
      <w:pPr>
        <w:widowControl w:val="0"/>
        <w:autoSpaceDE w:val="0"/>
        <w:spacing w:line="360" w:lineRule="auto"/>
        <w:ind w:firstLine="567"/>
        <w:jc w:val="both"/>
      </w:pPr>
      <w:r w:rsidRPr="00200CFF">
        <w:rPr>
          <w:sz w:val="28"/>
          <w:szCs w:val="28"/>
        </w:rPr>
        <w:t xml:space="preserve">Мета роботи реалізується через конкретні завдання і може бути пов’язана, зокрема: </w:t>
      </w:r>
    </w:p>
    <w:p w:rsidR="00FD5BAA" w:rsidRPr="00200CFF" w:rsidRDefault="00FD5BAA" w:rsidP="00FD5BAA">
      <w:pPr>
        <w:widowControl w:val="0"/>
        <w:autoSpaceDE w:val="0"/>
        <w:spacing w:line="360" w:lineRule="auto"/>
        <w:ind w:firstLine="567"/>
        <w:jc w:val="both"/>
      </w:pPr>
      <w:r w:rsidRPr="00200CFF">
        <w:rPr>
          <w:sz w:val="28"/>
          <w:szCs w:val="28"/>
          <w:lang w:val="uk-UA"/>
        </w:rPr>
        <w:t xml:space="preserve">- </w:t>
      </w:r>
      <w:r w:rsidRPr="00200CFF">
        <w:rPr>
          <w:sz w:val="28"/>
          <w:szCs w:val="28"/>
        </w:rPr>
        <w:t xml:space="preserve">з формулюванням наукових завдань, які належить розв’язати; </w:t>
      </w:r>
    </w:p>
    <w:p w:rsidR="00FD5BAA" w:rsidRPr="00200CFF" w:rsidRDefault="00FD5BAA" w:rsidP="00FD5BAA">
      <w:pPr>
        <w:widowControl w:val="0"/>
        <w:autoSpaceDE w:val="0"/>
        <w:spacing w:line="360" w:lineRule="auto"/>
        <w:ind w:firstLine="567"/>
        <w:jc w:val="both"/>
      </w:pPr>
      <w:r w:rsidRPr="00200CFF">
        <w:rPr>
          <w:sz w:val="28"/>
          <w:szCs w:val="28"/>
          <w:lang w:val="uk-UA"/>
        </w:rPr>
        <w:t xml:space="preserve">- </w:t>
      </w:r>
      <w:r w:rsidRPr="00200CFF">
        <w:rPr>
          <w:sz w:val="28"/>
          <w:szCs w:val="28"/>
        </w:rPr>
        <w:t>з  обґрунтуванням  можливості  виявлення  нових  ознак загального  або  часткового  характеру  певних  конкретних фактів, що аналізуються, а також структури їхньої організації;</w:t>
      </w:r>
    </w:p>
    <w:p w:rsidR="00FD5BAA" w:rsidRPr="00200CFF" w:rsidRDefault="00FD5BAA" w:rsidP="00FD5BAA">
      <w:pPr>
        <w:widowControl w:val="0"/>
        <w:autoSpaceDE w:val="0"/>
        <w:spacing w:line="360" w:lineRule="auto"/>
        <w:ind w:firstLine="567"/>
        <w:jc w:val="both"/>
      </w:pPr>
      <w:r w:rsidRPr="00200CFF">
        <w:rPr>
          <w:sz w:val="28"/>
          <w:szCs w:val="28"/>
          <w:lang w:val="uk-UA"/>
        </w:rPr>
        <w:t xml:space="preserve">- </w:t>
      </w:r>
      <w:r w:rsidRPr="00200CFF">
        <w:rPr>
          <w:sz w:val="28"/>
          <w:szCs w:val="28"/>
        </w:rPr>
        <w:t>з</w:t>
      </w:r>
      <w:r w:rsidRPr="00200CFF">
        <w:rPr>
          <w:sz w:val="28"/>
          <w:szCs w:val="28"/>
          <w:lang w:val="uk-UA"/>
        </w:rPr>
        <w:t xml:space="preserve"> </w:t>
      </w:r>
      <w:r w:rsidRPr="00200CFF">
        <w:rPr>
          <w:sz w:val="28"/>
          <w:szCs w:val="28"/>
        </w:rPr>
        <w:t>визначенням</w:t>
      </w:r>
      <w:r w:rsidRPr="00200CFF">
        <w:rPr>
          <w:sz w:val="28"/>
          <w:szCs w:val="28"/>
          <w:lang w:val="uk-UA"/>
        </w:rPr>
        <w:t xml:space="preserve"> </w:t>
      </w:r>
      <w:r w:rsidRPr="00200CFF">
        <w:rPr>
          <w:sz w:val="28"/>
          <w:szCs w:val="28"/>
        </w:rPr>
        <w:t>певних теоретико</w:t>
      </w:r>
      <w:r w:rsidRPr="00200CFF">
        <w:rPr>
          <w:sz w:val="28"/>
          <w:szCs w:val="28"/>
          <w:lang w:val="uk-UA"/>
        </w:rPr>
        <w:t>-</w:t>
      </w:r>
      <w:r w:rsidRPr="00200CFF">
        <w:rPr>
          <w:sz w:val="28"/>
          <w:szCs w:val="28"/>
        </w:rPr>
        <w:t xml:space="preserve">методологічних  моделей дослідження,  застосування  яких  забезпечує  розв’язання обраних теоретичних і практичних наукових завдань. </w:t>
      </w:r>
    </w:p>
    <w:p w:rsidR="00FD5BAA" w:rsidRPr="00200CFF" w:rsidRDefault="00FD5BAA" w:rsidP="00FD5BAA">
      <w:pPr>
        <w:widowControl w:val="0"/>
        <w:autoSpaceDE w:val="0"/>
        <w:spacing w:line="360" w:lineRule="auto"/>
        <w:ind w:firstLine="567"/>
        <w:jc w:val="both"/>
      </w:pPr>
      <w:r w:rsidRPr="00200CFF">
        <w:rPr>
          <w:b/>
          <w:bCs/>
          <w:sz w:val="28"/>
          <w:szCs w:val="28"/>
        </w:rPr>
        <w:t>Завдання дослідження</w:t>
      </w:r>
      <w:r w:rsidRPr="00200CFF">
        <w:rPr>
          <w:sz w:val="28"/>
          <w:szCs w:val="28"/>
        </w:rPr>
        <w:t xml:space="preserve"> формулюються у формі переліку дій: </w:t>
      </w:r>
      <w:r w:rsidRPr="00200CFF">
        <w:rPr>
          <w:i/>
          <w:iCs/>
          <w:sz w:val="28"/>
          <w:szCs w:val="28"/>
        </w:rPr>
        <w:t xml:space="preserve">«вивчити...», «проаналізувати...», «встановити…», «обґрунтувати…», «дослідити…» </w:t>
      </w:r>
      <w:r w:rsidRPr="00200CFF">
        <w:rPr>
          <w:sz w:val="28"/>
          <w:szCs w:val="28"/>
        </w:rPr>
        <w:t>тощо. Формулювати завдання необхідно якомога конкретніше й докладніше, оскільки опис їх вирішення становитиме зміст розділів і параграфів роботи. Виходячи із мети і завдань автор повинен зробити висновки до своєї роботи.</w:t>
      </w:r>
    </w:p>
    <w:p w:rsidR="00FD5BAA" w:rsidRPr="00200CFF" w:rsidRDefault="00FD5BAA" w:rsidP="00FD5BAA">
      <w:pPr>
        <w:widowControl w:val="0"/>
        <w:autoSpaceDE w:val="0"/>
        <w:spacing w:line="360" w:lineRule="auto"/>
        <w:ind w:firstLine="567"/>
        <w:jc w:val="both"/>
      </w:pPr>
      <w:r w:rsidRPr="00200CFF">
        <w:rPr>
          <w:b/>
          <w:bCs/>
          <w:sz w:val="28"/>
          <w:szCs w:val="28"/>
        </w:rPr>
        <w:lastRenderedPageBreak/>
        <w:t>Об’єкт дослідження</w:t>
      </w:r>
      <w:r w:rsidRPr="00200CFF">
        <w:rPr>
          <w:sz w:val="28"/>
          <w:szCs w:val="28"/>
        </w:rPr>
        <w:t xml:space="preserve"> – це процес або явище, що породжують проблемну ситуацію і обрані для вивчення. </w:t>
      </w:r>
    </w:p>
    <w:p w:rsidR="00FD5BAA" w:rsidRPr="00200CFF" w:rsidRDefault="00FD5BAA" w:rsidP="00FD5BAA">
      <w:pPr>
        <w:widowControl w:val="0"/>
        <w:autoSpaceDE w:val="0"/>
        <w:spacing w:line="360" w:lineRule="auto"/>
        <w:ind w:firstLine="567"/>
        <w:jc w:val="both"/>
      </w:pPr>
      <w:r w:rsidRPr="00200CFF">
        <w:rPr>
          <w:b/>
          <w:bCs/>
          <w:sz w:val="28"/>
          <w:szCs w:val="28"/>
        </w:rPr>
        <w:t>Предмет дослідження</w:t>
      </w:r>
      <w:r w:rsidRPr="00200CFF">
        <w:rPr>
          <w:sz w:val="28"/>
          <w:szCs w:val="28"/>
        </w:rPr>
        <w:t xml:space="preserve"> міститься в межах об’єкта. </w:t>
      </w:r>
      <w:r w:rsidRPr="00200CFF">
        <w:rPr>
          <w:sz w:val="28"/>
          <w:szCs w:val="28"/>
          <w:lang w:val="uk-UA"/>
        </w:rPr>
        <w:t>П</w:t>
      </w:r>
      <w:r w:rsidRPr="00200CFF">
        <w:rPr>
          <w:sz w:val="28"/>
          <w:szCs w:val="28"/>
        </w:rPr>
        <w:t>редмет дослідження – це та частина об’єкта, яка безпосередньо вивчається.</w:t>
      </w:r>
    </w:p>
    <w:p w:rsidR="00FD5BAA" w:rsidRPr="00200CFF" w:rsidRDefault="00FD5BAA" w:rsidP="00FD5BAA">
      <w:pPr>
        <w:widowControl w:val="0"/>
        <w:autoSpaceDE w:val="0"/>
        <w:spacing w:line="360" w:lineRule="auto"/>
        <w:ind w:firstLine="567"/>
        <w:jc w:val="both"/>
      </w:pPr>
      <w:r w:rsidRPr="00200CFF">
        <w:rPr>
          <w:sz w:val="28"/>
          <w:szCs w:val="28"/>
        </w:rPr>
        <w:t>Т</w:t>
      </w:r>
      <w:r w:rsidRPr="00200CFF">
        <w:rPr>
          <w:sz w:val="28"/>
          <w:szCs w:val="28"/>
          <w:lang w:val="uk-UA"/>
        </w:rPr>
        <w:t>аким чином</w:t>
      </w:r>
      <w:r w:rsidRPr="00200CFF">
        <w:rPr>
          <w:sz w:val="28"/>
          <w:szCs w:val="28"/>
        </w:rPr>
        <w:t>, об’єкт  і  предмет співвідносяться між собою як загальне і часткове.</w:t>
      </w:r>
    </w:p>
    <w:p w:rsidR="00FD5BAA" w:rsidRPr="00200CFF" w:rsidRDefault="00FD5BAA" w:rsidP="00FD5BAA">
      <w:pPr>
        <w:spacing w:line="360" w:lineRule="auto"/>
        <w:ind w:firstLine="708"/>
        <w:jc w:val="both"/>
        <w:rPr>
          <w:sz w:val="28"/>
          <w:szCs w:val="28"/>
          <w:lang w:val="uk-UA"/>
        </w:rPr>
      </w:pPr>
      <w:r w:rsidRPr="00200CFF">
        <w:rPr>
          <w:sz w:val="28"/>
          <w:szCs w:val="28"/>
          <w:lang w:val="uk-UA"/>
        </w:rPr>
        <w:t xml:space="preserve">Важливим при написанні наукових робіт є застосування сучасної методології. </w:t>
      </w:r>
      <w:r w:rsidRPr="00200CFF">
        <w:rPr>
          <w:b/>
          <w:bCs/>
          <w:sz w:val="28"/>
          <w:szCs w:val="28"/>
          <w:lang w:val="uk-UA"/>
        </w:rPr>
        <w:t>М</w:t>
      </w:r>
      <w:r w:rsidRPr="00200CFF">
        <w:rPr>
          <w:b/>
          <w:sz w:val="28"/>
          <w:szCs w:val="28"/>
        </w:rPr>
        <w:t>етоди дослідження</w:t>
      </w:r>
      <w:r w:rsidRPr="00200CFF">
        <w:rPr>
          <w:b/>
          <w:i/>
          <w:sz w:val="28"/>
          <w:szCs w:val="28"/>
        </w:rPr>
        <w:t xml:space="preserve"> </w:t>
      </w:r>
      <w:r w:rsidRPr="00200CFF">
        <w:rPr>
          <w:sz w:val="28"/>
          <w:szCs w:val="28"/>
        </w:rPr>
        <w:t>–</w:t>
      </w:r>
      <w:r w:rsidRPr="00200CFF">
        <w:rPr>
          <w:i/>
          <w:sz w:val="28"/>
          <w:szCs w:val="28"/>
        </w:rPr>
        <w:t xml:space="preserve"> </w:t>
      </w:r>
      <w:r w:rsidRPr="00200CFF">
        <w:rPr>
          <w:sz w:val="28"/>
          <w:szCs w:val="28"/>
        </w:rPr>
        <w:t>це комплекс конкретних прийомів, зорієнтованих на отримання нового наукового знання і на визначення</w:t>
      </w:r>
      <w:r w:rsidRPr="00200CFF">
        <w:rPr>
          <w:sz w:val="28"/>
          <w:szCs w:val="28"/>
          <w:lang w:val="uk-UA"/>
        </w:rPr>
        <w:t xml:space="preserve"> </w:t>
      </w:r>
      <w:r w:rsidRPr="00200CFF">
        <w:rPr>
          <w:sz w:val="28"/>
          <w:szCs w:val="28"/>
        </w:rPr>
        <w:t>параметрів виконання програми дослідження, його теоретичних  і  практичних  завдань, спрямованих на досягнення</w:t>
      </w:r>
      <w:r w:rsidRPr="00200CFF">
        <w:rPr>
          <w:sz w:val="28"/>
          <w:szCs w:val="28"/>
          <w:lang w:val="uk-UA"/>
        </w:rPr>
        <w:t xml:space="preserve"> </w:t>
      </w:r>
      <w:r w:rsidRPr="00200CFF">
        <w:rPr>
          <w:sz w:val="28"/>
          <w:szCs w:val="28"/>
        </w:rPr>
        <w:t>поставленої мети. Перераховувати застосовані методи й методики слід не загалом (безвідносно до змісту роботи),</w:t>
      </w:r>
      <w:r w:rsidRPr="00200CFF">
        <w:rPr>
          <w:sz w:val="28"/>
          <w:szCs w:val="28"/>
          <w:lang w:val="uk-UA"/>
        </w:rPr>
        <w:t xml:space="preserve"> </w:t>
      </w:r>
      <w:r w:rsidRPr="00200CFF">
        <w:rPr>
          <w:sz w:val="28"/>
          <w:szCs w:val="28"/>
        </w:rPr>
        <w:t>а</w:t>
      </w:r>
      <w:r w:rsidRPr="00200CFF">
        <w:rPr>
          <w:sz w:val="28"/>
          <w:szCs w:val="28"/>
          <w:lang w:val="uk-UA"/>
        </w:rPr>
        <w:t xml:space="preserve"> </w:t>
      </w:r>
      <w:r w:rsidRPr="00200CFF">
        <w:rPr>
          <w:sz w:val="28"/>
          <w:szCs w:val="28"/>
        </w:rPr>
        <w:t>коротко</w:t>
      </w:r>
      <w:r w:rsidRPr="00200CFF">
        <w:rPr>
          <w:sz w:val="28"/>
          <w:szCs w:val="28"/>
          <w:lang w:val="uk-UA"/>
        </w:rPr>
        <w:t xml:space="preserve"> </w:t>
      </w:r>
      <w:r w:rsidRPr="00200CFF">
        <w:rPr>
          <w:sz w:val="28"/>
          <w:szCs w:val="28"/>
        </w:rPr>
        <w:t xml:space="preserve">й суттєво окреслити, за допомогою яких методів вирішувалися ті чи інші аспекти обраної наукової проблеми. </w:t>
      </w:r>
      <w:r w:rsidRPr="00200CFF">
        <w:rPr>
          <w:sz w:val="28"/>
          <w:szCs w:val="28"/>
          <w:lang w:val="uk-UA"/>
        </w:rPr>
        <w:t xml:space="preserve">Методи поділяються на загальнонаукові та спеціальні. </w:t>
      </w:r>
      <w:r w:rsidRPr="00200CFF">
        <w:rPr>
          <w:sz w:val="28"/>
          <w:szCs w:val="28"/>
        </w:rPr>
        <w:t>До методів дослідження відносимо, наприклад</w:t>
      </w:r>
      <w:r w:rsidRPr="00200CFF">
        <w:rPr>
          <w:sz w:val="28"/>
          <w:szCs w:val="28"/>
          <w:lang w:val="uk-UA"/>
        </w:rPr>
        <w:t xml:space="preserve"> </w:t>
      </w:r>
      <w:r w:rsidRPr="00200CFF">
        <w:rPr>
          <w:sz w:val="28"/>
          <w:szCs w:val="28"/>
        </w:rPr>
        <w:t>системн</w:t>
      </w:r>
      <w:r w:rsidRPr="00200CFF">
        <w:rPr>
          <w:sz w:val="28"/>
          <w:szCs w:val="28"/>
          <w:lang w:val="uk-UA"/>
        </w:rPr>
        <w:t>ий</w:t>
      </w:r>
      <w:r w:rsidRPr="00200CFF">
        <w:rPr>
          <w:sz w:val="28"/>
          <w:szCs w:val="28"/>
        </w:rPr>
        <w:t xml:space="preserve"> підх</w:t>
      </w:r>
      <w:r w:rsidRPr="00200CFF">
        <w:rPr>
          <w:sz w:val="28"/>
          <w:szCs w:val="28"/>
          <w:lang w:val="uk-UA"/>
        </w:rPr>
        <w:t>ід</w:t>
      </w:r>
      <w:r w:rsidRPr="00200CFF">
        <w:rPr>
          <w:sz w:val="28"/>
          <w:szCs w:val="28"/>
        </w:rPr>
        <w:t xml:space="preserve"> до аналізу мовних явищ та понять, що базується на структурному методі, який включає аналіз за безпосередніми складниками, трансформаційний аналіз, компонентний аналіз, дистрибутивний аналіз, семантичний аналіз</w:t>
      </w:r>
      <w:r w:rsidRPr="00200CFF">
        <w:rPr>
          <w:sz w:val="28"/>
          <w:szCs w:val="28"/>
          <w:lang w:val="uk-UA"/>
        </w:rPr>
        <w:t>, морфологічний аналіз</w:t>
      </w:r>
      <w:r w:rsidRPr="00200CFF">
        <w:rPr>
          <w:sz w:val="28"/>
          <w:szCs w:val="28"/>
        </w:rPr>
        <w:t xml:space="preserve">. Використовуються також елементи квантитативного аналізу. </w:t>
      </w:r>
      <w:r w:rsidRPr="00200CFF">
        <w:rPr>
          <w:sz w:val="28"/>
          <w:szCs w:val="28"/>
          <w:lang w:val="uk-UA"/>
        </w:rPr>
        <w:t>Для робіт по спеціальності «Середня освіта» використовуються методи, прийняті в педагогіці, зокрема, педагогічне спостереження, що включає бесіду, анкетування, інтервю, педагогічний експеримент, який може включати практико-дослідний проект.</w:t>
      </w:r>
    </w:p>
    <w:p w:rsidR="00FD5BAA" w:rsidRPr="00200CFF" w:rsidRDefault="00FD5BAA" w:rsidP="00FD5BAA">
      <w:pPr>
        <w:widowControl w:val="0"/>
        <w:autoSpaceDE w:val="0"/>
        <w:spacing w:line="360" w:lineRule="auto"/>
        <w:ind w:firstLine="567"/>
        <w:jc w:val="both"/>
      </w:pPr>
      <w:r w:rsidRPr="00200CFF">
        <w:rPr>
          <w:b/>
          <w:bCs/>
          <w:sz w:val="28"/>
          <w:szCs w:val="28"/>
        </w:rPr>
        <w:t>Структура роботи</w:t>
      </w:r>
      <w:r w:rsidRPr="00200CFF">
        <w:rPr>
          <w:sz w:val="28"/>
          <w:szCs w:val="28"/>
          <w:lang w:val="uk-UA"/>
        </w:rPr>
        <w:t xml:space="preserve"> </w:t>
      </w:r>
      <w:r w:rsidRPr="00200CFF">
        <w:rPr>
          <w:sz w:val="28"/>
          <w:szCs w:val="28"/>
        </w:rPr>
        <w:t>формулюється наступним чином: «</w:t>
      </w:r>
      <w:r w:rsidRPr="00200CFF">
        <w:rPr>
          <w:i/>
          <w:iCs/>
          <w:sz w:val="28"/>
          <w:szCs w:val="28"/>
        </w:rPr>
        <w:t>Робота складається зі вступу, трьох розділів, висновків, списку використани</w:t>
      </w:r>
      <w:r>
        <w:rPr>
          <w:i/>
          <w:iCs/>
          <w:sz w:val="28"/>
          <w:szCs w:val="28"/>
        </w:rPr>
        <w:t>х джерел та літератури, додатк</w:t>
      </w:r>
      <w:r>
        <w:rPr>
          <w:i/>
          <w:iCs/>
          <w:sz w:val="28"/>
          <w:szCs w:val="28"/>
          <w:lang w:val="uk-UA"/>
        </w:rPr>
        <w:t>у</w:t>
      </w:r>
      <w:r w:rsidRPr="00200CFF">
        <w:rPr>
          <w:i/>
          <w:iCs/>
          <w:sz w:val="28"/>
          <w:szCs w:val="28"/>
        </w:rPr>
        <w:t>»</w:t>
      </w:r>
      <w:r w:rsidRPr="00200CFF">
        <w:rPr>
          <w:sz w:val="28"/>
          <w:szCs w:val="28"/>
        </w:rPr>
        <w:t xml:space="preserve">. </w:t>
      </w:r>
    </w:p>
    <w:p w:rsidR="00FD5BAA" w:rsidRPr="00200CFF" w:rsidRDefault="00FD5BAA" w:rsidP="00FD5BAA">
      <w:pPr>
        <w:widowControl w:val="0"/>
        <w:autoSpaceDE w:val="0"/>
        <w:spacing w:line="360" w:lineRule="auto"/>
        <w:ind w:firstLine="567"/>
        <w:jc w:val="both"/>
      </w:pPr>
      <w:r w:rsidRPr="00200CFF">
        <w:rPr>
          <w:sz w:val="28"/>
          <w:szCs w:val="28"/>
        </w:rPr>
        <w:t xml:space="preserve">Наприклад: </w:t>
      </w:r>
      <w:r w:rsidRPr="00200CFF">
        <w:rPr>
          <w:sz w:val="28"/>
          <w:szCs w:val="28"/>
          <w:lang w:val="uk-UA"/>
        </w:rPr>
        <w:t>У</w:t>
      </w:r>
      <w:r w:rsidRPr="00200CFF">
        <w:rPr>
          <w:sz w:val="28"/>
          <w:szCs w:val="28"/>
        </w:rPr>
        <w:t xml:space="preserve"> І розділі роботи «</w:t>
      </w:r>
      <w:r w:rsidRPr="00200CFF">
        <w:rPr>
          <w:i/>
          <w:iCs/>
          <w:sz w:val="28"/>
          <w:szCs w:val="28"/>
        </w:rPr>
        <w:t>Назва</w:t>
      </w:r>
      <w:r w:rsidRPr="00200CFF">
        <w:rPr>
          <w:sz w:val="28"/>
          <w:szCs w:val="28"/>
        </w:rPr>
        <w:t xml:space="preserve">» аналізується... </w:t>
      </w:r>
      <w:r w:rsidRPr="00200CFF">
        <w:rPr>
          <w:sz w:val="28"/>
          <w:szCs w:val="28"/>
          <w:lang w:val="uk-UA"/>
        </w:rPr>
        <w:t>У</w:t>
      </w:r>
      <w:r w:rsidRPr="00200CFF">
        <w:rPr>
          <w:sz w:val="28"/>
          <w:szCs w:val="28"/>
        </w:rPr>
        <w:t xml:space="preserve"> ІІ розділі роботи «</w:t>
      </w:r>
      <w:r w:rsidRPr="00200CFF">
        <w:rPr>
          <w:i/>
          <w:iCs/>
          <w:sz w:val="28"/>
          <w:szCs w:val="28"/>
        </w:rPr>
        <w:t>Назва</w:t>
      </w:r>
      <w:r w:rsidRPr="00200CFF">
        <w:rPr>
          <w:sz w:val="28"/>
          <w:szCs w:val="28"/>
        </w:rPr>
        <w:t xml:space="preserve">» дається характеристика... </w:t>
      </w:r>
      <w:r w:rsidRPr="00200CFF">
        <w:rPr>
          <w:sz w:val="28"/>
          <w:szCs w:val="28"/>
          <w:lang w:val="uk-UA"/>
        </w:rPr>
        <w:t>У</w:t>
      </w:r>
      <w:r w:rsidRPr="00200CFF">
        <w:rPr>
          <w:sz w:val="28"/>
          <w:szCs w:val="28"/>
        </w:rPr>
        <w:t xml:space="preserve"> ІІІ розділі роботи «</w:t>
      </w:r>
      <w:r w:rsidRPr="00200CFF">
        <w:rPr>
          <w:i/>
          <w:iCs/>
          <w:sz w:val="28"/>
          <w:szCs w:val="28"/>
        </w:rPr>
        <w:t>Назва</w:t>
      </w:r>
      <w:r w:rsidRPr="00200CFF">
        <w:rPr>
          <w:sz w:val="28"/>
          <w:szCs w:val="28"/>
        </w:rPr>
        <w:t>» обумовлюється...</w:t>
      </w:r>
      <w:r w:rsidRPr="00200CFF">
        <w:rPr>
          <w:sz w:val="28"/>
          <w:szCs w:val="28"/>
          <w:lang w:val="uk-UA"/>
        </w:rPr>
        <w:t xml:space="preserve"> </w:t>
      </w:r>
      <w:r w:rsidRPr="00200CFF">
        <w:rPr>
          <w:sz w:val="28"/>
          <w:szCs w:val="28"/>
        </w:rPr>
        <w:t>.</w:t>
      </w:r>
    </w:p>
    <w:p w:rsidR="00FD5BAA" w:rsidRPr="00200CFF" w:rsidRDefault="00FD5BAA" w:rsidP="00FD5BAA">
      <w:pPr>
        <w:widowControl w:val="0"/>
        <w:autoSpaceDE w:val="0"/>
        <w:spacing w:line="360" w:lineRule="auto"/>
        <w:ind w:firstLine="567"/>
        <w:jc w:val="both"/>
        <w:rPr>
          <w:sz w:val="28"/>
          <w:szCs w:val="28"/>
          <w:lang w:val="uk-UA"/>
        </w:rPr>
      </w:pPr>
      <w:r w:rsidRPr="00200CFF">
        <w:rPr>
          <w:sz w:val="28"/>
          <w:szCs w:val="28"/>
        </w:rPr>
        <w:t>Загальний обсяг…сторінок, з яких …. сторінок – основний текст.</w:t>
      </w:r>
    </w:p>
    <w:p w:rsidR="00FD5BAA" w:rsidRPr="00200CFF" w:rsidRDefault="00FD5BAA" w:rsidP="00FD5BAA">
      <w:pPr>
        <w:widowControl w:val="0"/>
        <w:autoSpaceDE w:val="0"/>
        <w:spacing w:line="360" w:lineRule="auto"/>
        <w:ind w:firstLine="567"/>
        <w:jc w:val="both"/>
        <w:rPr>
          <w:lang w:val="uk-UA"/>
        </w:rPr>
      </w:pPr>
      <w:r w:rsidRPr="00200CFF">
        <w:rPr>
          <w:b/>
          <w:sz w:val="28"/>
          <w:szCs w:val="28"/>
          <w:lang w:val="uk-UA"/>
        </w:rPr>
        <w:lastRenderedPageBreak/>
        <w:t xml:space="preserve">Практичне значення роботи </w:t>
      </w:r>
      <w:r w:rsidRPr="00200CFF">
        <w:rPr>
          <w:sz w:val="28"/>
          <w:szCs w:val="28"/>
          <w:lang w:val="uk-UA"/>
        </w:rPr>
        <w:t xml:space="preserve">– </w:t>
      </w:r>
      <w:r w:rsidRPr="00200CFF">
        <w:rPr>
          <w:sz w:val="28"/>
          <w:szCs w:val="28"/>
        </w:rPr>
        <w:t>останній елемент вступу наукової роботи.</w:t>
      </w:r>
    </w:p>
    <w:p w:rsidR="00FD5BAA" w:rsidRPr="00200CFF" w:rsidRDefault="00FD5BAA" w:rsidP="00FD5BAA">
      <w:pPr>
        <w:widowControl w:val="0"/>
        <w:autoSpaceDE w:val="0"/>
        <w:spacing w:line="360" w:lineRule="auto"/>
        <w:ind w:firstLine="567"/>
        <w:jc w:val="both"/>
      </w:pPr>
      <w:r w:rsidRPr="00200CFF">
        <w:rPr>
          <w:b/>
          <w:bCs/>
          <w:sz w:val="28"/>
          <w:szCs w:val="28"/>
        </w:rPr>
        <w:t xml:space="preserve">Основна частина роботи. </w:t>
      </w:r>
      <w:r w:rsidRPr="00200CFF">
        <w:rPr>
          <w:sz w:val="28"/>
          <w:szCs w:val="28"/>
        </w:rPr>
        <w:t xml:space="preserve">Завдання розділів основної частини – переконливо довести та проілюструвати головну думку автора. Основу тексту складають </w:t>
      </w:r>
      <w:r w:rsidRPr="00200CFF">
        <w:rPr>
          <w:i/>
          <w:iCs/>
          <w:sz w:val="28"/>
          <w:szCs w:val="28"/>
        </w:rPr>
        <w:t>аргументи</w:t>
      </w:r>
      <w:r w:rsidRPr="00200CFF">
        <w:rPr>
          <w:sz w:val="28"/>
          <w:szCs w:val="28"/>
        </w:rPr>
        <w:t xml:space="preserve"> – тобто твердження, які супроводжуються логічними </w:t>
      </w:r>
      <w:r w:rsidRPr="00200CFF">
        <w:rPr>
          <w:i/>
          <w:iCs/>
          <w:sz w:val="28"/>
          <w:szCs w:val="28"/>
        </w:rPr>
        <w:t>доказами</w:t>
      </w:r>
      <w:r w:rsidRPr="00200CFF">
        <w:rPr>
          <w:sz w:val="28"/>
          <w:szCs w:val="28"/>
        </w:rPr>
        <w:t xml:space="preserve"> або фактичними </w:t>
      </w:r>
      <w:r w:rsidRPr="00200CFF">
        <w:rPr>
          <w:i/>
          <w:iCs/>
          <w:sz w:val="28"/>
          <w:szCs w:val="28"/>
        </w:rPr>
        <w:t>ілюстраціями.</w:t>
      </w:r>
      <w:r w:rsidRPr="00200CFF">
        <w:rPr>
          <w:sz w:val="28"/>
          <w:szCs w:val="28"/>
        </w:rPr>
        <w:t xml:space="preserve"> </w:t>
      </w:r>
    </w:p>
    <w:p w:rsidR="00FD5BAA" w:rsidRPr="00200CFF" w:rsidRDefault="00FD5BAA" w:rsidP="00FD5BAA">
      <w:pPr>
        <w:widowControl w:val="0"/>
        <w:autoSpaceDE w:val="0"/>
        <w:spacing w:line="360" w:lineRule="auto"/>
        <w:ind w:firstLine="567"/>
        <w:jc w:val="both"/>
      </w:pPr>
      <w:r w:rsidRPr="00200CFF">
        <w:rPr>
          <w:sz w:val="28"/>
          <w:szCs w:val="28"/>
        </w:rPr>
        <w:t xml:space="preserve">У розділах роботи розкривається зміст теми, виконуються поставлені завдання. Як правило, наукова робота включає в себе </w:t>
      </w:r>
      <w:r w:rsidRPr="00200CFF">
        <w:rPr>
          <w:sz w:val="28"/>
          <w:szCs w:val="28"/>
          <w:lang w:val="uk-UA"/>
        </w:rPr>
        <w:t>2-4</w:t>
      </w:r>
      <w:r w:rsidRPr="00200CFF">
        <w:rPr>
          <w:sz w:val="28"/>
          <w:szCs w:val="28"/>
        </w:rPr>
        <w:t xml:space="preserve"> розділи</w:t>
      </w:r>
      <w:r w:rsidRPr="00200CFF">
        <w:rPr>
          <w:sz w:val="28"/>
          <w:szCs w:val="28"/>
          <w:lang w:val="uk-UA"/>
        </w:rPr>
        <w:t xml:space="preserve"> (може включати підрозділи)</w:t>
      </w:r>
      <w:r w:rsidRPr="00200CFF">
        <w:rPr>
          <w:sz w:val="28"/>
          <w:szCs w:val="28"/>
        </w:rPr>
        <w:t>.</w:t>
      </w:r>
    </w:p>
    <w:p w:rsidR="00FD5BAA" w:rsidRPr="00200CFF" w:rsidRDefault="00FD5BAA" w:rsidP="00FD5BAA">
      <w:pPr>
        <w:widowControl w:val="0"/>
        <w:autoSpaceDE w:val="0"/>
        <w:spacing w:line="360" w:lineRule="auto"/>
        <w:ind w:firstLine="567"/>
        <w:jc w:val="both"/>
      </w:pPr>
      <w:r w:rsidRPr="00200CFF">
        <w:rPr>
          <w:sz w:val="28"/>
          <w:szCs w:val="28"/>
        </w:rPr>
        <w:t xml:space="preserve">Закінчуються розділи </w:t>
      </w:r>
      <w:r w:rsidRPr="00200CFF">
        <w:rPr>
          <w:b/>
          <w:sz w:val="28"/>
          <w:szCs w:val="28"/>
        </w:rPr>
        <w:t>висновками</w:t>
      </w:r>
      <w:r w:rsidRPr="00200CFF">
        <w:rPr>
          <w:sz w:val="28"/>
          <w:szCs w:val="28"/>
        </w:rPr>
        <w:t xml:space="preserve"> та наприкінці роботи –</w:t>
      </w:r>
      <w:r w:rsidRPr="00200CFF">
        <w:rPr>
          <w:sz w:val="28"/>
          <w:szCs w:val="28"/>
          <w:lang w:val="uk-UA"/>
        </w:rPr>
        <w:t xml:space="preserve"> </w:t>
      </w:r>
      <w:r w:rsidRPr="00200CFF">
        <w:rPr>
          <w:b/>
          <w:bCs/>
          <w:sz w:val="28"/>
          <w:szCs w:val="28"/>
          <w:lang w:val="uk-UA"/>
        </w:rPr>
        <w:t>загальними висновками</w:t>
      </w:r>
      <w:r w:rsidRPr="00200CFF">
        <w:rPr>
          <w:b/>
          <w:bCs/>
          <w:sz w:val="28"/>
          <w:szCs w:val="28"/>
        </w:rPr>
        <w:t xml:space="preserve">. </w:t>
      </w:r>
    </w:p>
    <w:p w:rsidR="00FD5BAA" w:rsidRPr="00200CFF" w:rsidRDefault="00FD5BAA" w:rsidP="00FD5BAA">
      <w:pPr>
        <w:widowControl w:val="0"/>
        <w:autoSpaceDE w:val="0"/>
        <w:spacing w:line="360" w:lineRule="auto"/>
        <w:ind w:firstLine="567"/>
        <w:jc w:val="both"/>
      </w:pPr>
      <w:r w:rsidRPr="00200CFF">
        <w:rPr>
          <w:sz w:val="28"/>
          <w:szCs w:val="28"/>
        </w:rPr>
        <w:t>Висновки обов’язково пов’язані з метою та завданнями дослідження.</w:t>
      </w:r>
    </w:p>
    <w:p w:rsidR="00FD5BAA" w:rsidRPr="00200CFF" w:rsidRDefault="00FD5BAA" w:rsidP="00FD5BAA">
      <w:pPr>
        <w:widowControl w:val="0"/>
        <w:autoSpaceDE w:val="0"/>
        <w:spacing w:line="360" w:lineRule="auto"/>
        <w:ind w:firstLine="567"/>
        <w:jc w:val="both"/>
      </w:pPr>
      <w:r w:rsidRPr="00200CFF">
        <w:rPr>
          <w:sz w:val="28"/>
          <w:szCs w:val="28"/>
          <w:lang w:val="uk-UA"/>
        </w:rPr>
        <w:t xml:space="preserve">Висновки до розділів та загальні висновки не повинні вміщувати цитати, приклади тощо. </w:t>
      </w:r>
    </w:p>
    <w:p w:rsidR="00FD5BAA" w:rsidRPr="00200CFF" w:rsidRDefault="00FD5BAA" w:rsidP="00FD5BAA">
      <w:pPr>
        <w:widowControl w:val="0"/>
        <w:autoSpaceDE w:val="0"/>
        <w:spacing w:line="360" w:lineRule="auto"/>
        <w:ind w:firstLine="567"/>
        <w:jc w:val="both"/>
        <w:rPr>
          <w:sz w:val="28"/>
          <w:szCs w:val="28"/>
        </w:rPr>
      </w:pPr>
      <w:r w:rsidRPr="00200CFF">
        <w:rPr>
          <w:sz w:val="28"/>
          <w:szCs w:val="28"/>
          <w:lang w:val="uk-UA"/>
        </w:rPr>
        <w:t xml:space="preserve">У загальних висновках відображається те суттєве і, за можливістю, нове, що складає наукові і практичні результати проведеної роботи. </w:t>
      </w:r>
      <w:r w:rsidRPr="00200CFF">
        <w:rPr>
          <w:spacing w:val="-1"/>
          <w:sz w:val="28"/>
          <w:szCs w:val="28"/>
          <w:lang w:val="uk-UA"/>
        </w:rPr>
        <w:t xml:space="preserve">Висновки розпочинають із короткої оцінки стану досліджуваного питання. Далі </w:t>
      </w:r>
      <w:r w:rsidRPr="00200CFF">
        <w:rPr>
          <w:spacing w:val="-4"/>
          <w:sz w:val="28"/>
          <w:szCs w:val="28"/>
          <w:lang w:val="uk-UA"/>
        </w:rPr>
        <w:t xml:space="preserve">послідовно, логічно студенти викладають, синтезують та </w:t>
      </w:r>
      <w:r w:rsidRPr="00200CFF">
        <w:rPr>
          <w:b/>
          <w:spacing w:val="-4"/>
          <w:sz w:val="28"/>
          <w:szCs w:val="28"/>
          <w:lang w:val="uk-UA"/>
        </w:rPr>
        <w:t xml:space="preserve">узагальнюють </w:t>
      </w:r>
      <w:r w:rsidRPr="00200CFF">
        <w:rPr>
          <w:spacing w:val="-4"/>
          <w:sz w:val="28"/>
          <w:szCs w:val="28"/>
          <w:lang w:val="uk-UA"/>
        </w:rPr>
        <w:t xml:space="preserve">одержані результати власного дослідження. Роблячи підсумок проведеного дослідження, необхідно показати, як матеріал основної частини та результати співвідносяться із метою та завданнями, сформульованими у вступі, наголошуючи на тому новому, що досягнуто автором, а також </w:t>
      </w:r>
      <w:r w:rsidRPr="00200CFF">
        <w:rPr>
          <w:spacing w:val="-1"/>
          <w:sz w:val="28"/>
          <w:szCs w:val="28"/>
          <w:lang w:val="uk-UA"/>
        </w:rPr>
        <w:t>а також можливі напрями подальших досліджень.</w:t>
      </w:r>
    </w:p>
    <w:p w:rsidR="00FD5BAA" w:rsidRPr="00200CFF" w:rsidRDefault="00FD5BAA" w:rsidP="00FD5BAA">
      <w:pPr>
        <w:pStyle w:val="LO-Normal"/>
        <w:shd w:val="clear" w:color="auto" w:fill="FFFFFF"/>
        <w:tabs>
          <w:tab w:val="left" w:pos="1134"/>
        </w:tabs>
        <w:spacing w:line="360" w:lineRule="auto"/>
        <w:ind w:firstLine="567"/>
        <w:jc w:val="both"/>
        <w:rPr>
          <w:sz w:val="28"/>
          <w:szCs w:val="28"/>
        </w:rPr>
      </w:pPr>
      <w:r w:rsidRPr="00200CFF">
        <w:rPr>
          <w:sz w:val="28"/>
          <w:szCs w:val="28"/>
          <w:lang w:val="uk-UA"/>
        </w:rPr>
        <w:t xml:space="preserve">У висновках подається узагальнений опис кількісних підрахунків (у разі пртреби), а не самі підрахунки. </w:t>
      </w:r>
    </w:p>
    <w:p w:rsidR="00FD5BAA" w:rsidRPr="00200CFF" w:rsidRDefault="00FD5BAA" w:rsidP="00FD5BAA">
      <w:pPr>
        <w:pStyle w:val="LO-Normal"/>
        <w:shd w:val="clear" w:color="auto" w:fill="FFFFFF"/>
        <w:tabs>
          <w:tab w:val="left" w:pos="1134"/>
        </w:tabs>
        <w:spacing w:line="360" w:lineRule="auto"/>
        <w:ind w:firstLine="567"/>
        <w:jc w:val="both"/>
        <w:rPr>
          <w:sz w:val="28"/>
          <w:szCs w:val="28"/>
        </w:rPr>
      </w:pPr>
      <w:r w:rsidRPr="00200CFF">
        <w:rPr>
          <w:sz w:val="28"/>
          <w:szCs w:val="28"/>
          <w:lang w:val="uk-UA"/>
        </w:rPr>
        <w:t>Висновки до розділів та загальні висновки не повинні вміщувати цитати, приклади тощо.</w:t>
      </w:r>
    </w:p>
    <w:p w:rsidR="00FD5BAA" w:rsidRPr="00200CFF" w:rsidRDefault="00FD5BAA" w:rsidP="00FD5BAA">
      <w:pPr>
        <w:widowControl w:val="0"/>
        <w:autoSpaceDE w:val="0"/>
        <w:spacing w:line="360" w:lineRule="auto"/>
        <w:ind w:firstLine="567"/>
        <w:jc w:val="both"/>
        <w:rPr>
          <w:sz w:val="28"/>
          <w:szCs w:val="28"/>
        </w:rPr>
      </w:pPr>
      <w:r w:rsidRPr="00200CFF">
        <w:rPr>
          <w:spacing w:val="-1"/>
          <w:sz w:val="28"/>
          <w:szCs w:val="28"/>
          <w:lang w:val="uk-UA"/>
        </w:rPr>
        <w:t xml:space="preserve">Рекомендований об’єм висновків для курсових робіт – 1-2 сторінки, для дипломних робіт бакалавра та магістра – 2-3 сторінки. </w:t>
      </w:r>
    </w:p>
    <w:p w:rsidR="00FD5BAA" w:rsidRPr="00200CFF" w:rsidRDefault="00FD5BAA" w:rsidP="00FD5BAA">
      <w:pPr>
        <w:widowControl w:val="0"/>
        <w:autoSpaceDE w:val="0"/>
        <w:spacing w:line="360" w:lineRule="auto"/>
        <w:ind w:firstLine="567"/>
        <w:jc w:val="both"/>
        <w:rPr>
          <w:spacing w:val="-1"/>
          <w:sz w:val="28"/>
          <w:szCs w:val="28"/>
          <w:lang w:val="uk-UA"/>
        </w:rPr>
      </w:pPr>
      <w:r w:rsidRPr="00200CFF">
        <w:rPr>
          <w:spacing w:val="-1"/>
          <w:sz w:val="28"/>
          <w:szCs w:val="28"/>
          <w:lang w:val="uk-UA"/>
        </w:rPr>
        <w:t xml:space="preserve">Після загальних висновків подається </w:t>
      </w:r>
      <w:r w:rsidRPr="00200CFF">
        <w:rPr>
          <w:b/>
          <w:bCs/>
          <w:spacing w:val="-1"/>
          <w:sz w:val="28"/>
          <w:szCs w:val="28"/>
          <w:lang w:val="uk-UA"/>
        </w:rPr>
        <w:t>бібліографічний список використаної літератури</w:t>
      </w:r>
      <w:r w:rsidRPr="00200CFF">
        <w:rPr>
          <w:spacing w:val="-1"/>
          <w:sz w:val="28"/>
          <w:szCs w:val="28"/>
          <w:lang w:val="uk-UA"/>
        </w:rPr>
        <w:t xml:space="preserve">. Список використаних джерел повинен містити тільки ті праці, на які посилався автор у роботі. Посилатися слід на останні </w:t>
      </w:r>
      <w:r w:rsidRPr="00200CFF">
        <w:rPr>
          <w:spacing w:val="-1"/>
          <w:sz w:val="28"/>
          <w:szCs w:val="28"/>
          <w:lang w:val="uk-UA"/>
        </w:rPr>
        <w:lastRenderedPageBreak/>
        <w:t>видання творів. Більш ранні видання зазначаються лише в тих випадках, коли вони містять матеріал, не включений у наступні видання.</w:t>
      </w:r>
    </w:p>
    <w:p w:rsidR="00FD5BAA" w:rsidRPr="00200CFF" w:rsidRDefault="00FD5BAA" w:rsidP="00FD5BAA">
      <w:pPr>
        <w:pStyle w:val="LO-Normal"/>
        <w:shd w:val="clear" w:color="auto" w:fill="FFFFFF"/>
        <w:tabs>
          <w:tab w:val="left" w:pos="1134"/>
        </w:tabs>
        <w:rPr>
          <w:sz w:val="28"/>
          <w:szCs w:val="28"/>
          <w:lang w:val="uk-UA"/>
        </w:rPr>
      </w:pPr>
    </w:p>
    <w:p w:rsidR="00FD5BAA" w:rsidRPr="00200CFF" w:rsidRDefault="00FD5BAA" w:rsidP="00FD5BAA">
      <w:pPr>
        <w:widowControl w:val="0"/>
        <w:autoSpaceDE w:val="0"/>
        <w:jc w:val="both"/>
        <w:rPr>
          <w:b/>
          <w:i/>
          <w:sz w:val="28"/>
          <w:szCs w:val="28"/>
          <w:lang w:val="uk-UA"/>
        </w:rPr>
      </w:pPr>
    </w:p>
    <w:p w:rsidR="00FD5BAA" w:rsidRPr="00200CFF" w:rsidRDefault="00FD5BAA" w:rsidP="00FD5BAA">
      <w:pPr>
        <w:widowControl w:val="0"/>
        <w:autoSpaceDE w:val="0"/>
        <w:spacing w:line="360" w:lineRule="auto"/>
        <w:jc w:val="center"/>
      </w:pPr>
      <w:r w:rsidRPr="00200CFF">
        <w:rPr>
          <w:b/>
          <w:sz w:val="28"/>
          <w:szCs w:val="28"/>
        </w:rPr>
        <w:t xml:space="preserve">ВИМОГИ ДО ОБСЯГУ </w:t>
      </w:r>
      <w:r w:rsidRPr="00200CFF">
        <w:rPr>
          <w:b/>
          <w:sz w:val="28"/>
          <w:szCs w:val="28"/>
          <w:lang w:val="uk-UA"/>
        </w:rPr>
        <w:t>НАУКОВИХ РОБІТ</w:t>
      </w:r>
    </w:p>
    <w:p w:rsidR="00FD5BAA" w:rsidRPr="00200CFF" w:rsidRDefault="00FD5BAA" w:rsidP="00FD5BAA">
      <w:pPr>
        <w:widowControl w:val="0"/>
        <w:autoSpaceDE w:val="0"/>
        <w:spacing w:line="360" w:lineRule="auto"/>
        <w:jc w:val="center"/>
      </w:pPr>
      <w:r w:rsidRPr="00200CFF">
        <w:rPr>
          <w:b/>
          <w:sz w:val="28"/>
          <w:szCs w:val="28"/>
          <w:lang w:val="uk-UA"/>
        </w:rPr>
        <w:t xml:space="preserve"> </w:t>
      </w:r>
    </w:p>
    <w:p w:rsidR="00FD5BAA" w:rsidRPr="00200CFF" w:rsidRDefault="00FD5BAA" w:rsidP="00FD5BAA">
      <w:pPr>
        <w:widowControl w:val="0"/>
        <w:autoSpaceDE w:val="0"/>
        <w:spacing w:line="360" w:lineRule="auto"/>
        <w:jc w:val="center"/>
        <w:rPr>
          <w:b/>
          <w:sz w:val="28"/>
          <w:szCs w:val="28"/>
          <w:lang w:val="uk-UA"/>
        </w:rPr>
      </w:pPr>
      <w:r w:rsidRPr="00200CFF">
        <w:rPr>
          <w:b/>
          <w:sz w:val="28"/>
          <w:szCs w:val="28"/>
          <w:lang w:val="uk-UA"/>
        </w:rPr>
        <w:t>Курсова робота</w:t>
      </w:r>
    </w:p>
    <w:p w:rsidR="00FD5BAA" w:rsidRPr="00200CFF" w:rsidRDefault="00FD5BAA" w:rsidP="00FD5BAA">
      <w:pPr>
        <w:widowControl w:val="0"/>
        <w:autoSpaceDE w:val="0"/>
        <w:spacing w:line="360" w:lineRule="auto"/>
        <w:ind w:firstLine="567"/>
        <w:jc w:val="center"/>
        <w:rPr>
          <w:lang w:val="uk-UA"/>
        </w:rPr>
      </w:pPr>
    </w:p>
    <w:p w:rsidR="00FD5BAA" w:rsidRPr="00200CFF" w:rsidRDefault="00FD5BAA" w:rsidP="00FD5BAA">
      <w:pPr>
        <w:widowControl w:val="0"/>
        <w:autoSpaceDE w:val="0"/>
        <w:spacing w:line="360" w:lineRule="auto"/>
        <w:ind w:firstLine="567"/>
        <w:jc w:val="both"/>
      </w:pPr>
      <w:r w:rsidRPr="00200CFF">
        <w:rPr>
          <w:sz w:val="28"/>
          <w:szCs w:val="28"/>
        </w:rPr>
        <w:t>Курсова робота виконується на одну з тем, запропонованих</w:t>
      </w:r>
      <w:r w:rsidRPr="00200CFF">
        <w:rPr>
          <w:sz w:val="28"/>
          <w:szCs w:val="28"/>
          <w:lang w:val="uk-UA"/>
        </w:rPr>
        <w:t xml:space="preserve"> </w:t>
      </w:r>
      <w:r w:rsidRPr="00200CFF">
        <w:rPr>
          <w:sz w:val="28"/>
          <w:szCs w:val="28"/>
        </w:rPr>
        <w:t xml:space="preserve">кафедрою, за погодженням із відповідним викладачем кафедри. </w:t>
      </w:r>
    </w:p>
    <w:p w:rsidR="00FD5BAA" w:rsidRPr="00200CFF" w:rsidRDefault="00FD5BAA" w:rsidP="00FD5BAA">
      <w:pPr>
        <w:widowControl w:val="0"/>
        <w:autoSpaceDE w:val="0"/>
        <w:spacing w:line="360" w:lineRule="auto"/>
        <w:ind w:firstLine="567"/>
        <w:jc w:val="both"/>
      </w:pPr>
      <w:r w:rsidRPr="00200CFF">
        <w:rPr>
          <w:sz w:val="28"/>
          <w:szCs w:val="28"/>
          <w:lang w:val="uk-UA"/>
        </w:rPr>
        <w:t xml:space="preserve">Курсова робота на 3 курсі денної та 4 курсі заочної форм навчання виконується  українською мовою, а на 4 курсі денної та 5 курсі заочної форм навчання – німецькою  мовою. </w:t>
      </w:r>
    </w:p>
    <w:p w:rsidR="00FD5BAA" w:rsidRPr="00200CFF" w:rsidRDefault="00FD5BAA" w:rsidP="00FD5BAA">
      <w:pPr>
        <w:widowControl w:val="0"/>
        <w:tabs>
          <w:tab w:val="left" w:pos="549"/>
        </w:tabs>
        <w:autoSpaceDE w:val="0"/>
        <w:spacing w:line="360" w:lineRule="auto"/>
        <w:ind w:firstLine="567"/>
      </w:pPr>
      <w:r w:rsidRPr="00200CFF">
        <w:rPr>
          <w:b/>
          <w:sz w:val="28"/>
          <w:szCs w:val="28"/>
          <w:lang w:val="uk-UA"/>
        </w:rPr>
        <w:t xml:space="preserve"> </w:t>
      </w:r>
      <w:r w:rsidRPr="00200CFF">
        <w:rPr>
          <w:b/>
          <w:sz w:val="28"/>
          <w:szCs w:val="28"/>
        </w:rPr>
        <w:t>Обсяг</w:t>
      </w:r>
      <w:r w:rsidRPr="00200CFF">
        <w:rPr>
          <w:sz w:val="28"/>
          <w:szCs w:val="28"/>
        </w:rPr>
        <w:t xml:space="preserve"> курсової роботи становить: </w:t>
      </w:r>
    </w:p>
    <w:p w:rsidR="00FD5BAA" w:rsidRPr="00200CFF" w:rsidRDefault="00FD5BAA" w:rsidP="00FD5BAA">
      <w:pPr>
        <w:widowControl w:val="0"/>
        <w:tabs>
          <w:tab w:val="left" w:pos="549"/>
        </w:tabs>
        <w:autoSpaceDE w:val="0"/>
        <w:spacing w:line="360" w:lineRule="auto"/>
        <w:ind w:firstLine="567"/>
        <w:jc w:val="both"/>
      </w:pPr>
      <w:r w:rsidRPr="00200CFF">
        <w:rPr>
          <w:sz w:val="28"/>
          <w:szCs w:val="28"/>
          <w:lang w:val="uk-UA"/>
        </w:rPr>
        <w:t xml:space="preserve"> - </w:t>
      </w:r>
      <w:r w:rsidRPr="00200CFF">
        <w:rPr>
          <w:sz w:val="28"/>
          <w:szCs w:val="28"/>
        </w:rPr>
        <w:t xml:space="preserve">на </w:t>
      </w:r>
      <w:r w:rsidRPr="00200CFF">
        <w:rPr>
          <w:sz w:val="28"/>
          <w:szCs w:val="28"/>
          <w:lang w:val="uk-UA"/>
        </w:rPr>
        <w:t>3</w:t>
      </w:r>
      <w:r w:rsidRPr="00200CFF">
        <w:rPr>
          <w:sz w:val="28"/>
          <w:szCs w:val="28"/>
        </w:rPr>
        <w:t xml:space="preserve"> курсі </w:t>
      </w:r>
      <w:r w:rsidRPr="00200CFF">
        <w:rPr>
          <w:sz w:val="28"/>
          <w:szCs w:val="28"/>
          <w:lang w:val="uk-UA"/>
        </w:rPr>
        <w:t>денної та 4 курсі заочної форм навчання</w:t>
      </w:r>
      <w:r w:rsidRPr="00200CFF">
        <w:rPr>
          <w:sz w:val="28"/>
          <w:szCs w:val="28"/>
        </w:rPr>
        <w:t xml:space="preserve"> – </w:t>
      </w:r>
      <w:r w:rsidRPr="00200CFF">
        <w:rPr>
          <w:b/>
          <w:sz w:val="28"/>
          <w:szCs w:val="28"/>
          <w:lang w:val="uk-UA"/>
        </w:rPr>
        <w:t>20-2</w:t>
      </w:r>
      <w:r w:rsidRPr="00200CFF">
        <w:rPr>
          <w:b/>
          <w:sz w:val="28"/>
          <w:szCs w:val="28"/>
        </w:rPr>
        <w:t>5</w:t>
      </w:r>
      <w:r w:rsidRPr="00200CFF">
        <w:rPr>
          <w:sz w:val="28"/>
          <w:szCs w:val="28"/>
          <w:lang w:val="uk-UA"/>
        </w:rPr>
        <w:t xml:space="preserve"> </w:t>
      </w:r>
      <w:r w:rsidRPr="00200CFF">
        <w:rPr>
          <w:b/>
          <w:sz w:val="28"/>
          <w:szCs w:val="28"/>
        </w:rPr>
        <w:t>сторінок</w:t>
      </w:r>
      <w:r w:rsidRPr="00200CFF">
        <w:rPr>
          <w:sz w:val="28"/>
          <w:szCs w:val="28"/>
        </w:rPr>
        <w:t xml:space="preserve"> друкованого тексту</w:t>
      </w:r>
      <w:r w:rsidRPr="00200CFF">
        <w:rPr>
          <w:sz w:val="28"/>
          <w:szCs w:val="28"/>
          <w:lang w:val="uk-UA"/>
        </w:rPr>
        <w:t xml:space="preserve"> </w:t>
      </w:r>
      <w:r w:rsidRPr="00200CFF">
        <w:rPr>
          <w:sz w:val="28"/>
          <w:szCs w:val="28"/>
        </w:rPr>
        <w:t xml:space="preserve">(комп’ютерного набору); </w:t>
      </w:r>
    </w:p>
    <w:p w:rsidR="00FD5BAA" w:rsidRPr="00200CFF" w:rsidRDefault="00FD5BAA" w:rsidP="00FD5BAA">
      <w:pPr>
        <w:widowControl w:val="0"/>
        <w:tabs>
          <w:tab w:val="left" w:pos="549"/>
        </w:tabs>
        <w:autoSpaceDE w:val="0"/>
        <w:spacing w:line="360" w:lineRule="auto"/>
        <w:ind w:firstLine="567"/>
        <w:jc w:val="both"/>
      </w:pPr>
      <w:r w:rsidRPr="00200CFF">
        <w:rPr>
          <w:sz w:val="28"/>
          <w:szCs w:val="28"/>
          <w:lang w:val="uk-UA"/>
        </w:rPr>
        <w:t xml:space="preserve">- </w:t>
      </w:r>
      <w:r w:rsidRPr="00200CFF">
        <w:rPr>
          <w:sz w:val="28"/>
          <w:szCs w:val="28"/>
        </w:rPr>
        <w:t>на</w:t>
      </w:r>
      <w:r w:rsidRPr="00200CFF">
        <w:rPr>
          <w:b/>
          <w:sz w:val="28"/>
          <w:szCs w:val="28"/>
          <w:lang w:val="uk-UA"/>
        </w:rPr>
        <w:t xml:space="preserve"> </w:t>
      </w:r>
      <w:r w:rsidRPr="00200CFF">
        <w:rPr>
          <w:sz w:val="28"/>
          <w:szCs w:val="28"/>
          <w:lang w:val="uk-UA"/>
        </w:rPr>
        <w:t>4</w:t>
      </w:r>
      <w:r w:rsidRPr="00200CFF">
        <w:rPr>
          <w:sz w:val="28"/>
          <w:szCs w:val="28"/>
        </w:rPr>
        <w:t xml:space="preserve"> курсі</w:t>
      </w:r>
      <w:r w:rsidRPr="00200CFF">
        <w:rPr>
          <w:sz w:val="28"/>
          <w:szCs w:val="28"/>
          <w:lang w:val="uk-UA"/>
        </w:rPr>
        <w:t xml:space="preserve"> денної та 5 курсі заочної форм навчання</w:t>
      </w:r>
      <w:r w:rsidRPr="00200CFF">
        <w:rPr>
          <w:sz w:val="28"/>
          <w:szCs w:val="28"/>
        </w:rPr>
        <w:t xml:space="preserve"> – </w:t>
      </w:r>
      <w:r w:rsidRPr="00200CFF">
        <w:rPr>
          <w:b/>
          <w:sz w:val="28"/>
          <w:szCs w:val="28"/>
          <w:lang w:val="uk-UA"/>
        </w:rPr>
        <w:t>25-</w:t>
      </w:r>
      <w:r w:rsidRPr="00200CFF">
        <w:rPr>
          <w:b/>
          <w:spacing w:val="5"/>
          <w:sz w:val="28"/>
          <w:szCs w:val="28"/>
          <w:lang w:val="uk-UA"/>
        </w:rPr>
        <w:t xml:space="preserve">30 </w:t>
      </w:r>
      <w:r w:rsidRPr="00200CFF">
        <w:rPr>
          <w:b/>
          <w:sz w:val="28"/>
          <w:szCs w:val="28"/>
        </w:rPr>
        <w:t>сторінок</w:t>
      </w:r>
      <w:r w:rsidRPr="00200CFF">
        <w:rPr>
          <w:sz w:val="28"/>
          <w:szCs w:val="28"/>
          <w:lang w:val="uk-UA"/>
        </w:rPr>
        <w:t xml:space="preserve"> </w:t>
      </w:r>
      <w:r w:rsidRPr="00200CFF">
        <w:rPr>
          <w:sz w:val="28"/>
          <w:szCs w:val="28"/>
        </w:rPr>
        <w:t>друкованого тексту</w:t>
      </w:r>
      <w:r w:rsidRPr="00200CFF">
        <w:rPr>
          <w:sz w:val="28"/>
          <w:szCs w:val="28"/>
          <w:lang w:val="uk-UA"/>
        </w:rPr>
        <w:t xml:space="preserve"> </w:t>
      </w:r>
      <w:r w:rsidRPr="00200CFF">
        <w:rPr>
          <w:sz w:val="28"/>
          <w:szCs w:val="28"/>
        </w:rPr>
        <w:t>(комп’ютерного набору).</w:t>
      </w:r>
    </w:p>
    <w:p w:rsidR="00FD5BAA" w:rsidRPr="00200CFF" w:rsidRDefault="00FD5BAA" w:rsidP="00FD5BAA">
      <w:pPr>
        <w:widowControl w:val="0"/>
        <w:tabs>
          <w:tab w:val="left" w:pos="549"/>
        </w:tabs>
        <w:autoSpaceDE w:val="0"/>
        <w:spacing w:line="360" w:lineRule="auto"/>
        <w:ind w:firstLine="567"/>
        <w:jc w:val="both"/>
      </w:pPr>
      <w:r w:rsidRPr="00200CFF">
        <w:rPr>
          <w:sz w:val="28"/>
          <w:szCs w:val="28"/>
        </w:rPr>
        <w:t xml:space="preserve">При написанні </w:t>
      </w:r>
      <w:r w:rsidRPr="00200CFF">
        <w:rPr>
          <w:sz w:val="28"/>
          <w:szCs w:val="28"/>
          <w:lang w:val="uk-UA"/>
        </w:rPr>
        <w:t>курсової</w:t>
      </w:r>
      <w:r w:rsidRPr="00200CFF">
        <w:rPr>
          <w:sz w:val="28"/>
          <w:szCs w:val="28"/>
        </w:rPr>
        <w:t xml:space="preserve"> роботи допускається </w:t>
      </w:r>
      <w:r w:rsidRPr="00200CFF">
        <w:rPr>
          <w:sz w:val="28"/>
          <w:szCs w:val="28"/>
          <w:lang w:val="uk-UA"/>
        </w:rPr>
        <w:t xml:space="preserve">(у разі потреби) </w:t>
      </w:r>
      <w:r w:rsidRPr="00200CFF">
        <w:rPr>
          <w:sz w:val="28"/>
          <w:szCs w:val="28"/>
        </w:rPr>
        <w:t>апробація дослідницьких розробок студентів під час педагогічної практики, а також на науково-практичних конференціях</w:t>
      </w:r>
      <w:r w:rsidRPr="00200CFF">
        <w:rPr>
          <w:sz w:val="28"/>
          <w:szCs w:val="28"/>
          <w:lang w:val="uk-UA"/>
        </w:rPr>
        <w:t>.</w:t>
      </w:r>
      <w:r w:rsidRPr="00200CFF">
        <w:rPr>
          <w:sz w:val="28"/>
          <w:szCs w:val="28"/>
        </w:rPr>
        <w:t xml:space="preserve"> </w:t>
      </w:r>
    </w:p>
    <w:p w:rsidR="00FD5BAA" w:rsidRPr="00200CFF" w:rsidRDefault="00FD5BAA" w:rsidP="00FD5BAA">
      <w:pPr>
        <w:widowControl w:val="0"/>
        <w:autoSpaceDE w:val="0"/>
        <w:spacing w:line="360" w:lineRule="auto"/>
        <w:ind w:firstLine="567"/>
      </w:pPr>
    </w:p>
    <w:p w:rsidR="00FD5BAA" w:rsidRPr="00200CFF" w:rsidRDefault="00FD5BAA" w:rsidP="00FD5BAA">
      <w:pPr>
        <w:widowControl w:val="0"/>
        <w:autoSpaceDE w:val="0"/>
        <w:spacing w:line="360" w:lineRule="auto"/>
        <w:ind w:firstLine="567"/>
      </w:pPr>
      <w:r w:rsidRPr="00200CFF">
        <w:rPr>
          <w:i/>
          <w:sz w:val="28"/>
          <w:szCs w:val="28"/>
          <w:lang w:val="uk-UA"/>
        </w:rPr>
        <w:t xml:space="preserve">Список використаних джерел  </w:t>
      </w:r>
    </w:p>
    <w:p w:rsidR="00FD5BAA" w:rsidRPr="00200CFF" w:rsidRDefault="00FD5BAA" w:rsidP="00FD5BAA">
      <w:pPr>
        <w:widowControl w:val="0"/>
        <w:tabs>
          <w:tab w:val="left" w:pos="1798"/>
          <w:tab w:val="left" w:pos="3978"/>
        </w:tabs>
        <w:autoSpaceDE w:val="0"/>
        <w:spacing w:line="360" w:lineRule="auto"/>
        <w:ind w:firstLine="567"/>
        <w:jc w:val="both"/>
      </w:pPr>
      <w:r w:rsidRPr="00200CFF">
        <w:rPr>
          <w:sz w:val="28"/>
          <w:szCs w:val="28"/>
        </w:rPr>
        <w:t xml:space="preserve">Курсова робота </w:t>
      </w:r>
      <w:r w:rsidRPr="00200CFF">
        <w:rPr>
          <w:sz w:val="28"/>
          <w:szCs w:val="28"/>
          <w:lang w:val="uk-UA"/>
        </w:rPr>
        <w:t>№ 1 –</w:t>
      </w:r>
      <w:r w:rsidRPr="00200CFF">
        <w:rPr>
          <w:sz w:val="28"/>
          <w:szCs w:val="28"/>
        </w:rPr>
        <w:t xml:space="preserve"> не менше</w:t>
      </w:r>
      <w:r w:rsidRPr="00200CFF">
        <w:rPr>
          <w:b/>
          <w:sz w:val="28"/>
          <w:szCs w:val="28"/>
        </w:rPr>
        <w:t xml:space="preserve"> 20 позицій</w:t>
      </w:r>
      <w:r w:rsidRPr="00200CFF">
        <w:rPr>
          <w:sz w:val="28"/>
          <w:szCs w:val="28"/>
        </w:rPr>
        <w:t xml:space="preserve">. </w:t>
      </w:r>
    </w:p>
    <w:p w:rsidR="00FD5BAA" w:rsidRPr="00200CFF" w:rsidRDefault="00FD5BAA" w:rsidP="00FD5BAA">
      <w:pPr>
        <w:widowControl w:val="0"/>
        <w:tabs>
          <w:tab w:val="left" w:pos="1798"/>
          <w:tab w:val="left" w:pos="3978"/>
        </w:tabs>
        <w:autoSpaceDE w:val="0"/>
        <w:spacing w:line="360" w:lineRule="auto"/>
        <w:ind w:firstLine="567"/>
        <w:jc w:val="both"/>
      </w:pPr>
      <w:r w:rsidRPr="00200CFF">
        <w:rPr>
          <w:sz w:val="28"/>
          <w:szCs w:val="28"/>
        </w:rPr>
        <w:t xml:space="preserve">Курсова робота </w:t>
      </w:r>
      <w:r w:rsidRPr="00200CFF">
        <w:rPr>
          <w:sz w:val="28"/>
          <w:szCs w:val="28"/>
          <w:lang w:val="uk-UA"/>
        </w:rPr>
        <w:t xml:space="preserve">№ 2 – не менше </w:t>
      </w:r>
      <w:r w:rsidRPr="00200CFF">
        <w:rPr>
          <w:b/>
          <w:bCs/>
          <w:sz w:val="28"/>
          <w:szCs w:val="28"/>
          <w:lang w:val="uk-UA"/>
        </w:rPr>
        <w:t>30 позицій</w:t>
      </w:r>
      <w:r w:rsidRPr="00200CFF">
        <w:rPr>
          <w:sz w:val="28"/>
          <w:szCs w:val="28"/>
          <w:lang w:val="uk-UA"/>
        </w:rPr>
        <w:t>.</w:t>
      </w:r>
    </w:p>
    <w:p w:rsidR="00FD5BAA" w:rsidRPr="00200CFF" w:rsidRDefault="00FD5BAA" w:rsidP="00FD5BAA">
      <w:pPr>
        <w:widowControl w:val="0"/>
        <w:tabs>
          <w:tab w:val="left" w:pos="1798"/>
          <w:tab w:val="left" w:pos="3978"/>
        </w:tabs>
        <w:autoSpaceDE w:val="0"/>
        <w:spacing w:line="360" w:lineRule="auto"/>
        <w:ind w:firstLine="567"/>
        <w:jc w:val="both"/>
        <w:rPr>
          <w:lang w:val="uk-UA"/>
        </w:rPr>
      </w:pPr>
      <w:r w:rsidRPr="00200CFF">
        <w:rPr>
          <w:sz w:val="28"/>
          <w:szCs w:val="28"/>
        </w:rPr>
        <w:t>На всі наукові джерела, подані усписку, повинні бути посилання в тексті курсової роботи. До</w:t>
      </w:r>
      <w:r w:rsidRPr="00200CFF">
        <w:rPr>
          <w:sz w:val="28"/>
          <w:szCs w:val="28"/>
          <w:lang w:val="uk-UA"/>
        </w:rPr>
        <w:t xml:space="preserve"> </w:t>
      </w:r>
      <w:r w:rsidRPr="00200CFF">
        <w:rPr>
          <w:sz w:val="28"/>
          <w:szCs w:val="28"/>
        </w:rPr>
        <w:t>списку</w:t>
      </w:r>
      <w:r w:rsidRPr="00200CFF">
        <w:rPr>
          <w:sz w:val="28"/>
          <w:szCs w:val="28"/>
          <w:lang w:val="uk-UA"/>
        </w:rPr>
        <w:t xml:space="preserve"> </w:t>
      </w:r>
      <w:r w:rsidRPr="00200CFF">
        <w:rPr>
          <w:sz w:val="28"/>
          <w:szCs w:val="28"/>
        </w:rPr>
        <w:t>використаних джерел, оформленого з урахуванням усіх чинних вимог, слід включати новітні видання, у тому числі електронні носії та інтернет-джерела.</w:t>
      </w:r>
      <w:r w:rsidRPr="00200CFF">
        <w:rPr>
          <w:sz w:val="28"/>
          <w:szCs w:val="28"/>
          <w:lang w:val="uk-UA"/>
        </w:rPr>
        <w:t xml:space="preserve"> Обов’зковим є  використання німецькомовної  наукової літератури.</w:t>
      </w:r>
    </w:p>
    <w:p w:rsidR="00FD5BAA" w:rsidRPr="00200CFF" w:rsidRDefault="00FD5BAA" w:rsidP="00FD5BAA">
      <w:pPr>
        <w:widowControl w:val="0"/>
        <w:tabs>
          <w:tab w:val="left" w:pos="1798"/>
          <w:tab w:val="left" w:pos="3978"/>
        </w:tabs>
        <w:autoSpaceDE w:val="0"/>
        <w:spacing w:line="360" w:lineRule="auto"/>
        <w:ind w:firstLine="567"/>
        <w:jc w:val="both"/>
        <w:rPr>
          <w:lang w:val="uk-UA"/>
        </w:rPr>
      </w:pPr>
      <w:r w:rsidRPr="00200CFF">
        <w:rPr>
          <w:sz w:val="28"/>
          <w:szCs w:val="28"/>
          <w:lang w:val="uk-UA"/>
        </w:rPr>
        <w:t xml:space="preserve">У курсовій роботі № 1 у списку літератури спочатку подаються у </w:t>
      </w:r>
      <w:r w:rsidRPr="00200CFF">
        <w:rPr>
          <w:sz w:val="28"/>
          <w:szCs w:val="28"/>
          <w:lang w:val="uk-UA"/>
        </w:rPr>
        <w:lastRenderedPageBreak/>
        <w:t xml:space="preserve">алфавітному порядку матеріали українською мовою, а потім – іноземною. </w:t>
      </w:r>
    </w:p>
    <w:p w:rsidR="00FD5BAA" w:rsidRPr="00200CFF" w:rsidRDefault="00FD5BAA" w:rsidP="00FD5BAA">
      <w:pPr>
        <w:widowControl w:val="0"/>
        <w:autoSpaceDE w:val="0"/>
        <w:spacing w:line="360" w:lineRule="auto"/>
        <w:ind w:firstLine="567"/>
      </w:pPr>
      <w:r w:rsidRPr="00200CFF">
        <w:rPr>
          <w:sz w:val="28"/>
          <w:szCs w:val="28"/>
          <w:lang w:val="uk-UA"/>
        </w:rPr>
        <w:t>У курсовій роботі № 2 – іноземною мовою, а потім – українською.</w:t>
      </w:r>
    </w:p>
    <w:p w:rsidR="00FD5BAA" w:rsidRPr="00200CFF" w:rsidRDefault="00FD5BAA" w:rsidP="00FD5BAA">
      <w:pPr>
        <w:widowControl w:val="0"/>
        <w:autoSpaceDE w:val="0"/>
        <w:spacing w:line="360" w:lineRule="auto"/>
        <w:ind w:firstLine="567"/>
      </w:pPr>
      <w:r w:rsidRPr="00200CFF">
        <w:rPr>
          <w:sz w:val="28"/>
          <w:szCs w:val="28"/>
        </w:rPr>
        <w:t>Курсова робота має бути зброшурована, акуратно і грамотно</w:t>
      </w:r>
      <w:r w:rsidRPr="00200CFF">
        <w:rPr>
          <w:sz w:val="28"/>
          <w:szCs w:val="28"/>
          <w:lang w:val="uk-UA"/>
        </w:rPr>
        <w:t xml:space="preserve"> </w:t>
      </w:r>
      <w:r w:rsidR="00544E11">
        <w:rPr>
          <w:sz w:val="28"/>
          <w:szCs w:val="28"/>
          <w:lang w:val="uk-UA"/>
        </w:rPr>
        <w:t>о</w:t>
      </w:r>
      <w:r w:rsidRPr="00200CFF">
        <w:rPr>
          <w:sz w:val="28"/>
          <w:szCs w:val="28"/>
        </w:rPr>
        <w:t xml:space="preserve">формлена. </w:t>
      </w:r>
    </w:p>
    <w:p w:rsidR="00FD5BAA" w:rsidRPr="00200CFF" w:rsidRDefault="00FD5BAA" w:rsidP="00FD5BAA">
      <w:pPr>
        <w:spacing w:line="360" w:lineRule="auto"/>
        <w:ind w:firstLine="567"/>
        <w:jc w:val="center"/>
        <w:rPr>
          <w:sz w:val="28"/>
          <w:szCs w:val="28"/>
          <w:lang w:val="uk-UA"/>
        </w:rPr>
      </w:pPr>
    </w:p>
    <w:p w:rsidR="00FD5BAA" w:rsidRDefault="00FD5BAA" w:rsidP="00FD5BAA">
      <w:pPr>
        <w:spacing w:line="360" w:lineRule="auto"/>
        <w:jc w:val="center"/>
        <w:rPr>
          <w:b/>
          <w:bCs/>
          <w:sz w:val="28"/>
          <w:szCs w:val="28"/>
          <w:lang w:val="uk-UA"/>
        </w:rPr>
      </w:pPr>
      <w:r w:rsidRPr="00200CFF">
        <w:rPr>
          <w:b/>
          <w:bCs/>
          <w:sz w:val="28"/>
          <w:szCs w:val="28"/>
          <w:lang w:val="uk-UA"/>
        </w:rPr>
        <w:t>Дипломна робота бакалавра</w:t>
      </w:r>
    </w:p>
    <w:p w:rsidR="00FD5BAA" w:rsidRPr="00200CFF" w:rsidRDefault="00FD5BAA" w:rsidP="00FD5BAA">
      <w:pPr>
        <w:spacing w:line="360" w:lineRule="auto"/>
        <w:jc w:val="center"/>
        <w:rPr>
          <w:b/>
          <w:bCs/>
          <w:sz w:val="28"/>
          <w:szCs w:val="28"/>
          <w:lang w:val="uk-UA"/>
        </w:rPr>
      </w:pPr>
    </w:p>
    <w:p w:rsidR="00FD5BAA" w:rsidRPr="00200CFF" w:rsidRDefault="00FD5BAA" w:rsidP="00FD5BAA">
      <w:pPr>
        <w:spacing w:line="360" w:lineRule="auto"/>
        <w:ind w:firstLine="567"/>
        <w:jc w:val="both"/>
      </w:pPr>
      <w:r w:rsidRPr="00200CFF">
        <w:rPr>
          <w:sz w:val="28"/>
          <w:szCs w:val="28"/>
          <w:lang w:val="uk-UA"/>
        </w:rPr>
        <w:t xml:space="preserve">Дипломна робота бакалавра виконується студентами згідно з навчальним планом на 8-у семестрі денної та 10-у семестрі заочної форм навчання. При написанні дипломної роботи бакалавра допускається апробація дослідницьких розробок студентів під час педагогічної практики, а також на науково-практичних конференціях і проблемних семінарах. </w:t>
      </w:r>
    </w:p>
    <w:p w:rsidR="00FD5BAA" w:rsidRPr="00200CFF" w:rsidRDefault="00FD5BAA" w:rsidP="00FD5BAA">
      <w:pPr>
        <w:spacing w:line="360" w:lineRule="auto"/>
        <w:ind w:firstLine="567"/>
        <w:jc w:val="both"/>
        <w:rPr>
          <w:sz w:val="28"/>
          <w:szCs w:val="28"/>
          <w:lang w:val="uk-UA"/>
        </w:rPr>
      </w:pPr>
      <w:r w:rsidRPr="00200CFF">
        <w:rPr>
          <w:sz w:val="28"/>
          <w:szCs w:val="28"/>
          <w:lang w:val="uk-UA"/>
        </w:rPr>
        <w:t xml:space="preserve">Дипломна робота бакалавра виконується німецькою мовою. </w:t>
      </w:r>
    </w:p>
    <w:p w:rsidR="00FD5BAA" w:rsidRPr="00200CFF" w:rsidRDefault="00FD5BAA" w:rsidP="00FD5BAA">
      <w:pPr>
        <w:spacing w:line="360" w:lineRule="auto"/>
        <w:ind w:firstLine="567"/>
        <w:jc w:val="both"/>
        <w:rPr>
          <w:sz w:val="28"/>
          <w:szCs w:val="28"/>
          <w:lang w:val="uk-UA"/>
        </w:rPr>
      </w:pPr>
      <w:r w:rsidRPr="00200CFF">
        <w:rPr>
          <w:sz w:val="28"/>
          <w:szCs w:val="28"/>
          <w:lang w:val="uk-UA"/>
        </w:rPr>
        <w:t xml:space="preserve">Обсяг дипломної роботи бакалавра – </w:t>
      </w:r>
      <w:r w:rsidRPr="00200CFF">
        <w:rPr>
          <w:b/>
          <w:bCs/>
          <w:sz w:val="28"/>
          <w:szCs w:val="28"/>
          <w:lang w:val="uk-UA"/>
        </w:rPr>
        <w:t>40-45 сторінок</w:t>
      </w:r>
      <w:r w:rsidRPr="00200CFF">
        <w:rPr>
          <w:sz w:val="28"/>
          <w:szCs w:val="28"/>
          <w:lang w:val="uk-UA"/>
        </w:rPr>
        <w:t xml:space="preserve"> друкованого тексту (комп’ютерного набору).</w:t>
      </w:r>
    </w:p>
    <w:p w:rsidR="00FD5BAA" w:rsidRPr="00200CFF" w:rsidRDefault="00FD5BAA" w:rsidP="00FD5BAA">
      <w:pPr>
        <w:spacing w:line="360" w:lineRule="auto"/>
        <w:ind w:firstLine="567"/>
        <w:jc w:val="both"/>
      </w:pPr>
      <w:r w:rsidRPr="00200CFF">
        <w:rPr>
          <w:i/>
          <w:iCs/>
          <w:sz w:val="28"/>
          <w:szCs w:val="28"/>
          <w:lang w:val="uk-UA"/>
        </w:rPr>
        <w:t>Список використаних джерел п</w:t>
      </w:r>
      <w:r w:rsidRPr="00200CFF">
        <w:rPr>
          <w:sz w:val="28"/>
          <w:szCs w:val="28"/>
          <w:lang w:val="uk-UA"/>
        </w:rPr>
        <w:t xml:space="preserve">овинен містити не менше </w:t>
      </w:r>
      <w:r w:rsidRPr="00200CFF">
        <w:rPr>
          <w:b/>
          <w:bCs/>
          <w:sz w:val="28"/>
          <w:szCs w:val="28"/>
          <w:lang w:val="uk-UA"/>
        </w:rPr>
        <w:t>40 позицій</w:t>
      </w:r>
      <w:r w:rsidRPr="00200CFF">
        <w:rPr>
          <w:sz w:val="28"/>
          <w:szCs w:val="28"/>
          <w:lang w:val="uk-UA"/>
        </w:rPr>
        <w:t xml:space="preserve">. На всі наукові джерела, подані у списку, повинні бути посилання у тексті. До списку використаних джерел, оформленого з урахуванням усіх чинних вимог, слід обов’язково включати новітні видання за останні п’ять років, зокрема, праці зарубіжних дослідників, у тому числі електронні носії та інтернет-джерела. Для спеціальностей іноземної філології обов'язковим є використання наукової літератури іноземними мовами відповідно до спеціальності. </w:t>
      </w:r>
    </w:p>
    <w:p w:rsidR="00FD5BAA" w:rsidRPr="00200CFF" w:rsidRDefault="00FD5BAA" w:rsidP="00FD5BAA">
      <w:pPr>
        <w:spacing w:line="360" w:lineRule="auto"/>
        <w:ind w:firstLine="567"/>
        <w:jc w:val="both"/>
      </w:pPr>
      <w:r w:rsidRPr="00200CFF">
        <w:rPr>
          <w:sz w:val="28"/>
          <w:szCs w:val="28"/>
          <w:lang w:val="uk-UA"/>
        </w:rPr>
        <w:t>Додатки. До них, у разі потреби, можуть бути внесені необхідні ілюстративні й експериментальні матеріали тощо.</w:t>
      </w:r>
    </w:p>
    <w:p w:rsidR="00FD5BAA" w:rsidRPr="00200CFF" w:rsidRDefault="00FD5BAA" w:rsidP="00BB6138">
      <w:pPr>
        <w:widowControl w:val="0"/>
        <w:autoSpaceDE w:val="0"/>
        <w:jc w:val="both"/>
      </w:pPr>
    </w:p>
    <w:p w:rsidR="00FD5BAA" w:rsidRPr="00200CFF" w:rsidRDefault="00FD5BAA" w:rsidP="00FD5BAA">
      <w:pPr>
        <w:widowControl w:val="0"/>
        <w:autoSpaceDE w:val="0"/>
        <w:spacing w:line="360" w:lineRule="auto"/>
        <w:jc w:val="center"/>
        <w:rPr>
          <w:b/>
          <w:bCs/>
          <w:sz w:val="28"/>
          <w:szCs w:val="28"/>
          <w:lang w:val="uk-UA"/>
        </w:rPr>
      </w:pPr>
      <w:r w:rsidRPr="00200CFF">
        <w:rPr>
          <w:b/>
          <w:bCs/>
          <w:sz w:val="28"/>
          <w:szCs w:val="28"/>
        </w:rPr>
        <w:t>ВИМОГИ ДО ОФОРМЛЕННЯ РОБІТ</w:t>
      </w:r>
    </w:p>
    <w:p w:rsidR="00FD5BAA" w:rsidRPr="00200CFF" w:rsidRDefault="00FD5BAA" w:rsidP="00FD5BAA">
      <w:pPr>
        <w:widowControl w:val="0"/>
        <w:autoSpaceDE w:val="0"/>
        <w:spacing w:line="360" w:lineRule="auto"/>
        <w:jc w:val="center"/>
        <w:rPr>
          <w:sz w:val="28"/>
          <w:szCs w:val="28"/>
        </w:rPr>
      </w:pPr>
    </w:p>
    <w:p w:rsidR="00FD5BAA" w:rsidRPr="00200CFF" w:rsidRDefault="00FD5BAA" w:rsidP="00FD5BAA">
      <w:pPr>
        <w:widowControl w:val="0"/>
        <w:autoSpaceDE w:val="0"/>
        <w:spacing w:line="360" w:lineRule="auto"/>
        <w:ind w:firstLine="708"/>
        <w:rPr>
          <w:sz w:val="28"/>
          <w:szCs w:val="28"/>
        </w:rPr>
      </w:pPr>
      <w:r w:rsidRPr="00200CFF">
        <w:rPr>
          <w:b/>
          <w:bCs/>
          <w:sz w:val="28"/>
          <w:szCs w:val="28"/>
        </w:rPr>
        <w:t>Титульна сторінка та зміст</w:t>
      </w:r>
    </w:p>
    <w:p w:rsidR="00FD5BAA" w:rsidRPr="00200CFF" w:rsidRDefault="00FD5BAA" w:rsidP="00FD5BAA">
      <w:pPr>
        <w:widowControl w:val="0"/>
        <w:autoSpaceDE w:val="0"/>
        <w:spacing w:line="360" w:lineRule="auto"/>
        <w:ind w:firstLine="709"/>
        <w:rPr>
          <w:sz w:val="28"/>
          <w:szCs w:val="28"/>
        </w:rPr>
      </w:pPr>
      <w:r w:rsidRPr="00200CFF">
        <w:rPr>
          <w:sz w:val="28"/>
          <w:szCs w:val="28"/>
          <w:lang w:val="uk-UA"/>
        </w:rPr>
        <w:t>Курсова робота № 1 (див. додаток ...)</w:t>
      </w:r>
    </w:p>
    <w:p w:rsidR="00FD5BAA" w:rsidRPr="00200CFF" w:rsidRDefault="00FD5BAA" w:rsidP="00FD5BAA">
      <w:pPr>
        <w:widowControl w:val="0"/>
        <w:autoSpaceDE w:val="0"/>
        <w:spacing w:line="360" w:lineRule="auto"/>
        <w:ind w:firstLine="709"/>
        <w:rPr>
          <w:sz w:val="28"/>
          <w:szCs w:val="28"/>
        </w:rPr>
      </w:pPr>
      <w:r w:rsidRPr="00200CFF">
        <w:rPr>
          <w:sz w:val="28"/>
          <w:szCs w:val="28"/>
          <w:lang w:val="uk-UA"/>
        </w:rPr>
        <w:t>Курсова робота № 2 (див. додаток ...)</w:t>
      </w:r>
    </w:p>
    <w:p w:rsidR="00FD5BAA" w:rsidRPr="00200CFF" w:rsidRDefault="00FD5BAA" w:rsidP="00FD5BAA">
      <w:pPr>
        <w:spacing w:line="360" w:lineRule="auto"/>
        <w:ind w:firstLine="720"/>
        <w:rPr>
          <w:sz w:val="28"/>
          <w:szCs w:val="28"/>
          <w:lang w:val="uk-UA"/>
        </w:rPr>
      </w:pPr>
      <w:r w:rsidRPr="00200CFF">
        <w:rPr>
          <w:bCs/>
          <w:sz w:val="28"/>
          <w:szCs w:val="28"/>
          <w:lang w:val="uk-UA"/>
        </w:rPr>
        <w:t xml:space="preserve">Дипломна робота бакалавра </w:t>
      </w:r>
      <w:r w:rsidRPr="00200CFF">
        <w:rPr>
          <w:sz w:val="28"/>
          <w:szCs w:val="28"/>
          <w:lang w:val="uk-UA"/>
        </w:rPr>
        <w:t>(див. додаток ...</w:t>
      </w:r>
    </w:p>
    <w:p w:rsidR="00AE7D58" w:rsidRDefault="00AE7D58" w:rsidP="00FD5BAA">
      <w:pPr>
        <w:pStyle w:val="LO-Normal"/>
        <w:shd w:val="clear" w:color="auto" w:fill="FFFFFF"/>
        <w:spacing w:line="360" w:lineRule="auto"/>
        <w:ind w:firstLine="720"/>
        <w:jc w:val="both"/>
        <w:rPr>
          <w:b/>
          <w:spacing w:val="1"/>
          <w:sz w:val="28"/>
          <w:szCs w:val="28"/>
          <w:lang w:val="uk-UA"/>
        </w:rPr>
      </w:pPr>
    </w:p>
    <w:p w:rsidR="00FD5BAA" w:rsidRPr="00200CFF" w:rsidRDefault="00FD5BAA" w:rsidP="00FD5BAA">
      <w:pPr>
        <w:pStyle w:val="LO-Normal"/>
        <w:shd w:val="clear" w:color="auto" w:fill="FFFFFF"/>
        <w:spacing w:line="360" w:lineRule="auto"/>
        <w:ind w:firstLine="720"/>
        <w:jc w:val="both"/>
        <w:rPr>
          <w:sz w:val="28"/>
          <w:szCs w:val="28"/>
          <w:lang w:val="uk-UA"/>
        </w:rPr>
      </w:pPr>
      <w:r w:rsidRPr="00200CFF">
        <w:rPr>
          <w:b/>
          <w:spacing w:val="1"/>
          <w:sz w:val="28"/>
          <w:szCs w:val="28"/>
          <w:lang w:val="uk-UA"/>
        </w:rPr>
        <w:lastRenderedPageBreak/>
        <w:t xml:space="preserve">Зміст </w:t>
      </w:r>
      <w:r w:rsidRPr="00200CFF">
        <w:rPr>
          <w:spacing w:val="1"/>
          <w:sz w:val="28"/>
          <w:szCs w:val="28"/>
          <w:lang w:val="uk-UA"/>
        </w:rPr>
        <w:t xml:space="preserve">подають на початку наукової роботи після титульних аркушів (див. додатки ...). Він містить найменування та номери </w:t>
      </w:r>
      <w:r w:rsidRPr="00200CFF">
        <w:rPr>
          <w:spacing w:val="3"/>
          <w:sz w:val="28"/>
          <w:szCs w:val="28"/>
          <w:lang w:val="uk-UA"/>
        </w:rPr>
        <w:t xml:space="preserve">початкових сторінок усіх розділів, підрозділів та пунктів (якщо вони мають </w:t>
      </w:r>
      <w:r w:rsidRPr="00200CFF">
        <w:rPr>
          <w:spacing w:val="-1"/>
          <w:sz w:val="28"/>
          <w:szCs w:val="28"/>
          <w:lang w:val="uk-UA"/>
        </w:rPr>
        <w:t>заголовок), зокрема вступу, висновків до розділів, загальних висновків, додатків, списку використаної літератури та ін.</w:t>
      </w:r>
    </w:p>
    <w:p w:rsidR="00FD5BAA" w:rsidRPr="00200CFF" w:rsidRDefault="00FD5BAA" w:rsidP="00FD5BAA">
      <w:pPr>
        <w:widowControl w:val="0"/>
        <w:autoSpaceDE w:val="0"/>
        <w:spacing w:line="360" w:lineRule="auto"/>
        <w:ind w:firstLine="709"/>
        <w:rPr>
          <w:b/>
          <w:bCs/>
          <w:sz w:val="28"/>
          <w:szCs w:val="28"/>
          <w:lang w:val="uk-UA"/>
        </w:rPr>
      </w:pPr>
      <w:r w:rsidRPr="00200CFF">
        <w:rPr>
          <w:b/>
          <w:bCs/>
          <w:sz w:val="28"/>
          <w:szCs w:val="28"/>
          <w:lang w:val="uk-UA"/>
        </w:rPr>
        <w:t>Перелік умовних позначень</w:t>
      </w:r>
    </w:p>
    <w:p w:rsidR="00FD5BAA" w:rsidRPr="00200CFF" w:rsidRDefault="00FD5BAA" w:rsidP="00FD5BAA">
      <w:pPr>
        <w:pStyle w:val="LO-Normal"/>
        <w:shd w:val="clear" w:color="auto" w:fill="FFFFFF"/>
        <w:spacing w:line="360" w:lineRule="auto"/>
        <w:ind w:firstLine="720"/>
        <w:jc w:val="both"/>
        <w:rPr>
          <w:sz w:val="28"/>
          <w:szCs w:val="28"/>
        </w:rPr>
      </w:pPr>
      <w:r w:rsidRPr="00200CFF">
        <w:rPr>
          <w:spacing w:val="-7"/>
          <w:sz w:val="28"/>
          <w:szCs w:val="28"/>
          <w:lang w:val="uk-UA"/>
        </w:rPr>
        <w:t xml:space="preserve">Якщо у науковій роботі вжита специфічна термінологія, а також використано маловідомі </w:t>
      </w:r>
      <w:r w:rsidRPr="00200CFF">
        <w:rPr>
          <w:spacing w:val="-4"/>
          <w:sz w:val="28"/>
          <w:szCs w:val="28"/>
          <w:lang w:val="uk-UA"/>
        </w:rPr>
        <w:t xml:space="preserve">скорочення, нові символи, позначення і таке інше, то їх перелік може бути поданий </w:t>
      </w:r>
      <w:r w:rsidRPr="00200CFF">
        <w:rPr>
          <w:spacing w:val="-3"/>
          <w:sz w:val="28"/>
          <w:szCs w:val="28"/>
          <w:lang w:val="uk-UA"/>
        </w:rPr>
        <w:t>у вигляді окремого списку, який розміщують перед вступом.</w:t>
      </w:r>
      <w:r w:rsidRPr="00200CFF">
        <w:rPr>
          <w:spacing w:val="-3"/>
          <w:sz w:val="28"/>
          <w:szCs w:val="28"/>
        </w:rPr>
        <w:t xml:space="preserve"> </w:t>
      </w:r>
      <w:r w:rsidRPr="00200CFF">
        <w:rPr>
          <w:b/>
          <w:i/>
          <w:sz w:val="28"/>
          <w:szCs w:val="28"/>
          <w:lang w:val="uk-UA"/>
        </w:rPr>
        <w:t>Перелік умовних позначень</w:t>
      </w:r>
      <w:r w:rsidRPr="00200CFF">
        <w:rPr>
          <w:spacing w:val="-1"/>
          <w:sz w:val="28"/>
          <w:szCs w:val="28"/>
          <w:lang w:val="uk-UA"/>
        </w:rPr>
        <w:t xml:space="preserve"> треба друкувати двома колонками, в яких зліва за абеткою наводять, наприклад, скорочення, справа – їх детальну розшифровку. Наприклад:</w:t>
      </w:r>
    </w:p>
    <w:p w:rsidR="00FD5BAA" w:rsidRPr="00200CFF" w:rsidRDefault="00FD5BAA" w:rsidP="00FD5BAA">
      <w:pPr>
        <w:pStyle w:val="LO-Normal"/>
        <w:shd w:val="clear" w:color="auto" w:fill="FFFFFF"/>
        <w:spacing w:line="360" w:lineRule="auto"/>
        <w:ind w:firstLine="720"/>
        <w:jc w:val="both"/>
        <w:rPr>
          <w:sz w:val="28"/>
          <w:szCs w:val="28"/>
        </w:rPr>
      </w:pPr>
      <w:r w:rsidRPr="00200CFF">
        <w:rPr>
          <w:spacing w:val="-1"/>
          <w:sz w:val="28"/>
          <w:szCs w:val="28"/>
          <w:lang w:val="uk-UA"/>
        </w:rPr>
        <w:t>КС                     картина світу</w:t>
      </w:r>
    </w:p>
    <w:p w:rsidR="00FD5BAA" w:rsidRPr="00200CFF" w:rsidRDefault="00FD5BAA" w:rsidP="00FD5BAA">
      <w:pPr>
        <w:pStyle w:val="LO-Normal"/>
        <w:shd w:val="clear" w:color="auto" w:fill="FFFFFF"/>
        <w:spacing w:line="360" w:lineRule="auto"/>
        <w:ind w:firstLine="720"/>
        <w:jc w:val="both"/>
        <w:rPr>
          <w:sz w:val="28"/>
          <w:szCs w:val="28"/>
        </w:rPr>
      </w:pPr>
      <w:r w:rsidRPr="00200CFF">
        <w:rPr>
          <w:spacing w:val="-1"/>
          <w:sz w:val="28"/>
          <w:szCs w:val="28"/>
          <w:lang w:val="uk-UA"/>
        </w:rPr>
        <w:t>МКС                  мовна картина світу</w:t>
      </w:r>
    </w:p>
    <w:p w:rsidR="00FD5BAA" w:rsidRPr="00200CFF" w:rsidRDefault="00FD5BAA" w:rsidP="00FD5BAA">
      <w:pPr>
        <w:pStyle w:val="LO-Normal"/>
        <w:shd w:val="clear" w:color="auto" w:fill="FFFFFF"/>
        <w:spacing w:line="360" w:lineRule="auto"/>
        <w:ind w:firstLine="720"/>
        <w:jc w:val="both"/>
        <w:rPr>
          <w:sz w:val="28"/>
          <w:szCs w:val="28"/>
        </w:rPr>
      </w:pPr>
      <w:r w:rsidRPr="00200CFF">
        <w:rPr>
          <w:spacing w:val="-1"/>
          <w:sz w:val="28"/>
          <w:szCs w:val="28"/>
          <w:lang w:val="uk-UA"/>
        </w:rPr>
        <w:t>ЛСВ                  лексико-семантичний варіант</w:t>
      </w:r>
    </w:p>
    <w:p w:rsidR="00FD5BAA" w:rsidRPr="00200CFF" w:rsidRDefault="00FD5BAA" w:rsidP="00FD5BAA">
      <w:pPr>
        <w:pStyle w:val="LO-Normal"/>
        <w:shd w:val="clear" w:color="auto" w:fill="FFFFFF"/>
        <w:spacing w:line="360" w:lineRule="auto"/>
        <w:ind w:firstLine="720"/>
        <w:jc w:val="both"/>
        <w:rPr>
          <w:sz w:val="28"/>
          <w:szCs w:val="28"/>
        </w:rPr>
      </w:pPr>
      <w:r w:rsidRPr="00200CFF">
        <w:rPr>
          <w:spacing w:val="-1"/>
          <w:sz w:val="28"/>
          <w:szCs w:val="28"/>
          <w:lang w:val="uk-UA"/>
        </w:rPr>
        <w:t xml:space="preserve">Якщо в роботі спеціальні терміни, скорочення, символи, позначення і таке </w:t>
      </w:r>
      <w:r w:rsidRPr="00200CFF">
        <w:rPr>
          <w:sz w:val="28"/>
          <w:szCs w:val="28"/>
          <w:lang w:val="uk-UA"/>
        </w:rPr>
        <w:t xml:space="preserve">інше повторюються менше трьох разів, перелік не складають, а їх розшифровку </w:t>
      </w:r>
      <w:r w:rsidRPr="00200CFF">
        <w:rPr>
          <w:spacing w:val="-1"/>
          <w:sz w:val="28"/>
          <w:szCs w:val="28"/>
          <w:lang w:val="uk-UA"/>
        </w:rPr>
        <w:t xml:space="preserve">наводять у тексті при першому згадуванні, наприклад, укр.: картина світу (далі – КС); нім..: </w:t>
      </w:r>
      <w:r w:rsidRPr="00200CFF">
        <w:rPr>
          <w:spacing w:val="-1"/>
          <w:sz w:val="28"/>
          <w:szCs w:val="28"/>
          <w:lang w:val="de-DE"/>
        </w:rPr>
        <w:t>Deutsch</w:t>
      </w:r>
      <w:r w:rsidRPr="00200CFF">
        <w:rPr>
          <w:spacing w:val="-1"/>
          <w:sz w:val="28"/>
          <w:szCs w:val="28"/>
        </w:rPr>
        <w:t xml:space="preserve"> </w:t>
      </w:r>
      <w:r w:rsidRPr="00200CFF">
        <w:rPr>
          <w:spacing w:val="-1"/>
          <w:sz w:val="28"/>
          <w:szCs w:val="28"/>
          <w:lang w:val="de-DE"/>
        </w:rPr>
        <w:t>als</w:t>
      </w:r>
      <w:r w:rsidRPr="00200CFF">
        <w:rPr>
          <w:spacing w:val="-1"/>
          <w:sz w:val="28"/>
          <w:szCs w:val="28"/>
        </w:rPr>
        <w:t xml:space="preserve"> </w:t>
      </w:r>
      <w:r w:rsidRPr="00200CFF">
        <w:rPr>
          <w:spacing w:val="-1"/>
          <w:sz w:val="28"/>
          <w:szCs w:val="28"/>
          <w:lang w:val="de-DE"/>
        </w:rPr>
        <w:t>Fremdsprache</w:t>
      </w:r>
      <w:r w:rsidRPr="00200CFF">
        <w:rPr>
          <w:spacing w:val="-1"/>
          <w:sz w:val="28"/>
          <w:szCs w:val="28"/>
          <w:lang w:val="uk-UA"/>
        </w:rPr>
        <w:t xml:space="preserve"> (</w:t>
      </w:r>
      <w:r w:rsidRPr="00200CFF">
        <w:rPr>
          <w:spacing w:val="-1"/>
          <w:sz w:val="28"/>
          <w:szCs w:val="28"/>
          <w:lang w:val="de-DE"/>
        </w:rPr>
        <w:t>DaF</w:t>
      </w:r>
      <w:r w:rsidRPr="00200CFF">
        <w:rPr>
          <w:spacing w:val="-1"/>
          <w:sz w:val="28"/>
          <w:szCs w:val="28"/>
        </w:rPr>
        <w:t>)</w:t>
      </w:r>
      <w:r w:rsidRPr="00200CFF">
        <w:rPr>
          <w:spacing w:val="-1"/>
          <w:sz w:val="28"/>
          <w:szCs w:val="28"/>
          <w:lang w:val="uk-UA"/>
        </w:rPr>
        <w:t>).</w:t>
      </w:r>
    </w:p>
    <w:p w:rsidR="00FD5BAA" w:rsidRPr="00200CFF" w:rsidRDefault="00FD5BAA" w:rsidP="00FD5BAA">
      <w:pPr>
        <w:pStyle w:val="LO-Normal"/>
        <w:shd w:val="clear" w:color="auto" w:fill="FFFFFF"/>
        <w:tabs>
          <w:tab w:val="left" w:pos="1134"/>
        </w:tabs>
        <w:autoSpaceDE w:val="0"/>
        <w:spacing w:line="360" w:lineRule="auto"/>
        <w:jc w:val="both"/>
        <w:rPr>
          <w:sz w:val="28"/>
          <w:szCs w:val="28"/>
          <w:shd w:val="clear" w:color="auto" w:fill="FFFF00"/>
        </w:rPr>
      </w:pPr>
    </w:p>
    <w:p w:rsidR="00FD5BAA" w:rsidRPr="00200CFF" w:rsidRDefault="00FD5BAA" w:rsidP="00FD5BAA">
      <w:pPr>
        <w:pStyle w:val="LO-Normal"/>
        <w:shd w:val="clear" w:color="auto" w:fill="FFFFFF"/>
        <w:spacing w:line="360" w:lineRule="auto"/>
        <w:ind w:firstLine="720"/>
        <w:jc w:val="both"/>
        <w:rPr>
          <w:b/>
          <w:spacing w:val="-1"/>
          <w:sz w:val="28"/>
          <w:szCs w:val="28"/>
          <w:lang w:val="uk-UA"/>
        </w:rPr>
      </w:pPr>
      <w:r w:rsidRPr="00200CFF">
        <w:rPr>
          <w:b/>
          <w:spacing w:val="-1"/>
          <w:sz w:val="28"/>
          <w:szCs w:val="28"/>
          <w:lang w:val="uk-UA"/>
        </w:rPr>
        <w:t>Додатки</w:t>
      </w:r>
    </w:p>
    <w:p w:rsidR="00FD5BAA" w:rsidRPr="00200CFF" w:rsidRDefault="00FD5BAA" w:rsidP="00FD5BAA">
      <w:pPr>
        <w:pStyle w:val="LO-Normal"/>
        <w:shd w:val="clear" w:color="auto" w:fill="FFFFFF"/>
        <w:spacing w:line="360" w:lineRule="auto"/>
        <w:ind w:firstLine="709"/>
        <w:jc w:val="both"/>
        <w:rPr>
          <w:sz w:val="28"/>
          <w:szCs w:val="28"/>
          <w:lang w:val="uk-UA"/>
        </w:rPr>
      </w:pPr>
      <w:r w:rsidRPr="00200CFF">
        <w:rPr>
          <w:spacing w:val="-1"/>
          <w:sz w:val="28"/>
          <w:szCs w:val="28"/>
          <w:lang w:val="uk-UA"/>
        </w:rPr>
        <w:t xml:space="preserve">Допоміжні або додаткові матеріали, які переобтяжують текст основної частини роботи, виносяться до додатків. </w:t>
      </w:r>
      <w:r w:rsidRPr="00200CFF">
        <w:rPr>
          <w:spacing w:val="-5"/>
          <w:sz w:val="28"/>
          <w:szCs w:val="28"/>
          <w:lang w:val="uk-UA"/>
        </w:rPr>
        <w:t xml:space="preserve">За необхідності до додатків доцільно включати допоміжний матеріал, необхідний </w:t>
      </w:r>
      <w:r w:rsidRPr="00200CFF">
        <w:rPr>
          <w:sz w:val="28"/>
          <w:szCs w:val="28"/>
          <w:lang w:val="uk-UA"/>
        </w:rPr>
        <w:t xml:space="preserve">для повноти сприйняття наукової роботи: </w:t>
      </w:r>
      <w:r w:rsidRPr="00200CFF">
        <w:rPr>
          <w:spacing w:val="-1"/>
          <w:sz w:val="28"/>
          <w:szCs w:val="28"/>
          <w:lang w:val="uk-UA"/>
        </w:rPr>
        <w:t xml:space="preserve">використані математичні формули і розрахунки; </w:t>
      </w:r>
      <w:r w:rsidRPr="00200CFF">
        <w:rPr>
          <w:sz w:val="28"/>
          <w:szCs w:val="28"/>
          <w:lang w:val="uk-UA"/>
        </w:rPr>
        <w:t xml:space="preserve">таблиці допоміжних цифрових даних; </w:t>
      </w:r>
      <w:r w:rsidRPr="00200CFF">
        <w:rPr>
          <w:spacing w:val="-1"/>
          <w:sz w:val="28"/>
          <w:szCs w:val="28"/>
          <w:lang w:val="uk-UA"/>
        </w:rPr>
        <w:t>ілюстрації допоміжного характеру тощо.</w:t>
      </w:r>
    </w:p>
    <w:p w:rsidR="00FD5BAA" w:rsidRDefault="00FD5BAA" w:rsidP="00FD5BAA">
      <w:pPr>
        <w:pStyle w:val="LO-Normal"/>
        <w:shd w:val="clear" w:color="auto" w:fill="FFFFFF"/>
        <w:tabs>
          <w:tab w:val="left" w:pos="1134"/>
        </w:tabs>
        <w:spacing w:line="360" w:lineRule="auto"/>
        <w:ind w:firstLine="709"/>
        <w:jc w:val="center"/>
        <w:rPr>
          <w:b/>
          <w:spacing w:val="-1"/>
          <w:sz w:val="28"/>
          <w:szCs w:val="28"/>
          <w:lang w:val="uk-UA"/>
        </w:rPr>
      </w:pPr>
    </w:p>
    <w:p w:rsidR="00FD5BAA" w:rsidRPr="00200CFF" w:rsidRDefault="00FD5BAA" w:rsidP="00FD5BAA">
      <w:pPr>
        <w:pStyle w:val="LO-Normal"/>
        <w:shd w:val="clear" w:color="auto" w:fill="FFFFFF"/>
        <w:tabs>
          <w:tab w:val="left" w:pos="1134"/>
        </w:tabs>
        <w:spacing w:line="360" w:lineRule="auto"/>
        <w:ind w:firstLine="709"/>
        <w:jc w:val="center"/>
        <w:rPr>
          <w:sz w:val="28"/>
          <w:szCs w:val="28"/>
        </w:rPr>
      </w:pPr>
      <w:r w:rsidRPr="00200CFF">
        <w:rPr>
          <w:b/>
          <w:spacing w:val="-1"/>
          <w:sz w:val="28"/>
          <w:szCs w:val="28"/>
          <w:lang w:val="uk-UA"/>
        </w:rPr>
        <w:t xml:space="preserve">Правила технічного оформлення курсових робіт, дипломних робіт бакалавра </w:t>
      </w:r>
    </w:p>
    <w:p w:rsidR="00FD5BAA" w:rsidRPr="00200CFF" w:rsidRDefault="00FD5BAA" w:rsidP="00FD5BAA">
      <w:pPr>
        <w:widowControl w:val="0"/>
        <w:autoSpaceDE w:val="0"/>
        <w:spacing w:line="360" w:lineRule="auto"/>
        <w:ind w:firstLine="709"/>
        <w:jc w:val="both"/>
        <w:rPr>
          <w:sz w:val="28"/>
          <w:szCs w:val="28"/>
        </w:rPr>
      </w:pPr>
      <w:r w:rsidRPr="00200CFF">
        <w:rPr>
          <w:sz w:val="28"/>
          <w:szCs w:val="28"/>
          <w:lang w:val="uk-UA"/>
        </w:rPr>
        <w:t xml:space="preserve">Робота  оформляється  комп’ютерним  набором  (1  стандартна сторінка  </w:t>
      </w:r>
      <w:r w:rsidRPr="00200CFF">
        <w:rPr>
          <w:sz w:val="28"/>
          <w:szCs w:val="28"/>
          <w:lang w:val="uk-UA"/>
        </w:rPr>
        <w:lastRenderedPageBreak/>
        <w:t>містить  1800  знаків  із  пробілами,  28-30  рядків  на с</w:t>
      </w:r>
      <w:r w:rsidRPr="00200CFF">
        <w:rPr>
          <w:sz w:val="28"/>
          <w:szCs w:val="28"/>
        </w:rPr>
        <w:t xml:space="preserve">торінці, 60-62 знаки у рядку), з роздруком на одному боці паперу формату А4, із використанням:  </w:t>
      </w:r>
    </w:p>
    <w:p w:rsidR="00FD5BAA" w:rsidRPr="00200CFF" w:rsidRDefault="00FD5BAA" w:rsidP="00FD5BAA">
      <w:pPr>
        <w:widowControl w:val="0"/>
        <w:autoSpaceDE w:val="0"/>
        <w:spacing w:line="360" w:lineRule="auto"/>
        <w:ind w:firstLine="709"/>
        <w:jc w:val="both"/>
        <w:rPr>
          <w:sz w:val="28"/>
          <w:szCs w:val="28"/>
        </w:rPr>
      </w:pPr>
      <w:r w:rsidRPr="00200CFF">
        <w:rPr>
          <w:sz w:val="28"/>
          <w:szCs w:val="28"/>
          <w:lang w:val="uk-UA"/>
        </w:rPr>
        <w:t xml:space="preserve">    -   шрифту  </w:t>
      </w:r>
      <w:r w:rsidRPr="00200CFF">
        <w:rPr>
          <w:sz w:val="28"/>
          <w:szCs w:val="28"/>
        </w:rPr>
        <w:t>Times</w:t>
      </w:r>
      <w:r w:rsidRPr="00200CFF">
        <w:rPr>
          <w:sz w:val="28"/>
          <w:szCs w:val="28"/>
          <w:lang w:val="uk-UA"/>
        </w:rPr>
        <w:t xml:space="preserve">  </w:t>
      </w:r>
      <w:r w:rsidRPr="00200CFF">
        <w:rPr>
          <w:sz w:val="28"/>
          <w:szCs w:val="28"/>
        </w:rPr>
        <w:t>New</w:t>
      </w:r>
      <w:r w:rsidRPr="00200CFF">
        <w:rPr>
          <w:sz w:val="28"/>
          <w:szCs w:val="28"/>
          <w:lang w:val="uk-UA"/>
        </w:rPr>
        <w:t xml:space="preserve">  </w:t>
      </w:r>
      <w:r w:rsidRPr="00200CFF">
        <w:rPr>
          <w:sz w:val="28"/>
          <w:szCs w:val="28"/>
        </w:rPr>
        <w:t>Roman</w:t>
      </w:r>
      <w:r w:rsidRPr="00200CFF">
        <w:rPr>
          <w:sz w:val="28"/>
          <w:szCs w:val="28"/>
          <w:lang w:val="uk-UA"/>
        </w:rPr>
        <w:t xml:space="preserve">  текстового редактора </w:t>
      </w:r>
      <w:r w:rsidRPr="00200CFF">
        <w:rPr>
          <w:sz w:val="28"/>
          <w:szCs w:val="28"/>
        </w:rPr>
        <w:t>Word</w:t>
      </w:r>
      <w:r w:rsidRPr="00200CFF">
        <w:rPr>
          <w:sz w:val="28"/>
          <w:szCs w:val="28"/>
          <w:lang w:val="uk-UA"/>
        </w:rPr>
        <w:t xml:space="preserve">;  </w:t>
      </w:r>
    </w:p>
    <w:p w:rsidR="00FD5BAA" w:rsidRPr="00200CFF" w:rsidRDefault="00FD5BAA" w:rsidP="00FD5BAA">
      <w:pPr>
        <w:widowControl w:val="0"/>
        <w:autoSpaceDE w:val="0"/>
        <w:spacing w:line="360" w:lineRule="auto"/>
        <w:ind w:firstLine="709"/>
        <w:jc w:val="both"/>
        <w:rPr>
          <w:sz w:val="28"/>
          <w:szCs w:val="28"/>
        </w:rPr>
      </w:pPr>
      <w:r w:rsidRPr="00200CFF">
        <w:rPr>
          <w:sz w:val="28"/>
          <w:szCs w:val="28"/>
          <w:lang w:val="uk-UA"/>
        </w:rPr>
        <w:t xml:space="preserve">    -   </w:t>
      </w:r>
      <w:r w:rsidRPr="00200CFF">
        <w:rPr>
          <w:sz w:val="28"/>
          <w:szCs w:val="28"/>
        </w:rPr>
        <w:t xml:space="preserve">розміру 14  </w:t>
      </w:r>
      <w:r w:rsidRPr="00200CFF">
        <w:rPr>
          <w:sz w:val="28"/>
          <w:szCs w:val="28"/>
          <w:lang w:val="uk-UA"/>
        </w:rPr>
        <w:t>кеглів;</w:t>
      </w:r>
    </w:p>
    <w:p w:rsidR="00FD5BAA" w:rsidRPr="00200CFF" w:rsidRDefault="00FD5BAA" w:rsidP="00FD5BAA">
      <w:pPr>
        <w:widowControl w:val="0"/>
        <w:autoSpaceDE w:val="0"/>
        <w:spacing w:line="360" w:lineRule="auto"/>
        <w:ind w:firstLine="709"/>
        <w:jc w:val="both"/>
        <w:rPr>
          <w:sz w:val="28"/>
          <w:szCs w:val="28"/>
          <w:lang w:val="uk-UA"/>
        </w:rPr>
      </w:pPr>
      <w:r w:rsidRPr="00200CFF">
        <w:rPr>
          <w:sz w:val="28"/>
          <w:szCs w:val="28"/>
          <w:lang w:val="uk-UA"/>
        </w:rPr>
        <w:t xml:space="preserve">    -   </w:t>
      </w:r>
      <w:r w:rsidRPr="00200CFF">
        <w:rPr>
          <w:sz w:val="28"/>
          <w:szCs w:val="28"/>
        </w:rPr>
        <w:t>міжрядкового інтервалу 1,5</w:t>
      </w:r>
      <w:r w:rsidRPr="00200CFF">
        <w:rPr>
          <w:sz w:val="28"/>
          <w:szCs w:val="28"/>
          <w:lang w:val="uk-UA"/>
        </w:rPr>
        <w:t>;</w:t>
      </w:r>
    </w:p>
    <w:p w:rsidR="00FD5BAA" w:rsidRPr="00200CFF" w:rsidRDefault="00FD5BAA" w:rsidP="00FD5BAA">
      <w:pPr>
        <w:widowControl w:val="0"/>
        <w:numPr>
          <w:ilvl w:val="0"/>
          <w:numId w:val="6"/>
        </w:numPr>
        <w:autoSpaceDE w:val="0"/>
        <w:spacing w:line="360" w:lineRule="auto"/>
        <w:ind w:left="0" w:hanging="284"/>
        <w:jc w:val="both"/>
        <w:rPr>
          <w:sz w:val="28"/>
          <w:szCs w:val="28"/>
          <w:lang w:val="uk-UA"/>
        </w:rPr>
      </w:pPr>
      <w:r w:rsidRPr="00200CFF">
        <w:rPr>
          <w:sz w:val="28"/>
          <w:szCs w:val="28"/>
          <w:lang w:val="uk-UA"/>
        </w:rPr>
        <w:t>абзацний відступ – 1,25</w:t>
      </w:r>
    </w:p>
    <w:p w:rsidR="00FD5BAA" w:rsidRPr="00200CFF" w:rsidRDefault="00FD5BAA" w:rsidP="00240A95">
      <w:pPr>
        <w:widowControl w:val="0"/>
        <w:autoSpaceDE w:val="0"/>
        <w:spacing w:line="360" w:lineRule="auto"/>
        <w:ind w:firstLine="993"/>
        <w:rPr>
          <w:sz w:val="28"/>
          <w:szCs w:val="28"/>
        </w:rPr>
      </w:pPr>
      <w:r w:rsidRPr="00200CFF">
        <w:rPr>
          <w:sz w:val="28"/>
          <w:szCs w:val="28"/>
        </w:rPr>
        <w:t xml:space="preserve">Текст друкують, залишаючи </w:t>
      </w:r>
      <w:r w:rsidRPr="00200CFF">
        <w:rPr>
          <w:sz w:val="28"/>
          <w:szCs w:val="28"/>
          <w:lang w:val="uk-UA"/>
        </w:rPr>
        <w:t>береги</w:t>
      </w:r>
      <w:r w:rsidRPr="00200CFF">
        <w:rPr>
          <w:sz w:val="28"/>
          <w:szCs w:val="28"/>
        </w:rPr>
        <w:t xml:space="preserve"> таких розмірів: </w:t>
      </w:r>
    </w:p>
    <w:p w:rsidR="00FD5BAA" w:rsidRPr="00200CFF" w:rsidRDefault="00FD5BAA" w:rsidP="00240A95">
      <w:pPr>
        <w:pStyle w:val="LO-Normal"/>
        <w:shd w:val="clear" w:color="auto" w:fill="FFFFFF"/>
        <w:spacing w:line="360" w:lineRule="auto"/>
        <w:ind w:firstLine="993"/>
        <w:jc w:val="both"/>
        <w:rPr>
          <w:sz w:val="28"/>
          <w:szCs w:val="28"/>
        </w:rPr>
      </w:pPr>
      <w:r w:rsidRPr="00200CFF">
        <w:rPr>
          <w:spacing w:val="-2"/>
          <w:sz w:val="28"/>
          <w:szCs w:val="28"/>
          <w:lang w:val="uk-UA"/>
        </w:rPr>
        <w:t xml:space="preserve">лівий – 30 мм, </w:t>
      </w:r>
    </w:p>
    <w:p w:rsidR="00FD5BAA" w:rsidRPr="00200CFF" w:rsidRDefault="00FD5BAA" w:rsidP="00240A95">
      <w:pPr>
        <w:pStyle w:val="LO-Normal"/>
        <w:shd w:val="clear" w:color="auto" w:fill="FFFFFF"/>
        <w:spacing w:line="360" w:lineRule="auto"/>
        <w:ind w:firstLine="993"/>
        <w:jc w:val="both"/>
        <w:rPr>
          <w:sz w:val="28"/>
          <w:szCs w:val="28"/>
        </w:rPr>
      </w:pPr>
      <w:r w:rsidRPr="00200CFF">
        <w:rPr>
          <w:spacing w:val="-2"/>
          <w:sz w:val="28"/>
          <w:szCs w:val="28"/>
          <w:lang w:val="uk-UA"/>
        </w:rPr>
        <w:t xml:space="preserve">правий – 10 мм, </w:t>
      </w:r>
    </w:p>
    <w:p w:rsidR="00FD5BAA" w:rsidRPr="00200CFF" w:rsidRDefault="00FD5BAA" w:rsidP="00240A95">
      <w:pPr>
        <w:pStyle w:val="LO-Normal"/>
        <w:shd w:val="clear" w:color="auto" w:fill="FFFFFF"/>
        <w:spacing w:line="360" w:lineRule="auto"/>
        <w:ind w:firstLine="993"/>
        <w:jc w:val="both"/>
        <w:rPr>
          <w:sz w:val="28"/>
          <w:szCs w:val="28"/>
        </w:rPr>
      </w:pPr>
      <w:r w:rsidRPr="00200CFF">
        <w:rPr>
          <w:spacing w:val="-2"/>
          <w:sz w:val="28"/>
          <w:szCs w:val="28"/>
          <w:lang w:val="uk-UA"/>
        </w:rPr>
        <w:t xml:space="preserve">верхній – 20 мм, </w:t>
      </w:r>
    </w:p>
    <w:p w:rsidR="00FD5BAA" w:rsidRPr="00200CFF" w:rsidRDefault="00FD5BAA" w:rsidP="00240A95">
      <w:pPr>
        <w:pStyle w:val="LO-Normal"/>
        <w:shd w:val="clear" w:color="auto" w:fill="FFFFFF"/>
        <w:spacing w:line="360" w:lineRule="auto"/>
        <w:ind w:firstLine="993"/>
        <w:jc w:val="both"/>
        <w:rPr>
          <w:spacing w:val="-1"/>
          <w:sz w:val="28"/>
          <w:szCs w:val="28"/>
          <w:lang w:val="uk-UA"/>
        </w:rPr>
      </w:pPr>
      <w:r w:rsidRPr="00200CFF">
        <w:rPr>
          <w:spacing w:val="-2"/>
          <w:sz w:val="28"/>
          <w:szCs w:val="28"/>
          <w:lang w:val="uk-UA"/>
        </w:rPr>
        <w:t xml:space="preserve">нижній – </w:t>
      </w:r>
      <w:r w:rsidRPr="00200CFF">
        <w:rPr>
          <w:spacing w:val="-1"/>
          <w:sz w:val="28"/>
          <w:szCs w:val="28"/>
          <w:lang w:val="uk-UA"/>
        </w:rPr>
        <w:t>20 мм.</w:t>
      </w:r>
    </w:p>
    <w:p w:rsidR="00FD5BAA" w:rsidRPr="00400A3E" w:rsidRDefault="00FD5BAA" w:rsidP="00400A3E">
      <w:pPr>
        <w:spacing w:line="360" w:lineRule="auto"/>
        <w:ind w:firstLine="709"/>
        <w:jc w:val="both"/>
        <w:rPr>
          <w:sz w:val="28"/>
          <w:szCs w:val="28"/>
        </w:rPr>
      </w:pPr>
      <w:r w:rsidRPr="00200CFF">
        <w:rPr>
          <w:sz w:val="28"/>
          <w:szCs w:val="28"/>
          <w:lang w:val="uk-UA"/>
        </w:rPr>
        <w:t xml:space="preserve">Основний текст повинен бути вирівняний по ширині. </w:t>
      </w:r>
    </w:p>
    <w:p w:rsidR="00400A3E" w:rsidRDefault="00400A3E" w:rsidP="00FD5BAA">
      <w:pPr>
        <w:pStyle w:val="LO-Normal"/>
        <w:shd w:val="clear" w:color="auto" w:fill="FFFFFF"/>
        <w:spacing w:line="360" w:lineRule="auto"/>
        <w:ind w:firstLine="708"/>
        <w:jc w:val="both"/>
        <w:rPr>
          <w:b/>
          <w:bCs/>
          <w:iCs/>
          <w:spacing w:val="-2"/>
          <w:sz w:val="28"/>
          <w:szCs w:val="28"/>
          <w:lang w:val="uk-UA"/>
        </w:rPr>
      </w:pPr>
    </w:p>
    <w:p w:rsidR="00400A3E" w:rsidRPr="00400A3E" w:rsidRDefault="00FD5BAA" w:rsidP="00400A3E">
      <w:pPr>
        <w:pStyle w:val="LO-Normal"/>
        <w:shd w:val="clear" w:color="auto" w:fill="FFFFFF"/>
        <w:spacing w:line="360" w:lineRule="auto"/>
        <w:ind w:firstLine="708"/>
        <w:jc w:val="both"/>
        <w:rPr>
          <w:b/>
          <w:bCs/>
          <w:iCs/>
          <w:spacing w:val="-2"/>
          <w:sz w:val="28"/>
          <w:szCs w:val="28"/>
          <w:lang w:val="uk-UA"/>
        </w:rPr>
      </w:pPr>
      <w:r w:rsidRPr="00200CFF">
        <w:rPr>
          <w:b/>
          <w:bCs/>
          <w:iCs/>
          <w:spacing w:val="-2"/>
          <w:sz w:val="28"/>
          <w:szCs w:val="28"/>
          <w:lang w:val="uk-UA"/>
        </w:rPr>
        <w:t>Розміщення тексту</w:t>
      </w:r>
    </w:p>
    <w:p w:rsidR="00FD5BAA" w:rsidRPr="00200CFF" w:rsidRDefault="00FD5BAA" w:rsidP="00FD5BAA">
      <w:pPr>
        <w:pStyle w:val="LO-Normal"/>
        <w:shd w:val="clear" w:color="auto" w:fill="FFFFFF"/>
        <w:spacing w:line="360" w:lineRule="auto"/>
        <w:ind w:firstLine="720"/>
        <w:jc w:val="both"/>
        <w:rPr>
          <w:sz w:val="28"/>
          <w:szCs w:val="28"/>
        </w:rPr>
      </w:pPr>
      <w:r w:rsidRPr="00200CFF">
        <w:rPr>
          <w:spacing w:val="-2"/>
          <w:sz w:val="28"/>
          <w:szCs w:val="28"/>
          <w:lang w:val="uk-UA"/>
        </w:rPr>
        <w:t xml:space="preserve">Текст основної частини студентської наукової роботи поділяють на розділи, підрозділи, пункти та </w:t>
      </w:r>
      <w:r w:rsidRPr="00200CFF">
        <w:rPr>
          <w:spacing w:val="-3"/>
          <w:sz w:val="28"/>
          <w:szCs w:val="28"/>
          <w:lang w:val="uk-UA"/>
        </w:rPr>
        <w:t>підпункти.</w:t>
      </w:r>
    </w:p>
    <w:p w:rsidR="00FD5BAA" w:rsidRPr="00200CFF" w:rsidRDefault="00FD5BAA" w:rsidP="00FD5BAA">
      <w:pPr>
        <w:pStyle w:val="LO-Normal"/>
        <w:shd w:val="clear" w:color="auto" w:fill="FFFFFF"/>
        <w:spacing w:line="360" w:lineRule="auto"/>
        <w:ind w:firstLine="720"/>
        <w:jc w:val="both"/>
        <w:rPr>
          <w:sz w:val="28"/>
          <w:szCs w:val="28"/>
        </w:rPr>
      </w:pPr>
      <w:r w:rsidRPr="00200CFF">
        <w:rPr>
          <w:sz w:val="28"/>
          <w:szCs w:val="28"/>
          <w:lang w:val="uk-UA"/>
        </w:rPr>
        <w:t xml:space="preserve">Заголовки структурних частин роботи «ЗМІСТ», «ПЕРЕЛІК УМОВНИХ </w:t>
      </w:r>
      <w:r w:rsidRPr="00200CFF">
        <w:rPr>
          <w:spacing w:val="-7"/>
          <w:sz w:val="28"/>
          <w:szCs w:val="28"/>
          <w:lang w:val="uk-UA"/>
        </w:rPr>
        <w:t xml:space="preserve">СКОРОЧЕНЬ», «ВСТУП», «РОЗДІЛ», «ВИСНОВКИ», «СПИСОК ВИКОРИСТАНИХ </w:t>
      </w:r>
      <w:r w:rsidRPr="00200CFF">
        <w:rPr>
          <w:spacing w:val="1"/>
          <w:sz w:val="28"/>
          <w:szCs w:val="28"/>
          <w:lang w:val="uk-UA"/>
        </w:rPr>
        <w:t xml:space="preserve">ДЖЕРЕЛ», «ДОДАТКИ» друкують великими літерами симетрично до тексту. </w:t>
      </w:r>
    </w:p>
    <w:p w:rsidR="00FD5BAA" w:rsidRPr="00200CFF" w:rsidRDefault="00FD5BAA" w:rsidP="00FD5BAA">
      <w:pPr>
        <w:pStyle w:val="LO-Normal"/>
        <w:shd w:val="clear" w:color="auto" w:fill="FFFFFF"/>
        <w:spacing w:line="360" w:lineRule="auto"/>
        <w:ind w:firstLine="720"/>
        <w:jc w:val="both"/>
        <w:rPr>
          <w:sz w:val="28"/>
          <w:szCs w:val="28"/>
        </w:rPr>
      </w:pPr>
      <w:r w:rsidRPr="00200CFF">
        <w:rPr>
          <w:spacing w:val="1"/>
          <w:sz w:val="28"/>
          <w:szCs w:val="28"/>
          <w:lang w:val="uk-UA"/>
        </w:rPr>
        <w:t xml:space="preserve">Заголовки підрозділів друкують маленькими літерами (крім першої великої) з </w:t>
      </w:r>
      <w:r w:rsidRPr="00200CFF">
        <w:rPr>
          <w:spacing w:val="-5"/>
          <w:sz w:val="28"/>
          <w:szCs w:val="28"/>
          <w:lang w:val="uk-UA"/>
        </w:rPr>
        <w:t xml:space="preserve">абзацного відступу. </w:t>
      </w:r>
    </w:p>
    <w:p w:rsidR="00FD5BAA" w:rsidRPr="00200CFF" w:rsidRDefault="00FD5BAA" w:rsidP="00FD5BAA">
      <w:pPr>
        <w:pStyle w:val="LO-Normal"/>
        <w:shd w:val="clear" w:color="auto" w:fill="FFFFFF"/>
        <w:spacing w:line="360" w:lineRule="auto"/>
        <w:ind w:firstLine="720"/>
        <w:jc w:val="both"/>
        <w:rPr>
          <w:sz w:val="28"/>
          <w:szCs w:val="28"/>
        </w:rPr>
      </w:pPr>
      <w:r w:rsidRPr="00200CFF">
        <w:rPr>
          <w:spacing w:val="-5"/>
          <w:sz w:val="28"/>
          <w:szCs w:val="28"/>
          <w:lang w:val="uk-UA"/>
        </w:rPr>
        <w:t xml:space="preserve">Крапку в кінці заголовка не ставлять. </w:t>
      </w:r>
    </w:p>
    <w:p w:rsidR="00FD5BAA" w:rsidRPr="00200CFF" w:rsidRDefault="00FD5BAA" w:rsidP="00FD5BAA">
      <w:pPr>
        <w:pStyle w:val="LO-Normal"/>
        <w:shd w:val="clear" w:color="auto" w:fill="FFFFFF"/>
        <w:spacing w:line="360" w:lineRule="auto"/>
        <w:ind w:firstLine="720"/>
        <w:jc w:val="both"/>
        <w:rPr>
          <w:sz w:val="28"/>
          <w:szCs w:val="28"/>
        </w:rPr>
      </w:pPr>
      <w:r w:rsidRPr="00200CFF">
        <w:rPr>
          <w:spacing w:val="-5"/>
          <w:sz w:val="28"/>
          <w:szCs w:val="28"/>
          <w:lang w:val="uk-UA"/>
        </w:rPr>
        <w:t xml:space="preserve">Якщо заголовок складається </w:t>
      </w:r>
      <w:r w:rsidRPr="00200CFF">
        <w:rPr>
          <w:sz w:val="28"/>
          <w:szCs w:val="28"/>
          <w:lang w:val="uk-UA"/>
        </w:rPr>
        <w:t xml:space="preserve">з двох або більше речень, їх розділяють крапкою. Заголовки пунктів друкують </w:t>
      </w:r>
      <w:r w:rsidRPr="00200CFF">
        <w:rPr>
          <w:spacing w:val="-3"/>
          <w:sz w:val="28"/>
          <w:szCs w:val="28"/>
          <w:lang w:val="uk-UA"/>
        </w:rPr>
        <w:t>маленькими літерами (крім першої великої) з абзацного відступу в розрядці в підбір до тексту. У кінці заголовка, надрукованого в підбір до тексту, ставиться крапка.</w:t>
      </w:r>
    </w:p>
    <w:p w:rsidR="00FD5BAA" w:rsidRPr="00200CFF" w:rsidRDefault="00FD5BAA" w:rsidP="00FD5BAA">
      <w:pPr>
        <w:pStyle w:val="LO-Normal"/>
        <w:shd w:val="clear" w:color="auto" w:fill="FFFFFF"/>
        <w:spacing w:line="360" w:lineRule="auto"/>
        <w:ind w:firstLine="720"/>
        <w:jc w:val="both"/>
        <w:rPr>
          <w:sz w:val="28"/>
          <w:szCs w:val="28"/>
        </w:rPr>
      </w:pPr>
      <w:r w:rsidRPr="00200CFF">
        <w:rPr>
          <w:sz w:val="28"/>
          <w:szCs w:val="28"/>
          <w:lang w:val="uk-UA"/>
        </w:rPr>
        <w:t xml:space="preserve">Відстань між заголовком (за винятком заголовка пункту) та текстом повинна </w:t>
      </w:r>
      <w:r w:rsidRPr="00200CFF">
        <w:rPr>
          <w:spacing w:val="-1"/>
          <w:sz w:val="28"/>
          <w:szCs w:val="28"/>
          <w:lang w:val="uk-UA"/>
        </w:rPr>
        <w:t>дорівнювати два рази по 1,5 інтервала.</w:t>
      </w:r>
    </w:p>
    <w:p w:rsidR="00FD5BAA" w:rsidRPr="00200CFF" w:rsidRDefault="00FD5BAA" w:rsidP="00FD5BAA">
      <w:pPr>
        <w:pStyle w:val="LO-Normal"/>
        <w:shd w:val="clear" w:color="auto" w:fill="FFFFFF"/>
        <w:spacing w:line="360" w:lineRule="auto"/>
        <w:ind w:firstLine="720"/>
        <w:jc w:val="both"/>
        <w:rPr>
          <w:sz w:val="28"/>
          <w:szCs w:val="28"/>
        </w:rPr>
      </w:pPr>
      <w:r w:rsidRPr="00200CFF">
        <w:rPr>
          <w:spacing w:val="-1"/>
          <w:sz w:val="28"/>
          <w:szCs w:val="28"/>
          <w:lang w:val="uk-UA"/>
        </w:rPr>
        <w:t xml:space="preserve">Кожна структурну частину наукової роботи треба починати з нової </w:t>
      </w:r>
      <w:r w:rsidRPr="00200CFF">
        <w:rPr>
          <w:spacing w:val="-1"/>
          <w:sz w:val="28"/>
          <w:szCs w:val="28"/>
          <w:lang w:val="uk-UA"/>
        </w:rPr>
        <w:lastRenderedPageBreak/>
        <w:t>сторінки.</w:t>
      </w:r>
    </w:p>
    <w:p w:rsidR="00FD5BAA" w:rsidRPr="00200CFF" w:rsidRDefault="00FD5BAA" w:rsidP="00FD5BAA">
      <w:pPr>
        <w:pStyle w:val="LO-Normal"/>
        <w:shd w:val="clear" w:color="auto" w:fill="FFFFFF"/>
        <w:spacing w:line="360" w:lineRule="auto"/>
        <w:ind w:firstLine="720"/>
        <w:jc w:val="both"/>
        <w:rPr>
          <w:sz w:val="28"/>
          <w:szCs w:val="28"/>
          <w:lang w:val="uk-UA"/>
        </w:rPr>
      </w:pPr>
      <w:r w:rsidRPr="00200CFF">
        <w:rPr>
          <w:spacing w:val="-7"/>
          <w:sz w:val="28"/>
          <w:szCs w:val="28"/>
          <w:lang w:val="uk-UA"/>
        </w:rPr>
        <w:t xml:space="preserve">До загального обсягу роботи не входять додатки, список </w:t>
      </w:r>
      <w:r w:rsidRPr="00200CFF">
        <w:rPr>
          <w:spacing w:val="-6"/>
          <w:sz w:val="28"/>
          <w:szCs w:val="28"/>
          <w:lang w:val="uk-UA"/>
        </w:rPr>
        <w:t xml:space="preserve">використаних джерел, таблиці та рисунки, які повністю займають площу сторінки. Але </w:t>
      </w:r>
      <w:r w:rsidRPr="00200CFF">
        <w:rPr>
          <w:spacing w:val="-7"/>
          <w:sz w:val="28"/>
          <w:szCs w:val="28"/>
          <w:lang w:val="uk-UA"/>
        </w:rPr>
        <w:t>всі сторінки зазначених елементів підлягають нумерації на загальних засадах.</w:t>
      </w:r>
    </w:p>
    <w:p w:rsidR="00FD5BAA" w:rsidRPr="00200CFF" w:rsidRDefault="00FD5BAA" w:rsidP="00FD5BAA">
      <w:pPr>
        <w:pStyle w:val="LO-Normal"/>
        <w:shd w:val="clear" w:color="auto" w:fill="FFFFFF"/>
        <w:spacing w:line="360" w:lineRule="auto"/>
        <w:jc w:val="both"/>
        <w:rPr>
          <w:b/>
          <w:i/>
          <w:sz w:val="28"/>
          <w:szCs w:val="28"/>
          <w:lang w:val="uk-UA"/>
        </w:rPr>
      </w:pPr>
      <w:r w:rsidRPr="00200CFF">
        <w:rPr>
          <w:b/>
          <w:i/>
          <w:sz w:val="28"/>
          <w:szCs w:val="28"/>
          <w:lang w:val="uk-UA"/>
        </w:rPr>
        <w:t xml:space="preserve"> </w:t>
      </w:r>
      <w:r w:rsidRPr="00200CFF">
        <w:rPr>
          <w:b/>
          <w:i/>
          <w:sz w:val="28"/>
          <w:szCs w:val="28"/>
          <w:lang w:val="uk-UA"/>
        </w:rPr>
        <w:tab/>
      </w:r>
    </w:p>
    <w:p w:rsidR="00FD5BAA" w:rsidRPr="00200CFF" w:rsidRDefault="00FD5BAA" w:rsidP="00FD5BAA">
      <w:pPr>
        <w:pStyle w:val="LO-Normal"/>
        <w:shd w:val="clear" w:color="auto" w:fill="FFFFFF"/>
        <w:spacing w:line="360" w:lineRule="auto"/>
        <w:ind w:firstLine="708"/>
        <w:jc w:val="both"/>
        <w:rPr>
          <w:sz w:val="28"/>
          <w:szCs w:val="28"/>
          <w:lang w:val="uk-UA"/>
        </w:rPr>
      </w:pPr>
      <w:r w:rsidRPr="00200CFF">
        <w:rPr>
          <w:b/>
          <w:sz w:val="28"/>
          <w:szCs w:val="28"/>
          <w:lang w:val="uk-UA"/>
        </w:rPr>
        <w:t>Нумерація</w:t>
      </w:r>
    </w:p>
    <w:p w:rsidR="00FD5BAA" w:rsidRPr="00200CFF" w:rsidRDefault="00FD5BAA" w:rsidP="00FD5BAA">
      <w:pPr>
        <w:pStyle w:val="LO-Normal"/>
        <w:shd w:val="clear" w:color="auto" w:fill="FFFFFF"/>
        <w:spacing w:line="360" w:lineRule="auto"/>
        <w:ind w:firstLine="720"/>
        <w:jc w:val="both"/>
        <w:rPr>
          <w:sz w:val="28"/>
          <w:szCs w:val="28"/>
          <w:lang w:val="uk-UA"/>
        </w:rPr>
      </w:pPr>
      <w:r w:rsidRPr="00200CFF">
        <w:rPr>
          <w:spacing w:val="2"/>
          <w:sz w:val="28"/>
          <w:szCs w:val="28"/>
          <w:lang w:val="uk-UA"/>
        </w:rPr>
        <w:t xml:space="preserve">Нумерацію сторінок, розділів, підрозділів, пунктів, підпунктів, малюнків, </w:t>
      </w:r>
      <w:r w:rsidRPr="00200CFF">
        <w:rPr>
          <w:sz w:val="28"/>
          <w:szCs w:val="28"/>
          <w:lang w:val="uk-UA"/>
        </w:rPr>
        <w:t xml:space="preserve">таблиць, формул подають арабськими цифрами </w:t>
      </w:r>
      <w:r w:rsidRPr="00200CFF">
        <w:rPr>
          <w:bCs/>
          <w:sz w:val="28"/>
          <w:szCs w:val="28"/>
          <w:lang w:val="uk-UA"/>
        </w:rPr>
        <w:t>без</w:t>
      </w:r>
      <w:r w:rsidRPr="00200CFF">
        <w:rPr>
          <w:sz w:val="28"/>
          <w:szCs w:val="28"/>
          <w:lang w:val="uk-UA"/>
        </w:rPr>
        <w:t xml:space="preserve"> знака №. </w:t>
      </w:r>
    </w:p>
    <w:p w:rsidR="00FD5BAA" w:rsidRPr="00200CFF" w:rsidRDefault="00FD5BAA" w:rsidP="00FD5BAA">
      <w:pPr>
        <w:pStyle w:val="LO-Normal"/>
        <w:shd w:val="clear" w:color="auto" w:fill="FFFFFF"/>
        <w:spacing w:line="360" w:lineRule="auto"/>
        <w:ind w:firstLine="720"/>
        <w:jc w:val="both"/>
        <w:rPr>
          <w:sz w:val="28"/>
          <w:szCs w:val="28"/>
          <w:lang w:val="uk-UA"/>
        </w:rPr>
      </w:pPr>
      <w:r w:rsidRPr="00200CFF">
        <w:rPr>
          <w:spacing w:val="-3"/>
          <w:sz w:val="28"/>
          <w:szCs w:val="28"/>
          <w:lang w:val="uk-UA"/>
        </w:rPr>
        <w:t xml:space="preserve">Першою сторінкою роботи є титульний аркуш, який включають до загальної </w:t>
      </w:r>
      <w:r w:rsidRPr="00200CFF">
        <w:rPr>
          <w:spacing w:val="-1"/>
          <w:sz w:val="28"/>
          <w:szCs w:val="28"/>
          <w:lang w:val="uk-UA"/>
        </w:rPr>
        <w:t xml:space="preserve">нумерації сторінок. </w:t>
      </w:r>
    </w:p>
    <w:p w:rsidR="00FD5BAA" w:rsidRPr="00200CFF" w:rsidRDefault="00FD5BAA" w:rsidP="00FD5BAA">
      <w:pPr>
        <w:pStyle w:val="LO-Normal"/>
        <w:shd w:val="clear" w:color="auto" w:fill="FFFFFF"/>
        <w:spacing w:line="360" w:lineRule="auto"/>
        <w:ind w:firstLine="720"/>
        <w:jc w:val="both"/>
        <w:rPr>
          <w:sz w:val="28"/>
          <w:szCs w:val="28"/>
          <w:lang w:val="uk-UA"/>
        </w:rPr>
      </w:pPr>
      <w:r w:rsidRPr="00200CFF">
        <w:rPr>
          <w:spacing w:val="-1"/>
          <w:sz w:val="28"/>
          <w:szCs w:val="28"/>
          <w:lang w:val="uk-UA"/>
        </w:rPr>
        <w:t xml:space="preserve">На титульному аркуші номер сторінки не ставлять, </w:t>
      </w:r>
      <w:r w:rsidRPr="00200CFF">
        <w:rPr>
          <w:sz w:val="28"/>
          <w:szCs w:val="28"/>
          <w:lang w:val="uk-UA"/>
        </w:rPr>
        <w:t xml:space="preserve">на наступних сторінках номер проставляють у правому верхньому куті сторінки </w:t>
      </w:r>
      <w:r w:rsidRPr="00200CFF">
        <w:rPr>
          <w:spacing w:val="-1"/>
          <w:sz w:val="28"/>
          <w:szCs w:val="28"/>
          <w:lang w:val="uk-UA"/>
        </w:rPr>
        <w:t>без крапки в кінці.</w:t>
      </w:r>
    </w:p>
    <w:p w:rsidR="00FD5BAA" w:rsidRPr="00200CFF" w:rsidRDefault="00FD5BAA" w:rsidP="00FD5BAA">
      <w:pPr>
        <w:pStyle w:val="LO-Normal"/>
        <w:shd w:val="clear" w:color="auto" w:fill="FFFFFF"/>
        <w:spacing w:line="360" w:lineRule="auto"/>
        <w:ind w:firstLine="720"/>
        <w:jc w:val="both"/>
        <w:rPr>
          <w:sz w:val="28"/>
          <w:szCs w:val="28"/>
        </w:rPr>
      </w:pPr>
      <w:r w:rsidRPr="00200CFF">
        <w:rPr>
          <w:spacing w:val="-3"/>
          <w:sz w:val="28"/>
          <w:szCs w:val="28"/>
          <w:lang w:val="uk-UA"/>
        </w:rPr>
        <w:t xml:space="preserve">Такі структурні частини наукової роботи, як </w:t>
      </w:r>
      <w:r w:rsidRPr="00200CFF">
        <w:rPr>
          <w:b/>
          <w:bCs/>
          <w:iCs/>
          <w:spacing w:val="-3"/>
          <w:sz w:val="28"/>
          <w:szCs w:val="28"/>
          <w:lang w:val="uk-UA"/>
        </w:rPr>
        <w:t>зміст</w:t>
      </w:r>
      <w:r w:rsidRPr="00200CFF">
        <w:rPr>
          <w:spacing w:val="-3"/>
          <w:sz w:val="28"/>
          <w:szCs w:val="28"/>
          <w:lang w:val="uk-UA"/>
        </w:rPr>
        <w:t xml:space="preserve">, </w:t>
      </w:r>
      <w:r w:rsidRPr="00200CFF">
        <w:rPr>
          <w:b/>
          <w:bCs/>
          <w:iCs/>
          <w:spacing w:val="-3"/>
          <w:sz w:val="28"/>
          <w:szCs w:val="28"/>
          <w:lang w:val="uk-UA"/>
        </w:rPr>
        <w:t>перелік умовних позначень</w:t>
      </w:r>
      <w:r w:rsidRPr="00200CFF">
        <w:rPr>
          <w:spacing w:val="-3"/>
          <w:sz w:val="28"/>
          <w:szCs w:val="28"/>
          <w:lang w:val="uk-UA"/>
        </w:rPr>
        <w:t xml:space="preserve">, </w:t>
      </w:r>
      <w:r w:rsidRPr="00200CFF">
        <w:rPr>
          <w:b/>
          <w:bCs/>
          <w:iCs/>
          <w:spacing w:val="-3"/>
          <w:sz w:val="28"/>
          <w:szCs w:val="28"/>
          <w:lang w:val="uk-UA"/>
        </w:rPr>
        <w:t>вступ</w:t>
      </w:r>
      <w:r w:rsidRPr="00200CFF">
        <w:rPr>
          <w:spacing w:val="-3"/>
          <w:sz w:val="28"/>
          <w:szCs w:val="28"/>
          <w:lang w:val="uk-UA"/>
        </w:rPr>
        <w:t xml:space="preserve">, </w:t>
      </w:r>
      <w:r w:rsidRPr="00200CFF">
        <w:rPr>
          <w:b/>
          <w:bCs/>
          <w:iCs/>
          <w:spacing w:val="-1"/>
          <w:sz w:val="28"/>
          <w:szCs w:val="28"/>
          <w:lang w:val="uk-UA"/>
        </w:rPr>
        <w:t>висновки</w:t>
      </w:r>
      <w:r w:rsidRPr="00200CFF">
        <w:rPr>
          <w:spacing w:val="-1"/>
          <w:sz w:val="28"/>
          <w:szCs w:val="28"/>
          <w:lang w:val="uk-UA"/>
        </w:rPr>
        <w:t xml:space="preserve">, </w:t>
      </w:r>
      <w:r w:rsidRPr="00200CFF">
        <w:rPr>
          <w:b/>
          <w:bCs/>
          <w:iCs/>
          <w:spacing w:val="-1"/>
          <w:sz w:val="28"/>
          <w:szCs w:val="28"/>
          <w:lang w:val="uk-UA"/>
        </w:rPr>
        <w:t>список використаних джерел</w:t>
      </w:r>
      <w:r w:rsidRPr="00200CFF">
        <w:rPr>
          <w:spacing w:val="-1"/>
          <w:sz w:val="28"/>
          <w:szCs w:val="28"/>
          <w:lang w:val="uk-UA"/>
        </w:rPr>
        <w:t xml:space="preserve"> не мають порядкового номера. Тобто не можна друкувати: </w:t>
      </w:r>
      <w:r w:rsidRPr="00200CFF">
        <w:rPr>
          <w:spacing w:val="-3"/>
          <w:sz w:val="28"/>
          <w:szCs w:val="28"/>
          <w:lang w:val="uk-UA"/>
        </w:rPr>
        <w:t xml:space="preserve">«1. ВСТУП» або «Розділ 6. ВИСНОВКИ». Проте аркуші, на яких розміщені згадані структурні частини наукової роботи, </w:t>
      </w:r>
      <w:r w:rsidRPr="00200CFF">
        <w:rPr>
          <w:spacing w:val="-1"/>
          <w:sz w:val="28"/>
          <w:szCs w:val="28"/>
          <w:lang w:val="uk-UA"/>
        </w:rPr>
        <w:t>нумерують звичайним чином (номер сторінки ставиться у верхньому правому кутку).</w:t>
      </w:r>
    </w:p>
    <w:bookmarkStart w:id="0" w:name="_GoBack"/>
    <w:bookmarkEnd w:id="0"/>
    <w:p w:rsidR="00FD5BAA" w:rsidRPr="00200CFF" w:rsidRDefault="006824A7" w:rsidP="00FD5BAA">
      <w:pPr>
        <w:pStyle w:val="LO-Normal"/>
        <w:shd w:val="clear" w:color="auto" w:fill="FFFFFF"/>
        <w:jc w:val="both"/>
        <w:rPr>
          <w:spacing w:val="-1"/>
          <w:sz w:val="24"/>
          <w:szCs w:val="24"/>
          <w:lang w:val="uk-UA"/>
        </w:rPr>
      </w:pPr>
      <w:r w:rsidRPr="006824A7">
        <w:rPr>
          <w:noProof/>
          <w:spacing w:val="-3"/>
          <w:sz w:val="24"/>
          <w:szCs w:val="24"/>
          <w:lang w:val="uk-UA" w:eastAsia="uk-UA"/>
        </w:rPr>
      </w:r>
      <w:r w:rsidRPr="006824A7">
        <w:rPr>
          <w:noProof/>
          <w:spacing w:val="-3"/>
          <w:sz w:val="24"/>
          <w:szCs w:val="24"/>
          <w:lang w:val="uk-UA" w:eastAsia="uk-UA"/>
        </w:rPr>
        <w:pict>
          <v:group id="Группа 19" o:spid="_x0000_s1026" style="width:454.1pt;height:217.45pt;mso-position-horizontal-relative:char;mso-position-vertical-relative:line" coordsize="9916,5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">
            <v:rect id="Rectangle 3" o:spid="_x0000_s1027" style="position:absolute;width:9915;height:5181;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wqEMIA&#10;AADbAAAADwAAAGRycy9kb3ducmV2LnhtbERPTWvCQBC9F/wPyxS81U09iKSuYouKB5U2SaHHITsm&#10;0exsyK4m+ffuoeDx8b4Xq97U4k6tqywreJ9EIIhzqysuFGTp9m0OwnlkjbVlUjCQg9Vy9LLAWNuO&#10;f+ie+EKEEHYxKii9b2IpXV6SQTexDXHgzrY16ANsC6lb7EK4qeU0imbSYMWhocSGvkrKr8nNKLj8&#10;md/iW8+u/THFw5CcNpfdZ6bU+LVff4Dw1Pun+N+91wqmYX34En6AX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HCoQwgAAANsAAAAPAAAAAAAAAAAAAAAAAJgCAABkcnMvZG93&#10;bnJldi54bWxQSwUGAAAAAAQABAD1AAAAhwMAAAAA&#10;" filled="f" stroked="f" strokecolor="#3465a4">
              <v:stroke joinstyle="round"/>
            </v:re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4" o:spid="_x0000_s1028" type="#_x0000_t114" style="position:absolute;left:592;top:405;width:8649;height:46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PRCMEA&#10;AADbAAAADwAAAGRycy9kb3ducmV2LnhtbESPQYvCMBSE74L/ITxhb5rag6vVKCIs7KUHqwe9PZpn&#10;U2xeSpLV+u/NwsIeh5n5htnsBtuJB/nQOlYwn2UgiGunW24UnE9f0yWIEJE1do5JwYsC7Lbj0QYL&#10;7Z58pEcVG5EgHApUYGLsCylDbchimLmeOHk35y3GJH0jtcdngttO5lm2kBZbTgsGezoYqu/Vj02U&#10;quT8HM2i/fSoX83qeinLq1Ifk2G/BhFpiP/hv/a3VpDP4fdL+gFy+w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j0QjBAAAA2wAAAA8AAAAAAAAAAAAAAAAAmAIAAGRycy9kb3du&#10;cmV2LnhtbFBLBQYAAAAABAAEAPUAAACGAwAAAAA=&#10;" strokeweight=".26mm">
              <v:stroke endcap="square"/>
              <v:textbox>
                <w:txbxContent>
                  <w:p w:rsidR="00D324E8" w:rsidRDefault="00D324E8" w:rsidP="00FD5BAA">
                    <w:pPr>
                      <w:overflowPunct w:val="0"/>
                      <w:spacing w:line="360" w:lineRule="auto"/>
                      <w:ind w:firstLine="720"/>
                      <w:jc w:val="right"/>
                      <w:rPr>
                        <w:b/>
                        <w:caps/>
                        <w:kern w:val="1"/>
                        <w:sz w:val="20"/>
                        <w:szCs w:val="20"/>
                        <w:lang w:val="uk-UA"/>
                      </w:rPr>
                    </w:pPr>
                    <w:r>
                      <w:rPr>
                        <w:b/>
                        <w:caps/>
                        <w:kern w:val="1"/>
                        <w:sz w:val="20"/>
                        <w:szCs w:val="20"/>
                        <w:lang w:val="uk-UA"/>
                      </w:rPr>
                      <w:t xml:space="preserve"> 4</w:t>
                    </w:r>
                  </w:p>
                  <w:p w:rsidR="00D324E8" w:rsidRDefault="00D324E8" w:rsidP="00FD5BAA">
                    <w:pPr>
                      <w:overflowPunct w:val="0"/>
                      <w:spacing w:line="360" w:lineRule="auto"/>
                      <w:ind w:firstLine="720"/>
                      <w:jc w:val="center"/>
                      <w:rPr>
                        <w:b/>
                        <w:caps/>
                        <w:kern w:val="1"/>
                        <w:sz w:val="20"/>
                        <w:szCs w:val="20"/>
                        <w:lang w:val="uk-UA"/>
                      </w:rPr>
                    </w:pPr>
                    <w:r>
                      <w:rPr>
                        <w:b/>
                        <w:caps/>
                        <w:kern w:val="1"/>
                        <w:sz w:val="20"/>
                        <w:szCs w:val="20"/>
                        <w:lang w:val="uk-UA"/>
                      </w:rPr>
                      <w:t>вступ</w:t>
                    </w:r>
                  </w:p>
                  <w:p w:rsidR="00D324E8" w:rsidRPr="00AF10AC" w:rsidRDefault="00D324E8" w:rsidP="00FD5BAA">
                    <w:pPr>
                      <w:overflowPunct w:val="0"/>
                      <w:spacing w:line="360" w:lineRule="auto"/>
                      <w:ind w:firstLine="720"/>
                      <w:jc w:val="both"/>
                      <w:rPr>
                        <w:rFonts w:ascii="Liberation Serif" w:eastAsia="SimSun" w:hAnsi="Liberation Serif" w:cs="Arial" w:hint="eastAsia"/>
                        <w:kern w:val="1"/>
                        <w:lang w:val="uk-UA" w:bidi="hi-IN"/>
                      </w:rPr>
                    </w:pPr>
                  </w:p>
                  <w:p w:rsidR="00D324E8" w:rsidRDefault="00D324E8" w:rsidP="00FD5BAA">
                    <w:pPr>
                      <w:overflowPunct w:val="0"/>
                      <w:spacing w:line="360" w:lineRule="auto"/>
                      <w:ind w:firstLine="720"/>
                      <w:jc w:val="both"/>
                      <w:rPr>
                        <w:sz w:val="20"/>
                        <w:szCs w:val="20"/>
                        <w:lang w:val="uk-UA"/>
                      </w:rPr>
                    </w:pPr>
                  </w:p>
                  <w:p w:rsidR="00D324E8" w:rsidRPr="00DD22F5" w:rsidRDefault="00D324E8" w:rsidP="00FD5BAA">
                    <w:pPr>
                      <w:overflowPunct w:val="0"/>
                      <w:spacing w:line="360" w:lineRule="auto"/>
                      <w:ind w:firstLine="720"/>
                      <w:jc w:val="both"/>
                      <w:rPr>
                        <w:rFonts w:ascii="Liberation Serif" w:eastAsia="SimSun" w:hAnsi="Liberation Serif" w:cs="Arial" w:hint="eastAsia"/>
                        <w:kern w:val="1"/>
                        <w:sz w:val="20"/>
                        <w:szCs w:val="20"/>
                        <w:lang w:bidi="hi-IN"/>
                      </w:rPr>
                    </w:pPr>
                    <w:r w:rsidRPr="00DD22F5">
                      <w:rPr>
                        <w:sz w:val="20"/>
                        <w:szCs w:val="20"/>
                        <w:lang w:val="uk-UA"/>
                      </w:rPr>
                      <w:t>Терміносистеми різних фахових мов у сучасному мультикультурному та глобалізованому світі набувають дедалі важливішого значення, оскільки комунікація у професійній сфері потребує ґрунтовних знань не тільки самої галузі, але й засобів їхнього вираження. Термін як одиниця конкретної терміносистеми  слугує інструментом фахової комунікації.</w:t>
                    </w:r>
                  </w:p>
                </w:txbxContent>
              </v:textbox>
            </v:shap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5" o:spid="_x0000_s1029" type="#_x0000_t61" style="position:absolute;left:2123;top:181;width:2078;height:6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sFYcIA&#10;AADbAAAADwAAAGRycy9kb3ducmV2LnhtbESPQYvCMBSE74L/ITzBm6b2IEs1iiiCFw/qrujt0Tyb&#10;YvNSmlirv94sLOxxmJlvmPmys5VoqfGlYwWTcQKCOHe65ELB92k7+gLhA7LGyjEpeJGH5aLfm2Om&#10;3ZMP1B5DISKEfYYKTAh1JqXPDVn0Y1cTR+/mGoshyqaQusFnhNtKpkkylRZLjgsGa1obyu/Hh1WQ&#10;7Dc1Xbt2+9CX6/vnZM5n/0qVGg661QxEoC78h//aO60gTeH3S/wBcvE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CwVhwgAAANsAAAAPAAAAAAAAAAAAAAAAAJgCAABkcnMvZG93&#10;bnJldi54bWxQSwUGAAAAAAQABAD1AAAAhwMAAAAA&#10;" adj="28696,20573" strokeweight=".26mm">
              <v:stroke endcap="square"/>
              <v:textbox>
                <w:txbxContent>
                  <w:p w:rsidR="00D324E8" w:rsidRPr="00200CFF" w:rsidRDefault="00D324E8" w:rsidP="00FD5BAA">
                    <w:pPr>
                      <w:overflowPunct w:val="0"/>
                      <w:jc w:val="center"/>
                      <w:rPr>
                        <w:kern w:val="1"/>
                        <w:sz w:val="18"/>
                        <w:szCs w:val="18"/>
                        <w:lang w:val="uk-UA"/>
                      </w:rPr>
                    </w:pPr>
                    <w:r w:rsidRPr="00200CFF">
                      <w:rPr>
                        <w:kern w:val="1"/>
                        <w:sz w:val="18"/>
                        <w:szCs w:val="18"/>
                        <w:lang w:val="uk-UA"/>
                      </w:rPr>
                      <w:t>Назва структурної частини</w:t>
                    </w:r>
                  </w:p>
                </w:txbxContent>
              </v:textbox>
            </v:shape>
            <v:line id="Line 6" o:spid="_x0000_s1030" style="position:absolute;visibility:visible" from="5316,1034" to="5340,1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SawcUAAADbAAAADwAAAGRycy9kb3ducmV2LnhtbESPQWvCQBSE74L/YXlCb2bTVGpJXUMQ&#10;RA+FohXi8ZF9JqHZtyG7Jml/fbdQ6HGYmW+YTTaZVgzUu8aygscoBkFcWt1wpeDysV++gHAeWWNr&#10;mRR8kYNsO59tMNV25BMNZ1+JAGGXooLa+y6V0pU1GXSR7YiDd7O9QR9kX0nd4xjgppVJHD9Lgw2H&#10;hRo72tVUfp7vRkHx9r0e7IjF7Zqs3n1+Wh2661Gph8WUv4LwNPn/8F/7qBUkT/D7JfwAuf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qSawcUAAADbAAAADwAAAAAAAAAA&#10;AAAAAAChAgAAZHJzL2Rvd25yZXYueG1sUEsFBgAAAAAEAAQA+QAAAJMDAAAAAA==&#10;" strokeweight=".26mm">
              <v:stroke startarrow="block" endarrow="block" joinstyle="miter" endcap="square"/>
            </v:line>
            <v:shape id="AutoShape 7" o:spid="_x0000_s1031" type="#_x0000_t61" style="position:absolute;left:3471;top:1066;width:1599;height:4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pOv8QA&#10;AADbAAAADwAAAGRycy9kb3ducmV2LnhtbESPT2sCMRTE7wW/Q3hCL6JZl7XKahQRBNtLrXrx9ti8&#10;/YOblyWJuv32TaHQ4zAzv2FWm9604kHON5YVTCcJCOLC6oYrBZfzfrwA4QOyxtYyKfgmD5v14GWF&#10;ubZP/qLHKVQiQtjnqKAOocul9EVNBv3EdsTRK60zGKJ0ldQOnxFuWpkmyZs02HBcqLGjXU3F7XQ3&#10;CvbTMsOP48wd0s8KR9d3N8/KuVKvw367BBGoD//hv/ZBK0gz+P0Sf4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qTr/EAAAA2wAAAA8AAAAAAAAAAAAAAAAAmAIAAGRycy9k&#10;b3ducmV2LnhtbFBLBQYAAAAABAAEAPUAAACJAwAAAAA=&#10;" adj="24747,23681" strokeweight=".26mm">
              <v:stroke endcap="square"/>
              <v:textbox>
                <w:txbxContent>
                  <w:p w:rsidR="00D324E8" w:rsidRDefault="00D324E8" w:rsidP="00FD5BAA">
                    <w:pPr>
                      <w:overflowPunct w:val="0"/>
                      <w:rPr>
                        <w:kern w:val="1"/>
                        <w:sz w:val="20"/>
                        <w:szCs w:val="20"/>
                        <w:lang w:val="uk-UA"/>
                      </w:rPr>
                    </w:pPr>
                    <w:r w:rsidRPr="00200CFF">
                      <w:rPr>
                        <w:kern w:val="1"/>
                        <w:sz w:val="16"/>
                        <w:szCs w:val="16"/>
                        <w:lang w:val="uk-UA"/>
                      </w:rPr>
                      <w:t>2 рази по</w:t>
                    </w:r>
                    <w:r w:rsidRPr="00A45A0C">
                      <w:rPr>
                        <w:kern w:val="1"/>
                        <w:sz w:val="22"/>
                        <w:szCs w:val="22"/>
                        <w:lang w:val="uk-UA"/>
                      </w:rPr>
                      <w:t xml:space="preserve"> </w:t>
                    </w:r>
                    <w:r w:rsidRPr="00200CFF">
                      <w:rPr>
                        <w:kern w:val="1"/>
                        <w:sz w:val="18"/>
                        <w:szCs w:val="18"/>
                        <w:lang w:val="uk-UA"/>
                      </w:rPr>
                      <w:t>1,5</w:t>
                    </w:r>
                    <w:r>
                      <w:rPr>
                        <w:kern w:val="1"/>
                        <w:sz w:val="20"/>
                        <w:szCs w:val="20"/>
                        <w:lang w:val="uk-UA"/>
                      </w:rPr>
                      <w:t xml:space="preserve"> інтервала інтервали</w:t>
                    </w:r>
                  </w:p>
                </w:txbxContent>
              </v:textbox>
            </v:shape>
            <v:shape id="AutoShape 8" o:spid="_x0000_s1032" type="#_x0000_t61" style="position:absolute;left:7357;top:89;width:1192;height:6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T6a8UA&#10;AADbAAAADwAAAGRycy9kb3ducmV2LnhtbESPQWvCQBSE74L/YXmCt2ajtqWkbkRsAx560Vbo8TX7&#10;moRk38bs1kR/fVcQPA4z8w2zXA2mESfqXGVZwSyKQRDnVldcKPj6zB5eQDiPrLGxTArO5GCVjkdL&#10;TLTteUenvS9EgLBLUEHpfZtI6fKSDLrItsTB+7WdQR9kV0jdYR/gppHzOH6WBisOCyW2tCkpr/d/&#10;RsH320/9Hl+GXucfjxluj4vDIWOlppNh/QrC0+Dv4Vt7qxXMn+D6JfwAm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xPprxQAAANsAAAAPAAAAAAAAAAAAAAAAAJgCAABkcnMv&#10;ZG93bnJldi54bWxQSwUGAAAAAAQABAD1AAAAigMAAAAA&#10;" adj="28230,17120" strokeweight=".26mm">
              <v:stroke endcap="square"/>
              <v:textbox>
                <w:txbxContent>
                  <w:p w:rsidR="00D324E8" w:rsidRDefault="00D324E8" w:rsidP="00FD5BAA">
                    <w:pPr>
                      <w:overflowPunct w:val="0"/>
                      <w:rPr>
                        <w:kern w:val="1"/>
                        <w:sz w:val="20"/>
                        <w:szCs w:val="20"/>
                        <w:lang w:val="uk-UA"/>
                      </w:rPr>
                    </w:pPr>
                    <w:r>
                      <w:rPr>
                        <w:kern w:val="1"/>
                        <w:sz w:val="20"/>
                        <w:szCs w:val="20"/>
                        <w:lang w:val="uk-UA"/>
                      </w:rPr>
                      <w:t>Номер сторінки</w:t>
                    </w:r>
                  </w:p>
                </w:txbxContent>
              </v:textbox>
            </v:shape>
            <w10:wrap type="none"/>
            <w10:anchorlock/>
          </v:group>
        </w:pict>
      </w:r>
    </w:p>
    <w:p w:rsidR="00FD5BAA" w:rsidRPr="00200CFF" w:rsidRDefault="00FD5BAA" w:rsidP="00FD5BAA">
      <w:pPr>
        <w:pStyle w:val="LO-Normal"/>
        <w:shd w:val="clear" w:color="auto" w:fill="FFFFFF"/>
        <w:spacing w:line="360" w:lineRule="auto"/>
        <w:ind w:firstLine="567"/>
        <w:jc w:val="both"/>
        <w:rPr>
          <w:spacing w:val="-1"/>
          <w:sz w:val="28"/>
          <w:szCs w:val="28"/>
          <w:lang w:val="uk-UA"/>
        </w:rPr>
      </w:pPr>
      <w:r w:rsidRPr="00200CFF">
        <w:rPr>
          <w:spacing w:val="-1"/>
          <w:sz w:val="28"/>
          <w:szCs w:val="28"/>
          <w:lang w:val="uk-UA"/>
        </w:rPr>
        <w:t xml:space="preserve">Рис. 1. Приклад розміщення тексту у Вступі </w:t>
      </w:r>
    </w:p>
    <w:p w:rsidR="00FD5BAA" w:rsidRPr="00200CFF" w:rsidRDefault="00FD5BAA" w:rsidP="00FD5BAA">
      <w:pPr>
        <w:pStyle w:val="LO-Normal"/>
        <w:shd w:val="clear" w:color="auto" w:fill="FFFFFF"/>
        <w:spacing w:line="360" w:lineRule="auto"/>
        <w:ind w:firstLine="567"/>
        <w:jc w:val="both"/>
        <w:rPr>
          <w:spacing w:val="-3"/>
          <w:sz w:val="28"/>
          <w:szCs w:val="28"/>
          <w:lang w:val="uk-UA"/>
        </w:rPr>
      </w:pPr>
    </w:p>
    <w:p w:rsidR="00FD5BAA" w:rsidRPr="00200CFF" w:rsidRDefault="00FD5BAA" w:rsidP="00FD5BAA">
      <w:pPr>
        <w:pStyle w:val="LO-Normal"/>
        <w:shd w:val="clear" w:color="auto" w:fill="FFFFFF"/>
        <w:spacing w:line="360" w:lineRule="auto"/>
        <w:ind w:firstLine="567"/>
        <w:jc w:val="both"/>
        <w:rPr>
          <w:sz w:val="28"/>
          <w:szCs w:val="28"/>
          <w:lang w:val="uk-UA"/>
        </w:rPr>
      </w:pPr>
      <w:r w:rsidRPr="00200CFF">
        <w:rPr>
          <w:spacing w:val="-3"/>
          <w:sz w:val="28"/>
          <w:szCs w:val="28"/>
          <w:lang w:val="uk-UA"/>
        </w:rPr>
        <w:lastRenderedPageBreak/>
        <w:t xml:space="preserve">Номер </w:t>
      </w:r>
      <w:r w:rsidRPr="00200CFF">
        <w:rPr>
          <w:b/>
          <w:bCs/>
          <w:iCs/>
          <w:spacing w:val="-3"/>
          <w:sz w:val="28"/>
          <w:szCs w:val="28"/>
          <w:lang w:val="uk-UA"/>
        </w:rPr>
        <w:t>розділу</w:t>
      </w:r>
      <w:r w:rsidRPr="00200CFF">
        <w:rPr>
          <w:spacing w:val="-3"/>
          <w:sz w:val="28"/>
          <w:szCs w:val="28"/>
          <w:lang w:val="uk-UA"/>
        </w:rPr>
        <w:t xml:space="preserve"> ставлять після </w:t>
      </w:r>
      <w:r w:rsidRPr="00200CFF">
        <w:rPr>
          <w:spacing w:val="-2"/>
          <w:sz w:val="28"/>
          <w:szCs w:val="28"/>
          <w:lang w:val="uk-UA"/>
        </w:rPr>
        <w:t xml:space="preserve">слова «РОЗДІЛ», після номера крапку не ставлять, потім з нового рядка друкують заголовок розділу. </w:t>
      </w:r>
    </w:p>
    <w:p w:rsidR="00FD5BAA" w:rsidRPr="00200CFF" w:rsidRDefault="006824A7" w:rsidP="00FD5BAA">
      <w:pPr>
        <w:pStyle w:val="LO-Normal"/>
        <w:shd w:val="clear" w:color="auto" w:fill="FFFFFF"/>
        <w:jc w:val="both"/>
        <w:rPr>
          <w:spacing w:val="-2"/>
          <w:sz w:val="24"/>
          <w:szCs w:val="24"/>
          <w:lang w:val="uk-UA"/>
        </w:rPr>
      </w:pPr>
      <w:r w:rsidRPr="006824A7">
        <w:rPr>
          <w:noProof/>
          <w:spacing w:val="-1"/>
          <w:sz w:val="24"/>
          <w:szCs w:val="24"/>
          <w:lang w:val="uk-UA" w:eastAsia="uk-UA"/>
        </w:rPr>
      </w:r>
      <w:r w:rsidRPr="006824A7">
        <w:rPr>
          <w:noProof/>
          <w:spacing w:val="-1"/>
          <w:sz w:val="24"/>
          <w:szCs w:val="24"/>
          <w:lang w:val="uk-UA" w:eastAsia="uk-UA"/>
        </w:rPr>
        <w:pict>
          <v:group id="Группа 12" o:spid="_x0000_s1033" style="width:449.85pt;height:205.05pt;mso-position-horizontal-relative:char;mso-position-vertical-relative:line" coordsize="9451,4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">
            <v:rect id="Rectangle 10" o:spid="_x0000_s1034" style="position:absolute;width:9450;height:4506;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J+2sEA&#10;AADbAAAADwAAAGRycy9kb3ducmV2LnhtbERPTYvCMBC9C/sfwix403QVRLpGcUXFg4pbXdjj0Ixt&#10;tZmUJmr990YQvM3jfc5o0phSXKl2hWUFX90IBHFqdcGZgsN+0RmCcB5ZY2mZFNzJwWT80RphrO2N&#10;f+ma+EyEEHYxKsi9r2IpXZqTQde1FXHgjrY26AOsM6lrvIVwU8peFA2kwYJDQ44VzXJKz8nFKDj9&#10;m79spwfnZrPH9T3Zzk/Ln4NS7c9m+g3CU+Pf4pd7pcP8Pjx/CQfI8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iftrBAAAA2wAAAA8AAAAAAAAAAAAAAAAAmAIAAGRycy9kb3du&#10;cmV2LnhtbFBLBQYAAAAABAAEAPUAAACGAwAAAAA=&#10;" filled="f" stroked="f" strokecolor="#3465a4">
              <v:stroke joinstyle="round"/>
            </v:rect>
            <v:shape id="AutoShape 11" o:spid="_x0000_s1035" type="#_x0000_t114" style="position:absolute;left:454;top:82;width:8874;height:43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i4LcMA&#10;AADbAAAADwAAAGRycy9kb3ducmV2LnhtbESPQWvDMAyF74X9B6PBbq3TMrotrVvGYLBLDstyaG4i&#10;Vu3QWA6216b/fh4UepN473162u4nN4gzhdh7VrBcFCCIO697Ngqan8/5K4iYkDUOnknBlSLsdw+z&#10;LZbaX/ibznUyIkM4lqjApjSWUsbOksO48CNx1o4+OEx5DUbqgJcMd4NcFcVaOuw5X7A40oel7lT/&#10;ukypK141ya77l4D6at7aQ1W1Sj09Tu8bEImmdDff0l8613+G/1/yAHL3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i4LcMAAADbAAAADwAAAAAAAAAAAAAAAACYAgAAZHJzL2Rv&#10;d25yZXYueG1sUEsFBgAAAAAEAAQA9QAAAIgDAAAAAA==&#10;" strokeweight=".26mm">
              <v:stroke endcap="square"/>
              <v:textbox>
                <w:txbxContent>
                  <w:p w:rsidR="00D324E8" w:rsidRDefault="00D324E8" w:rsidP="00FD5BAA">
                    <w:pPr>
                      <w:overflowPunct w:val="0"/>
                      <w:spacing w:line="360" w:lineRule="auto"/>
                      <w:ind w:right="322"/>
                      <w:jc w:val="right"/>
                      <w:rPr>
                        <w:caps/>
                        <w:kern w:val="1"/>
                        <w:sz w:val="20"/>
                        <w:szCs w:val="20"/>
                        <w:lang w:val="uk-UA"/>
                      </w:rPr>
                    </w:pPr>
                    <w:r>
                      <w:rPr>
                        <w:caps/>
                        <w:kern w:val="1"/>
                        <w:sz w:val="20"/>
                        <w:szCs w:val="20"/>
                        <w:lang w:val="uk-UA"/>
                      </w:rPr>
                      <w:t xml:space="preserve">               9</w:t>
                    </w:r>
                  </w:p>
                  <w:p w:rsidR="00D324E8" w:rsidRDefault="00D324E8" w:rsidP="00FD5BAA">
                    <w:pPr>
                      <w:overflowPunct w:val="0"/>
                      <w:spacing w:line="360" w:lineRule="auto"/>
                      <w:ind w:right="322"/>
                      <w:jc w:val="center"/>
                      <w:rPr>
                        <w:b/>
                        <w:bCs/>
                        <w:caps/>
                        <w:kern w:val="1"/>
                        <w:sz w:val="20"/>
                        <w:szCs w:val="20"/>
                        <w:lang w:val="uk-UA"/>
                      </w:rPr>
                    </w:pPr>
                    <w:r>
                      <w:rPr>
                        <w:b/>
                        <w:bCs/>
                        <w:caps/>
                        <w:kern w:val="1"/>
                        <w:sz w:val="20"/>
                        <w:szCs w:val="20"/>
                        <w:lang w:val="uk-UA"/>
                      </w:rPr>
                      <w:t>розділ 1</w:t>
                    </w:r>
                  </w:p>
                  <w:p w:rsidR="00D324E8" w:rsidRDefault="00D324E8" w:rsidP="00FD5BAA">
                    <w:pPr>
                      <w:overflowPunct w:val="0"/>
                      <w:spacing w:line="360" w:lineRule="auto"/>
                      <w:ind w:right="322"/>
                      <w:jc w:val="center"/>
                      <w:rPr>
                        <w:b/>
                        <w:bCs/>
                        <w:caps/>
                        <w:kern w:val="1"/>
                        <w:sz w:val="20"/>
                        <w:szCs w:val="20"/>
                        <w:lang w:val="uk-UA"/>
                      </w:rPr>
                    </w:pPr>
                    <w:r>
                      <w:rPr>
                        <w:b/>
                        <w:bCs/>
                        <w:caps/>
                        <w:kern w:val="1"/>
                        <w:sz w:val="20"/>
                        <w:szCs w:val="20"/>
                        <w:lang w:val="uk-UA"/>
                      </w:rPr>
                      <w:t>Теоретичні передумови дослідження</w:t>
                    </w:r>
                  </w:p>
                  <w:p w:rsidR="00D324E8" w:rsidRPr="003047BE" w:rsidRDefault="00D324E8" w:rsidP="00FD5BAA">
                    <w:pPr>
                      <w:overflowPunct w:val="0"/>
                      <w:spacing w:line="360" w:lineRule="auto"/>
                      <w:ind w:right="322"/>
                      <w:jc w:val="both"/>
                      <w:rPr>
                        <w:rFonts w:ascii="Liberation Serif" w:eastAsia="SimSun" w:hAnsi="Liberation Serif" w:cs="Arial" w:hint="eastAsia"/>
                        <w:kern w:val="1"/>
                        <w:lang w:val="uk-UA" w:bidi="hi-IN"/>
                      </w:rPr>
                    </w:pPr>
                  </w:p>
                  <w:p w:rsidR="00D324E8" w:rsidRDefault="00D324E8" w:rsidP="00FD5BAA">
                    <w:pPr>
                      <w:overflowPunct w:val="0"/>
                      <w:spacing w:line="360" w:lineRule="auto"/>
                      <w:ind w:left="426" w:right="322" w:firstLine="282"/>
                      <w:jc w:val="both"/>
                      <w:rPr>
                        <w:sz w:val="16"/>
                        <w:szCs w:val="16"/>
                        <w:lang w:val="uk-UA"/>
                      </w:rPr>
                    </w:pPr>
                    <w:r w:rsidRPr="00DD22F5">
                      <w:rPr>
                        <w:sz w:val="16"/>
                        <w:szCs w:val="16"/>
                        <w:lang w:val="uk-UA"/>
                      </w:rPr>
                      <w:t xml:space="preserve">       </w:t>
                    </w:r>
                  </w:p>
                  <w:p w:rsidR="00D324E8" w:rsidRDefault="00D324E8" w:rsidP="00FD5BAA">
                    <w:pPr>
                      <w:overflowPunct w:val="0"/>
                      <w:spacing w:line="360" w:lineRule="auto"/>
                      <w:ind w:left="426" w:right="322" w:firstLine="282"/>
                      <w:jc w:val="both"/>
                      <w:rPr>
                        <w:sz w:val="16"/>
                        <w:szCs w:val="16"/>
                        <w:lang w:val="uk-UA"/>
                      </w:rPr>
                    </w:pPr>
                  </w:p>
                  <w:p w:rsidR="00D324E8" w:rsidRPr="003047BE" w:rsidRDefault="00D324E8" w:rsidP="00FD5BAA">
                    <w:pPr>
                      <w:overflowPunct w:val="0"/>
                      <w:spacing w:line="360" w:lineRule="auto"/>
                      <w:ind w:left="426" w:right="322" w:firstLine="282"/>
                      <w:jc w:val="both"/>
                      <w:rPr>
                        <w:rFonts w:ascii="Liberation Serif" w:eastAsia="SimSun" w:hAnsi="Liberation Serif" w:cs="Arial" w:hint="eastAsia"/>
                        <w:kern w:val="1"/>
                        <w:sz w:val="16"/>
                        <w:szCs w:val="16"/>
                        <w:lang w:val="uk-UA" w:bidi="hi-IN"/>
                      </w:rPr>
                    </w:pPr>
                    <w:r>
                      <w:rPr>
                        <w:sz w:val="16"/>
                        <w:szCs w:val="16"/>
                        <w:lang w:val="uk-UA"/>
                      </w:rPr>
                      <w:t xml:space="preserve">       </w:t>
                    </w:r>
                    <w:r w:rsidRPr="003047BE">
                      <w:rPr>
                        <w:sz w:val="16"/>
                        <w:szCs w:val="16"/>
                        <w:lang w:val="uk-UA"/>
                      </w:rPr>
                      <w:t>Мова як система фонетичних, лексичних і граматичних засобів та спосіб вираження думок, почуттів, волевиявлення служить найважливішим засобом спілкування людей, виконує комунікативну функцію у суспільстві</w:t>
                    </w:r>
                    <w:r w:rsidR="00252B96">
                      <w:rPr>
                        <w:sz w:val="16"/>
                        <w:szCs w:val="16"/>
                        <w:lang w:val="uk-UA"/>
                      </w:rPr>
                      <w:t xml:space="preserve"> ………………..</w:t>
                    </w:r>
                  </w:p>
                </w:txbxContent>
              </v:textbox>
            </v:shape>
            <v:shape id="AutoShape 12" o:spid="_x0000_s1036" type="#_x0000_t61" style="position:absolute;left:7236;width:1118;height:6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l0/MIA&#10;AADbAAAADwAAAGRycy9kb3ducmV2LnhtbERPTWvCQBC9C/0PyxS86SbBakldRYqFHERRe/A4ZqdJ&#10;aHY27G41/vuuIHibx/uc+bI3rbiQ841lBek4AUFcWt1wpeD7+DV6B+EDssbWMim4kYfl4mUwx1zb&#10;K+/pcgiViCHsc1RQh9DlUvqyJoN+bDviyP1YZzBE6CqpHV5juGllliRTabDh2FBjR581lb+HP6Ng&#10;M8nOtyJzNp3Y3Wy13hZpsT4pNXztVx8gAvXhKX64Cx3nv8H9l3iAX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qXT8wgAAANsAAAAPAAAAAAAAAAAAAAAAAJgCAABkcnMvZG93&#10;bnJldi54bWxQSwUGAAAAAAQABAD1AAAAhwMAAAAA&#10;" adj="27936,11583" strokeweight=".26mm">
              <v:stroke endcap="square"/>
              <v:textbox>
                <w:txbxContent>
                  <w:p w:rsidR="00D324E8" w:rsidRDefault="00D324E8" w:rsidP="00FD5BAA">
                    <w:pPr>
                      <w:overflowPunct w:val="0"/>
                      <w:rPr>
                        <w:kern w:val="1"/>
                        <w:sz w:val="20"/>
                        <w:szCs w:val="20"/>
                        <w:lang w:val="uk-UA"/>
                      </w:rPr>
                    </w:pPr>
                    <w:r>
                      <w:rPr>
                        <w:kern w:val="1"/>
                        <w:sz w:val="20"/>
                        <w:szCs w:val="20"/>
                        <w:lang w:val="uk-UA"/>
                      </w:rPr>
                      <w:t>Номер сторінки</w:t>
                    </w:r>
                  </w:p>
                </w:txbxContent>
              </v:textbox>
            </v:shape>
            <v:shape id="AutoShape 13" o:spid="_x0000_s1037" type="#_x0000_t61" style="position:absolute;left:1956;top:96;width:2034;height:6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XGKcMA&#10;AADbAAAADwAAAGRycy9kb3ducmV2LnhtbERPTWvCQBC9C/0PyxR6q5sU0Ta6ilQCglRoUtHjkJ0m&#10;odnZkN0m8d+7hYK3ebzPWW1G04ieOldbVhBPIxDEhdU1lwq+8vT5FYTzyBoby6TgSg4264fJChNt&#10;B/6kPvOlCCHsElRQed8mUrqiIoNualviwH3bzqAPsCul7nAI4aaRL1E0lwZrDg0VtvReUfGT/RoF&#10;9uNt0eeHYdefZ+kxzuLT1l1SpZ4ex+0ShKfR38X/7r0O8+fw90s4QK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QXGKcMAAADbAAAADwAAAAAAAAAAAAAAAACYAgAAZHJzL2Rv&#10;d25yZXYueG1sUEsFBgAAAAAEAAQA9QAAAIgDAAAAAA==&#10;" adj="23749,21500" strokeweight=".26mm">
              <v:stroke endcap="square"/>
              <v:textbox>
                <w:txbxContent>
                  <w:p w:rsidR="00D324E8" w:rsidRDefault="00D324E8" w:rsidP="00FD5BAA">
                    <w:pPr>
                      <w:overflowPunct w:val="0"/>
                      <w:rPr>
                        <w:kern w:val="1"/>
                        <w:sz w:val="20"/>
                        <w:szCs w:val="20"/>
                        <w:lang w:val="uk-UA"/>
                      </w:rPr>
                    </w:pPr>
                    <w:r>
                      <w:rPr>
                        <w:kern w:val="1"/>
                        <w:sz w:val="20"/>
                        <w:szCs w:val="20"/>
                        <w:lang w:val="uk-UA"/>
                      </w:rPr>
                      <w:t>Назва і номер розділу</w:t>
                    </w:r>
                  </w:p>
                </w:txbxContent>
              </v:textbox>
            </v:shape>
            <v:line id="Line 14" o:spid="_x0000_s1038" style="position:absolute;visibility:visible" from="4671,1077" to="4680,19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Wf8IAAADbAAAADwAAAGRycy9kb3ducmV2LnhtbERPTWvCQBC9C/6HZQRvuqmIltQ1hEIx&#10;h0KJLehxyI5JaHY2ZNck9td3BcHbPN7n7JLRNKKnztWWFbwsIxDEhdU1lwp+vj8WryCcR9bYWCYF&#10;N3KQ7KeTHcbaDpxTf/SlCCHsYlRQed/GUrqiIoNuaVviwF1sZ9AH2JVSdziEcNPIVRRtpMGaQ0OF&#10;Lb1XVPwer0bB6fNv29sBT5fzav3l03x9aM+ZUvPZmL6B8DT6p/jhznSYv4X7L+EAuf8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NWf8IAAADbAAAADwAAAAAAAAAAAAAA&#10;AAChAgAAZHJzL2Rvd25yZXYueG1sUEsFBgAAAAAEAAQA+QAAAJADAAAAAA==&#10;" strokeweight=".26mm">
              <v:stroke startarrow="block" endarrow="block" joinstyle="miter" endcap="square"/>
            </v:line>
            <v:shape id="AutoShape 15" o:spid="_x0000_s1039" type="#_x0000_t61" style="position:absolute;left:5106;top:1271;width:1283;height:3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ev4cMA&#10;AADbAAAADwAAAGRycy9kb3ducmV2LnhtbESPQUvDQBCF74L/YRnBm90YqEjsthTB4k1sbelxyI5J&#10;aHY27o5N9Nc7B6G3Gd6b975ZrKbQmzOl3EV2cD8rwBDX0XfcOPjYvdw9gsmC7LGPTA5+KMNqeX21&#10;wMrHkd/pvJXGaAjnCh20IkNlba5bCphncSBW7TOmgKJraqxPOGp46G1ZFA82YMfa0OJAzy3Vp+13&#10;cPDbzcf0dbD70s7fNhtmKcNRnLu9mdZPYIQmuZj/r1+94ius/qID2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Gev4cMAAADbAAAADwAAAAAAAAAAAAAAAACYAgAAZHJzL2Rv&#10;d25yZXYueG1sUEsFBgAAAAAEAAQA9QAAAIgDAAAAAA==&#10;" adj="-7903,15568" strokeweight=".26mm">
              <v:stroke endcap="square"/>
              <v:textbox>
                <w:txbxContent>
                  <w:p w:rsidR="00D324E8" w:rsidRPr="00161325" w:rsidRDefault="00D324E8" w:rsidP="00FD5BAA">
                    <w:pPr>
                      <w:overflowPunct w:val="0"/>
                      <w:rPr>
                        <w:kern w:val="1"/>
                        <w:sz w:val="16"/>
                        <w:szCs w:val="16"/>
                        <w:lang w:val="uk-UA"/>
                      </w:rPr>
                    </w:pPr>
                    <w:r>
                      <w:rPr>
                        <w:kern w:val="1"/>
                        <w:sz w:val="16"/>
                        <w:szCs w:val="16"/>
                        <w:lang w:val="uk-UA"/>
                      </w:rPr>
                      <w:t xml:space="preserve">2 рази по 1,5 </w:t>
                    </w:r>
                    <w:r w:rsidRPr="00161325">
                      <w:rPr>
                        <w:kern w:val="1"/>
                        <w:sz w:val="16"/>
                        <w:szCs w:val="16"/>
                        <w:lang w:val="uk-UA"/>
                      </w:rPr>
                      <w:t>рвали</w:t>
                    </w:r>
                  </w:p>
                </w:txbxContent>
              </v:textbox>
            </v:shape>
            <w10:wrap type="none"/>
            <w10:anchorlock/>
          </v:group>
        </w:pict>
      </w:r>
    </w:p>
    <w:p w:rsidR="00FD5BAA" w:rsidRPr="00200CFF" w:rsidRDefault="00FD5BAA" w:rsidP="00FD5BAA">
      <w:pPr>
        <w:pStyle w:val="LO-Normal"/>
        <w:shd w:val="clear" w:color="auto" w:fill="FFFFFF"/>
        <w:ind w:firstLine="720"/>
        <w:jc w:val="both"/>
        <w:rPr>
          <w:spacing w:val="-2"/>
          <w:sz w:val="28"/>
          <w:szCs w:val="28"/>
          <w:lang w:val="uk-UA"/>
        </w:rPr>
      </w:pPr>
    </w:p>
    <w:p w:rsidR="00FD5BAA" w:rsidRPr="00BB6138" w:rsidRDefault="00FD5BAA" w:rsidP="00FD5BAA">
      <w:pPr>
        <w:pStyle w:val="LO-Normal"/>
        <w:shd w:val="clear" w:color="auto" w:fill="FFFFFF"/>
        <w:spacing w:line="360" w:lineRule="auto"/>
        <w:ind w:firstLine="567"/>
        <w:jc w:val="both"/>
        <w:rPr>
          <w:spacing w:val="-1"/>
          <w:sz w:val="28"/>
          <w:szCs w:val="28"/>
          <w:lang w:val="uk-UA"/>
        </w:rPr>
      </w:pPr>
      <w:r w:rsidRPr="00BB6138">
        <w:rPr>
          <w:spacing w:val="-1"/>
          <w:sz w:val="28"/>
          <w:szCs w:val="28"/>
          <w:lang w:val="uk-UA"/>
        </w:rPr>
        <w:t>Рис. 2. Приклад розміщення тексту і нумерації в розділах основної частини наукової роботи</w:t>
      </w:r>
    </w:p>
    <w:p w:rsidR="00FD5BAA" w:rsidRPr="009C32DD" w:rsidRDefault="00FD5BAA" w:rsidP="00FD5BAA">
      <w:pPr>
        <w:pStyle w:val="LO-Normal"/>
        <w:shd w:val="clear" w:color="auto" w:fill="FFFFFF"/>
        <w:spacing w:line="360" w:lineRule="auto"/>
        <w:ind w:firstLine="567"/>
        <w:jc w:val="both"/>
        <w:rPr>
          <w:color w:val="FF0000"/>
          <w:sz w:val="28"/>
          <w:szCs w:val="28"/>
        </w:rPr>
      </w:pPr>
    </w:p>
    <w:p w:rsidR="00FD5BAA" w:rsidRPr="00200CFF" w:rsidRDefault="00FD5BAA" w:rsidP="00FD5BAA">
      <w:pPr>
        <w:pStyle w:val="LO-Normal"/>
        <w:shd w:val="clear" w:color="auto" w:fill="FFFFFF"/>
        <w:spacing w:line="360" w:lineRule="auto"/>
        <w:ind w:firstLine="567"/>
        <w:jc w:val="both"/>
        <w:rPr>
          <w:sz w:val="28"/>
          <w:szCs w:val="28"/>
        </w:rPr>
      </w:pPr>
      <w:r w:rsidRPr="00200CFF">
        <w:rPr>
          <w:b/>
          <w:bCs/>
          <w:iCs/>
          <w:spacing w:val="-2"/>
          <w:sz w:val="28"/>
          <w:szCs w:val="28"/>
          <w:lang w:val="uk-UA"/>
        </w:rPr>
        <w:t>Підрозділи</w:t>
      </w:r>
      <w:r w:rsidRPr="00200CFF">
        <w:rPr>
          <w:spacing w:val="-2"/>
          <w:sz w:val="28"/>
          <w:szCs w:val="28"/>
          <w:lang w:val="uk-UA"/>
        </w:rPr>
        <w:t xml:space="preserve"> нумерують у межах кожного розділу. Номер підрозділу складається </w:t>
      </w:r>
      <w:r w:rsidRPr="00200CFF">
        <w:rPr>
          <w:spacing w:val="-1"/>
          <w:sz w:val="28"/>
          <w:szCs w:val="28"/>
          <w:lang w:val="uk-UA"/>
        </w:rPr>
        <w:t xml:space="preserve">з номера розділу і порядкового номера підрозділу, між якими ставлять крапку. У </w:t>
      </w:r>
      <w:r w:rsidRPr="00200CFF">
        <w:rPr>
          <w:spacing w:val="-3"/>
          <w:sz w:val="28"/>
          <w:szCs w:val="28"/>
          <w:lang w:val="uk-UA"/>
        </w:rPr>
        <w:t xml:space="preserve">кінці номера підрозділу повинна стояти крапка, наприклад: «2.3.» (третій підрозділ </w:t>
      </w:r>
      <w:r w:rsidRPr="00200CFF">
        <w:rPr>
          <w:spacing w:val="-1"/>
          <w:sz w:val="28"/>
          <w:szCs w:val="28"/>
          <w:lang w:val="uk-UA"/>
        </w:rPr>
        <w:t>другого розділу). Потім у тому ж рядку йде заголовок підрозділу.</w:t>
      </w:r>
    </w:p>
    <w:p w:rsidR="00FD5BAA" w:rsidRPr="00200CFF" w:rsidRDefault="00FD5BAA" w:rsidP="00FD5BAA">
      <w:pPr>
        <w:pStyle w:val="LO-Normal"/>
        <w:shd w:val="clear" w:color="auto" w:fill="FFFFFF"/>
        <w:spacing w:line="360" w:lineRule="auto"/>
        <w:ind w:firstLine="567"/>
        <w:jc w:val="both"/>
        <w:rPr>
          <w:sz w:val="28"/>
          <w:szCs w:val="28"/>
        </w:rPr>
      </w:pPr>
      <w:r w:rsidRPr="00200CFF">
        <w:rPr>
          <w:b/>
          <w:bCs/>
          <w:iCs/>
          <w:spacing w:val="-2"/>
          <w:sz w:val="28"/>
          <w:szCs w:val="28"/>
          <w:lang w:val="uk-UA"/>
        </w:rPr>
        <w:t xml:space="preserve">Пункти </w:t>
      </w:r>
      <w:r w:rsidRPr="00200CFF">
        <w:rPr>
          <w:spacing w:val="-2"/>
          <w:sz w:val="28"/>
          <w:szCs w:val="28"/>
          <w:lang w:val="uk-UA"/>
        </w:rPr>
        <w:t xml:space="preserve">нумерують у межах кожного підрозділу. Номер пункту складається з </w:t>
      </w:r>
      <w:r w:rsidRPr="00200CFF">
        <w:rPr>
          <w:spacing w:val="-10"/>
          <w:sz w:val="28"/>
          <w:szCs w:val="28"/>
          <w:lang w:val="uk-UA"/>
        </w:rPr>
        <w:t xml:space="preserve">порядкових номерів розділу, підрозділу, пункту, між якими ставлять крапку.  У кінці номера </w:t>
      </w:r>
      <w:r w:rsidRPr="00200CFF">
        <w:rPr>
          <w:spacing w:val="-6"/>
          <w:sz w:val="28"/>
          <w:szCs w:val="28"/>
          <w:lang w:val="uk-UA"/>
        </w:rPr>
        <w:t>повинна стояти крапка, наприклад: «1.3.2.» (другий пункт третього підрозділу першого розділу). Потім у тому ж рядку йде заголовок пункту. Пункт може не мати заголовка.</w:t>
      </w:r>
    </w:p>
    <w:p w:rsidR="00FD5BAA" w:rsidRPr="00200CFF" w:rsidRDefault="00FD5BAA" w:rsidP="00FD5BAA">
      <w:pPr>
        <w:pStyle w:val="LO-Normal"/>
        <w:shd w:val="clear" w:color="auto" w:fill="FFFFFF"/>
        <w:spacing w:line="360" w:lineRule="auto"/>
        <w:ind w:firstLine="567"/>
        <w:jc w:val="both"/>
        <w:rPr>
          <w:sz w:val="28"/>
          <w:szCs w:val="28"/>
        </w:rPr>
      </w:pPr>
      <w:r w:rsidRPr="00200CFF">
        <w:rPr>
          <w:spacing w:val="-6"/>
          <w:sz w:val="28"/>
          <w:szCs w:val="28"/>
          <w:lang w:val="uk-UA"/>
        </w:rPr>
        <w:t>Підпункти нумерують у межах кожного пункту за такими ж правилами, як пункти.</w:t>
      </w:r>
    </w:p>
    <w:p w:rsidR="00FD5BAA" w:rsidRPr="009C32DD" w:rsidRDefault="006824A7" w:rsidP="00FD5BAA">
      <w:pPr>
        <w:pStyle w:val="LO-Normal"/>
        <w:shd w:val="clear" w:color="auto" w:fill="FFFFFF"/>
        <w:jc w:val="both"/>
        <w:rPr>
          <w:spacing w:val="-1"/>
          <w:sz w:val="24"/>
          <w:szCs w:val="24"/>
          <w:lang w:val="uk-UA"/>
        </w:rPr>
      </w:pPr>
      <w:r w:rsidRPr="006824A7">
        <w:rPr>
          <w:noProof/>
          <w:lang w:val="uk-UA" w:eastAsia="uk-UA"/>
        </w:rPr>
      </w:r>
      <w:r w:rsidRPr="006824A7">
        <w:rPr>
          <w:noProof/>
          <w:lang w:val="uk-UA" w:eastAsia="uk-UA"/>
        </w:rPr>
        <w:pict>
          <v:group id="Группа 2" o:spid="_x0000_s1040" style="width:481.45pt;height:386.45pt;mso-position-horizontal-relative:char;mso-position-vertical-relative:line" coordsize="9661,6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">
            <v:rect id="Rectangle 17" o:spid="_x0000_s1041" style="position:absolute;width:9660;height:6666;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ivWMMA&#10;AADaAAAADwAAAGRycy9kb3ducmV2LnhtbESPQYvCMBSE78L+h/AWvGm6CiJdo7ii4kHFrS7s8dE8&#10;22rzUpqo9d8bQfA4zMw3zGjSmFJcqXaFZQVf3QgEcWp1wZmCw37RGYJwHlljaZkU3MnBZPzRGmGs&#10;7Y1/6Zr4TAQIuxgV5N5XsZQuzcmg69qKOHhHWxv0QdaZ1DXeAtyUshdFA2mw4LCQY0WznNJzcjEK&#10;Tv/mL9vpwbnZ7HF9T7bz0/LnoFT7s5l+g/DU+Hf41V5pBX14Xgk3QI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6ivWMMAAADaAAAADwAAAAAAAAAAAAAAAACYAgAAZHJzL2Rv&#10;d25yZXYueG1sUEsFBgAAAAAEAAQA9QAAAIgDAAAAAA==&#10;" filled="f" stroked="f" strokecolor="#3465a4">
              <v:stroke joinstyle="round"/>
            </v:rect>
            <v:shape id="AutoShape 18" o:spid="_x0000_s1042" type="#_x0000_t114" style="position:absolute;left:727;top:369;width:8541;height:62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UBocEA&#10;AADaAAAADwAAAGRycy9kb3ducmV2LnhtbESPT4vCMBTE7wt+h/AEb2u6Iv7pGkUEwUsPVg96ezRv&#10;m7LNS0mi1m9vhIU9DjPzG2a16W0r7uRD41jB1zgDQVw53XCt4Hzafy5AhIissXVMCp4UYLMefKww&#10;1+7BR7qXsRYJwiFHBSbGLpcyVIYshrHriJP347zFmKSvpfb4SHDbykmWzaTFhtOCwY52hqrf8mYT&#10;pSx4co5m1sw96me9vF6K4qrUaNhvv0FE6uN/+K990Aqm8L6SboB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FAaHBAAAA2gAAAA8AAAAAAAAAAAAAAAAAmAIAAGRycy9kb3du&#10;cmV2LnhtbFBLBQYAAAAABAAEAPUAAACGAwAAAAA=&#10;" strokeweight=".26mm">
              <v:stroke endcap="square"/>
              <v:textbox>
                <w:txbxContent>
                  <w:p w:rsidR="00D324E8" w:rsidRDefault="00D324E8" w:rsidP="00FD5BAA">
                    <w:pPr>
                      <w:tabs>
                        <w:tab w:val="left" w:pos="360"/>
                      </w:tabs>
                      <w:overflowPunct w:val="0"/>
                      <w:ind w:left="284" w:right="358" w:firstLine="720"/>
                      <w:jc w:val="right"/>
                      <w:rPr>
                        <w:kern w:val="1"/>
                        <w:sz w:val="20"/>
                        <w:szCs w:val="20"/>
                        <w:lang w:val="uk-UA"/>
                      </w:rPr>
                    </w:pPr>
                    <w:r>
                      <w:rPr>
                        <w:kern w:val="1"/>
                        <w:sz w:val="20"/>
                        <w:szCs w:val="20"/>
                        <w:lang w:val="uk-UA"/>
                      </w:rPr>
                      <w:t xml:space="preserve">               45</w:t>
                    </w:r>
                  </w:p>
                  <w:p w:rsidR="00D324E8" w:rsidRPr="00A45A0C" w:rsidRDefault="00D324E8" w:rsidP="00FD5BAA">
                    <w:pPr>
                      <w:tabs>
                        <w:tab w:val="left" w:pos="567"/>
                      </w:tabs>
                      <w:overflowPunct w:val="0"/>
                      <w:ind w:left="993" w:right="358" w:firstLine="567"/>
                      <w:jc w:val="both"/>
                      <w:rPr>
                        <w:rFonts w:ascii="Liberation Serif" w:eastAsia="SimSun" w:hAnsi="Liberation Serif" w:cs="Arial" w:hint="eastAsia"/>
                        <w:kern w:val="1"/>
                        <w:highlight w:val="yellow"/>
                        <w:lang w:bidi="hi-IN"/>
                      </w:rPr>
                    </w:pPr>
                    <w:r w:rsidRPr="004955D1">
                      <w:rPr>
                        <w:sz w:val="20"/>
                        <w:szCs w:val="20"/>
                      </w:rPr>
                      <w:t>Структурний аналіз словотвірних моделей буде проводитися за принципом моделей зазначених в розділі 2 на основі похідних термінів, термінів-композитів, термінів-словосполучень та абревіатур, семантичний аналіз – на базі двокомпонентних термінів-композитів та термінів-абревіатур</w:t>
                    </w:r>
                  </w:p>
                  <w:p w:rsidR="00D324E8" w:rsidRPr="00A45A0C" w:rsidRDefault="00D324E8" w:rsidP="00FD5BAA">
                    <w:pPr>
                      <w:tabs>
                        <w:tab w:val="left" w:pos="567"/>
                      </w:tabs>
                      <w:overflowPunct w:val="0"/>
                      <w:ind w:left="993" w:right="358" w:firstLine="567"/>
                      <w:jc w:val="both"/>
                      <w:rPr>
                        <w:rFonts w:ascii="Liberation Serif" w:eastAsia="SimSun" w:hAnsi="Liberation Serif" w:cs="Arial" w:hint="eastAsia"/>
                        <w:kern w:val="1"/>
                        <w:highlight w:val="yellow"/>
                        <w:lang w:bidi="hi-IN"/>
                      </w:rPr>
                    </w:pPr>
                  </w:p>
                  <w:p w:rsidR="00D324E8" w:rsidRDefault="00D324E8" w:rsidP="00FD5BAA">
                    <w:pPr>
                      <w:tabs>
                        <w:tab w:val="left" w:pos="567"/>
                      </w:tabs>
                      <w:overflowPunct w:val="0"/>
                      <w:ind w:left="993" w:right="358" w:firstLine="567"/>
                      <w:jc w:val="both"/>
                      <w:rPr>
                        <w:b/>
                        <w:kern w:val="1"/>
                        <w:sz w:val="20"/>
                        <w:szCs w:val="20"/>
                        <w:highlight w:val="yellow"/>
                        <w:lang w:val="uk-UA"/>
                      </w:rPr>
                    </w:pPr>
                  </w:p>
                  <w:p w:rsidR="00D324E8" w:rsidRDefault="00D324E8" w:rsidP="00FD5BAA">
                    <w:pPr>
                      <w:tabs>
                        <w:tab w:val="left" w:pos="567"/>
                      </w:tabs>
                      <w:overflowPunct w:val="0"/>
                      <w:ind w:left="993" w:right="358" w:firstLine="567"/>
                      <w:jc w:val="both"/>
                      <w:rPr>
                        <w:sz w:val="20"/>
                        <w:szCs w:val="20"/>
                        <w:lang w:val="uk-UA"/>
                      </w:rPr>
                    </w:pPr>
                  </w:p>
                  <w:p w:rsidR="00D324E8" w:rsidRDefault="00D324E8" w:rsidP="00FD5BAA">
                    <w:pPr>
                      <w:tabs>
                        <w:tab w:val="left" w:pos="567"/>
                      </w:tabs>
                      <w:overflowPunct w:val="0"/>
                      <w:ind w:left="993" w:right="358" w:firstLine="567"/>
                      <w:jc w:val="both"/>
                      <w:rPr>
                        <w:sz w:val="20"/>
                        <w:szCs w:val="20"/>
                        <w:lang w:val="uk-UA"/>
                      </w:rPr>
                    </w:pPr>
                  </w:p>
                  <w:p w:rsidR="00D324E8" w:rsidRPr="00A453D6" w:rsidRDefault="00D324E8" w:rsidP="00FD5BAA">
                    <w:pPr>
                      <w:tabs>
                        <w:tab w:val="left" w:pos="567"/>
                      </w:tabs>
                      <w:overflowPunct w:val="0"/>
                      <w:ind w:left="993" w:right="358" w:firstLine="567"/>
                      <w:jc w:val="both"/>
                      <w:rPr>
                        <w:b/>
                        <w:sz w:val="20"/>
                        <w:szCs w:val="20"/>
                      </w:rPr>
                    </w:pPr>
                    <w:r w:rsidRPr="00A453D6">
                      <w:rPr>
                        <w:b/>
                        <w:sz w:val="20"/>
                        <w:szCs w:val="20"/>
                        <w:lang w:val="uk-UA"/>
                      </w:rPr>
                      <w:t xml:space="preserve">2.3. </w:t>
                    </w:r>
                    <w:r w:rsidRPr="00A453D6">
                      <w:rPr>
                        <w:b/>
                        <w:sz w:val="20"/>
                        <w:szCs w:val="20"/>
                      </w:rPr>
                      <w:t>Структурні особливості німецьких християнсько-богословських термінів</w:t>
                    </w:r>
                  </w:p>
                  <w:p w:rsidR="00D324E8" w:rsidRDefault="00D324E8" w:rsidP="00FD5BAA">
                    <w:pPr>
                      <w:tabs>
                        <w:tab w:val="left" w:pos="567"/>
                      </w:tabs>
                      <w:overflowPunct w:val="0"/>
                      <w:ind w:left="993" w:right="358" w:firstLine="567"/>
                      <w:jc w:val="both"/>
                      <w:rPr>
                        <w:rFonts w:ascii="Liberation Serif" w:eastAsia="SimSun" w:hAnsi="Liberation Serif" w:cs="Arial" w:hint="eastAsia"/>
                        <w:kern w:val="1"/>
                        <w:highlight w:val="yellow"/>
                        <w:lang w:bidi="hi-IN"/>
                      </w:rPr>
                    </w:pPr>
                  </w:p>
                  <w:p w:rsidR="00D324E8" w:rsidRPr="000042B5" w:rsidRDefault="00D324E8" w:rsidP="00FD5BAA">
                    <w:pPr>
                      <w:tabs>
                        <w:tab w:val="left" w:pos="567"/>
                      </w:tabs>
                      <w:overflowPunct w:val="0"/>
                      <w:ind w:left="993" w:right="358" w:firstLine="567"/>
                      <w:jc w:val="both"/>
                      <w:rPr>
                        <w:rFonts w:ascii="Liberation Serif" w:eastAsia="SimSun" w:hAnsi="Liberation Serif" w:cs="Arial" w:hint="eastAsia"/>
                        <w:kern w:val="1"/>
                        <w:highlight w:val="yellow"/>
                        <w:lang w:val="uk-UA" w:bidi="hi-IN"/>
                      </w:rPr>
                    </w:pPr>
                  </w:p>
                  <w:p w:rsidR="00D324E8" w:rsidRPr="000042B5" w:rsidRDefault="00D324E8" w:rsidP="00FD5BAA">
                    <w:pPr>
                      <w:tabs>
                        <w:tab w:val="left" w:pos="567"/>
                      </w:tabs>
                      <w:overflowPunct w:val="0"/>
                      <w:ind w:left="993" w:right="358" w:firstLine="567"/>
                      <w:jc w:val="both"/>
                      <w:rPr>
                        <w:kern w:val="1"/>
                        <w:sz w:val="20"/>
                        <w:szCs w:val="20"/>
                        <w:highlight w:val="yellow"/>
                        <w:lang w:val="uk-UA"/>
                      </w:rPr>
                    </w:pPr>
                    <w:r w:rsidRPr="000E4469">
                      <w:rPr>
                        <w:sz w:val="20"/>
                        <w:szCs w:val="20"/>
                        <w:lang w:val="uk-UA"/>
                      </w:rPr>
                      <w:t>Вивчення структурних та морфологічних особливостей термінологічних одиниць фахової мови у дослідженнях сучасної лінгвістики має велике значення, оскільки воно відображає рівень розвитку даної терміносистеми та основні шляхи її формування. Відомості про принципи побудови термінів потрібні не тільки для того, щоб правильно створювати нові терміни, але й для правильного розуміння фахового тексту, оскільки “структура терміна зв’язана з його семантикою, а точніше, семантика термінологічної одиниці частіше, ніж це має місце в загальнолітературній лексиці, формально виражається структурними особливостями терміна” [175, с. 265]</w:t>
                    </w:r>
                    <w:r>
                      <w:rPr>
                        <w:sz w:val="20"/>
                        <w:szCs w:val="20"/>
                        <w:lang w:val="uk-UA"/>
                      </w:rPr>
                      <w:t>.</w:t>
                    </w:r>
                  </w:p>
                  <w:p w:rsidR="00D324E8" w:rsidRDefault="00D324E8" w:rsidP="00FD5BAA">
                    <w:pPr>
                      <w:tabs>
                        <w:tab w:val="left" w:pos="567"/>
                      </w:tabs>
                      <w:overflowPunct w:val="0"/>
                      <w:ind w:left="993" w:right="358" w:firstLine="567"/>
                      <w:jc w:val="both"/>
                      <w:rPr>
                        <w:kern w:val="1"/>
                        <w:sz w:val="20"/>
                        <w:szCs w:val="20"/>
                        <w:lang w:val="uk-UA"/>
                      </w:rPr>
                    </w:pPr>
                    <w:r w:rsidRPr="000042B5">
                      <w:rPr>
                        <w:b/>
                        <w:kern w:val="1"/>
                        <w:sz w:val="20"/>
                        <w:szCs w:val="20"/>
                        <w:lang w:val="uk-UA"/>
                      </w:rPr>
                      <w:t xml:space="preserve">2.3.1. </w:t>
                    </w:r>
                    <w:r w:rsidRPr="000042B5">
                      <w:rPr>
                        <w:sz w:val="20"/>
                        <w:szCs w:val="20"/>
                        <w:lang w:val="uk-UA"/>
                      </w:rPr>
                      <w:t xml:space="preserve">Похідні терміни християнсько-богословської терміносистеми. Похідні терміни – це термінологічні одиниці, утворені від похідних слів за допомогою афіксів [13, с. 365]. </w:t>
                    </w:r>
                    <w:r w:rsidRPr="00161325">
                      <w:rPr>
                        <w:sz w:val="20"/>
                        <w:szCs w:val="20"/>
                      </w:rPr>
                      <w:t>Під афіксом розуміють морфему, яка у своєму розвитку набула абстрактного значення, властивого</w:t>
                    </w:r>
                  </w:p>
                </w:txbxContent>
              </v:textbox>
            </v:shape>
            <v:shape id="AutoShape 19" o:spid="_x0000_s1043" type="#_x0000_t61" style="position:absolute;left:6891;top:20;width:1434;height:5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bwN8IA&#10;AADaAAAADwAAAGRycy9kb3ducmV2LnhtbESPT4vCMBTE74LfITzBm6YuKEs1iojrH/CyKoi3R/Ns&#10;i81L20Rbv71ZWPA4zMxvmNmiNYV4Uu1yywpGwwgEcWJ1zqmC8+ln8A3CeWSNhWVS8CIHi3m3M8NY&#10;24Z/6Xn0qQgQdjEqyLwvYyldkpFBN7QlcfButjbog6xTqWtsAtwU8iuKJtJgzmEhw5JWGSX348Mo&#10;aExzcNWkkutql2yLy/J62Fz3SvV77XIKwlPrP+H/9k4rGMPflXAD5Pw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JvA3wgAAANoAAAAPAAAAAAAAAAAAAAAAAJgCAABkcnMvZG93&#10;bnJldi54bWxQSwUGAAAAAAQABAD1AAAAhwMAAAAA&#10;" adj="25200,19404" strokeweight=".26mm">
              <v:stroke endcap="square"/>
              <v:textbox>
                <w:txbxContent>
                  <w:p w:rsidR="00D324E8" w:rsidRDefault="00D324E8" w:rsidP="00FD5BAA">
                    <w:pPr>
                      <w:overflowPunct w:val="0"/>
                      <w:rPr>
                        <w:kern w:val="1"/>
                        <w:sz w:val="20"/>
                        <w:szCs w:val="20"/>
                        <w:lang w:val="uk-UA"/>
                      </w:rPr>
                    </w:pPr>
                    <w:r>
                      <w:rPr>
                        <w:kern w:val="1"/>
                        <w:sz w:val="20"/>
                        <w:szCs w:val="20"/>
                        <w:lang w:val="uk-UA"/>
                      </w:rPr>
                      <w:t>Номер сторінки</w:t>
                    </w:r>
                  </w:p>
                </w:txbxContent>
              </v:textbox>
            </v:shape>
            <v:line id="Line 20" o:spid="_x0000_s1044" style="position:absolute;visibility:visible" from="4971,1625" to="4980,2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IxUsQAAADaAAAADwAAAGRycy9kb3ducmV2LnhtbESPQWvCQBSE7wX/w/IEb3VTkVhS1xAK&#10;xRwKoi3o8ZF9JqHZtyG7JrG/3hUEj8PMfMOs09E0oqfO1ZYVvM0jEMSF1TWXCn5/vl7fQTiPrLGx&#10;TAqu5CDdTF7WmGg78J76gy9FgLBLUEHlfZtI6YqKDLq5bYmDd7adQR9kV0rd4RDgppGLKIqlwZrD&#10;QoUtfVZU/B0uRsHx+3/V2wGP59NiufPZfrltT7lSs+mYfYDwNPpn+NHOtYIY7lfCDZCb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MjFSxAAAANoAAAAPAAAAAAAAAAAA&#10;AAAAAKECAABkcnMvZG93bnJldi54bWxQSwUGAAAAAAQABAD5AAAAkgMAAAAA&#10;" strokeweight=".26mm">
              <v:stroke startarrow="block" endarrow="block" joinstyle="miter" endcap="square"/>
            </v:line>
            <v:shape id="AutoShape 21" o:spid="_x0000_s1045" type="#_x0000_t61" style="position:absolute;left:5316;top:1595;width:1418;height:3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5cMA&#10;AADaAAAADwAAAGRycy9kb3ducmV2LnhtbESPzWrDMBCE74W+g9hCb7XcBprgRAklJRDwqa4vuS3W&#10;xjaRVo6l+CdPXxUKPQ4z8w2z2U3WiIF63zpW8JqkIIgrp1uuFZTfh5cVCB+QNRrHpGAmD7vt48MG&#10;M+1G/qKhCLWIEPYZKmhC6DIpfdWQRZ+4jjh6Z9dbDFH2tdQ9jhFujXxL03dpseW40GBH+4aqS3Gz&#10;CvR1zufBLPE0j7m9L6q7NuWnUs9P08caRKAp/If/2ketYAm/V+IN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5cMAAADaAAAADwAAAAAAAAAAAAAAAACYAgAAZHJzL2Rv&#10;d25yZXYueG1sUEsFBgAAAAAEAAQA9QAAAIgDAAAAAA==&#10;" adj="-4566,22466" strokeweight=".26mm">
              <v:stroke endcap="square"/>
              <v:textbox>
                <w:txbxContent>
                  <w:p w:rsidR="00D324E8" w:rsidRDefault="00D324E8" w:rsidP="00FD5BAA">
                    <w:pPr>
                      <w:overflowPunct w:val="0"/>
                      <w:rPr>
                        <w:kern w:val="1"/>
                        <w:sz w:val="20"/>
                        <w:szCs w:val="20"/>
                        <w:lang w:val="uk-UA"/>
                      </w:rPr>
                    </w:pPr>
                    <w:r>
                      <w:rPr>
                        <w:kern w:val="1"/>
                        <w:sz w:val="16"/>
                        <w:szCs w:val="16"/>
                        <w:lang w:val="uk-UA"/>
                      </w:rPr>
                      <w:t>2 раз по 1,5</w:t>
                    </w:r>
                  </w:p>
                  <w:p w:rsidR="00D324E8" w:rsidRDefault="00D324E8" w:rsidP="00FD5BAA">
                    <w:pPr>
                      <w:overflowPunct w:val="0"/>
                      <w:rPr>
                        <w:kern w:val="1"/>
                        <w:sz w:val="20"/>
                        <w:szCs w:val="20"/>
                        <w:lang w:val="uk-UA"/>
                      </w:rPr>
                    </w:pPr>
                  </w:p>
                </w:txbxContent>
              </v:textbox>
            </v:shape>
            <v:line id="Line 22" o:spid="_x0000_s1046" style="position:absolute;visibility:visible" from="5272,2360" to="5281,30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EAu78AAADaAAAADwAAAGRycy9kb3ducmV2LnhtbERPy4rCMBTdD/gP4QrupqkiKtUoIogu&#10;hMEH6PLSXNtic1Oa2Fa/frIQXB7Oe7HqTCkaql1hWcEwikEQp1YXnCm4nLe/MxDOI2ssLZOCFzlY&#10;LXs/C0y0bflIzclnIoSwS1BB7n2VSOnSnAy6yFbEgbvb2qAPsM6krrEN4aaUozieSIMFh4YcK9rk&#10;lD5OT6PgenhPG9vi9X4bjf/8+jjeVbe9UoN+t56D8NT5r/jj3msFYWu4Em6AXP4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OEAu78AAADaAAAADwAAAAAAAAAAAAAAAACh&#10;AgAAZHJzL2Rvd25yZXYueG1sUEsFBgAAAAAEAAQA+QAAAI0DAAAAAA==&#10;" strokeweight=".26mm">
              <v:stroke startarrow="block" endarrow="block" joinstyle="miter" endcap="square"/>
            </v:line>
            <v:shape id="AutoShape 23" o:spid="_x0000_s1047" type="#_x0000_t61" style="position:absolute;left:5691;top:2466;width:1359;height:3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ds7MMA&#10;AADaAAAADwAAAGRycy9kb3ducmV2LnhtbESPQYvCMBSE7wv+h/CEva2pHkS7RpFFcVU8WBfR27N5&#10;2xabl9JErf/eCILHYWa+YUaTxpTiSrUrLCvodiIQxKnVBWcK/nbzrwEI55E1lpZJwZ0cTMatjxHG&#10;2t54S9fEZyJA2MWoIPe+iqV0aU4GXcdWxMH7t7VBH2SdSV3jLcBNKXtR1JcGCw4LOVb0k1N6Ti5G&#10;wa5Pq0Mq98v59LTg2fpoNlvZU+qz3Uy/QXhq/Dv8av9qBUN4Xgk3QI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ds7MMAAADaAAAADwAAAAAAAAAAAAAAAACYAgAAZHJzL2Rv&#10;d25yZXYueG1sUEsFBgAAAAAEAAQA9QAAAIgDAAAAAA==&#10;" adj="-6720,16948" strokeweight=".26mm">
              <v:stroke endcap="square"/>
              <v:textbox>
                <w:txbxContent>
                  <w:p w:rsidR="00D324E8" w:rsidRPr="00FB1811" w:rsidRDefault="00D324E8" w:rsidP="00FD5BAA">
                    <w:pPr>
                      <w:overflowPunct w:val="0"/>
                      <w:rPr>
                        <w:kern w:val="1"/>
                        <w:sz w:val="16"/>
                        <w:szCs w:val="16"/>
                        <w:lang w:val="uk-UA"/>
                      </w:rPr>
                    </w:pPr>
                    <w:r>
                      <w:rPr>
                        <w:kern w:val="1"/>
                        <w:sz w:val="16"/>
                        <w:szCs w:val="16"/>
                        <w:lang w:val="uk-UA"/>
                      </w:rPr>
                      <w:t xml:space="preserve">2 рази по 1,5 </w:t>
                    </w:r>
                  </w:p>
                </w:txbxContent>
              </v:textbox>
            </v:shape>
            <v:shape id="AutoShape 24" o:spid="_x0000_s1048" type="#_x0000_t61" style="position:absolute;left:413;top:1354;width:1314;height:18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GIMcMA&#10;AADbAAAADwAAAGRycy9kb3ducmV2LnhtbESPT2/CMAzF75P4DpEn7TZSmMRQR0AIhsZu/L17jWk7&#10;GqdKApRvPx+QdrP1nt/7eTLrXKOuFGLt2cCgn4EiLrytuTRw2K9ex6BiQrbYeCYDd4owm/aeJphb&#10;f+MtXXepVBLCMUcDVUptrnUsKnIY+74lFu3kg8Mkayi1DXiTcNfoYZaNtMOapaHClhYVFefdxRko&#10;Br9v76vP04bml/PP8rjncP/+MubluZt/gErUpX/z43ptBV/o5RcZQ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8GIMcMAAADbAAAADwAAAAAAAAAAAAAAAACYAgAAZHJzL2Rv&#10;d25yZXYueG1sUEsFBgAAAAAEAAQA9QAAAIgDAAAAAA==&#10;" adj="31525,9337" strokeweight=".26mm">
              <v:stroke endcap="square"/>
              <v:textbox>
                <w:txbxContent>
                  <w:p w:rsidR="00D324E8" w:rsidRDefault="00D324E8" w:rsidP="00FD5BAA">
                    <w:pPr>
                      <w:overflowPunct w:val="0"/>
                      <w:rPr>
                        <w:kern w:val="1"/>
                        <w:sz w:val="20"/>
                        <w:szCs w:val="20"/>
                        <w:lang w:val="uk-UA"/>
                      </w:rPr>
                    </w:pPr>
                    <w:r>
                      <w:rPr>
                        <w:kern w:val="1"/>
                        <w:sz w:val="20"/>
                        <w:szCs w:val="20"/>
                        <w:lang w:val="uk-UA"/>
                      </w:rPr>
                      <w:t>Номер і назва підрозділу: 2.3. - третій підрозділ другого розділу</w:t>
                    </w:r>
                  </w:p>
                </w:txbxContent>
              </v:textbox>
            </v:shape>
            <v:shape id="AutoShape 25" o:spid="_x0000_s1049" type="#_x0000_t61" style="position:absolute;left:516;top:4231;width:1042;height:8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oFkcEA&#10;AADbAAAADwAAAGRycy9kb3ducmV2LnhtbERP32vCMBB+H+x/CDfwbU0rKKMzlnXglL1Nhb0ezZnU&#10;NZfSRK3+9Ysw2Nt9fD9vUY2uE2caQutZQZHlIIgbr1s2Cva71fMLiBCRNXaeScGVAlTLx4cFltpf&#10;+IvO22hECuFQogIbY19KGRpLDkPme+LEHfzgMCY4GKkHvKRw18lpns+lw5ZTg8We3i01P9uTUzA9&#10;zYrbR+eN4+/60x9buzLrWqnJ0/j2CiLSGP/Ff+6NTvMLuP+SDpD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aBZHBAAAA2wAAAA8AAAAAAAAAAAAAAAAAmAIAAGRycy9kb3du&#10;cmV2LnhtbFBLBQYAAAAABAAEAPUAAACGAwAAAAA=&#10;" adj="37229,12354" strokeweight=".26mm">
              <v:stroke endcap="square"/>
              <v:textbox>
                <w:txbxContent>
                  <w:p w:rsidR="00D324E8" w:rsidRDefault="00D324E8" w:rsidP="00FD5BAA">
                    <w:pPr>
                      <w:overflowPunct w:val="0"/>
                      <w:rPr>
                        <w:kern w:val="1"/>
                        <w:sz w:val="20"/>
                        <w:szCs w:val="20"/>
                        <w:lang w:val="uk-UA"/>
                      </w:rPr>
                    </w:pPr>
                    <w:r>
                      <w:rPr>
                        <w:kern w:val="1"/>
                        <w:sz w:val="20"/>
                        <w:szCs w:val="20"/>
                        <w:lang w:val="uk-UA"/>
                      </w:rPr>
                      <w:t>Номер і назва пункту</w:t>
                    </w:r>
                  </w:p>
                </w:txbxContent>
              </v:textbox>
            </v:shape>
            <w10:wrap type="none"/>
            <w10:anchorlock/>
          </v:group>
        </w:pict>
      </w:r>
    </w:p>
    <w:p w:rsidR="00FD5BAA" w:rsidRPr="00BB6138" w:rsidRDefault="00FD5BAA" w:rsidP="00FD5BAA">
      <w:pPr>
        <w:pStyle w:val="LO-Normal"/>
        <w:shd w:val="clear" w:color="auto" w:fill="FFFFFF"/>
        <w:spacing w:line="360" w:lineRule="auto"/>
        <w:ind w:firstLine="709"/>
        <w:jc w:val="both"/>
        <w:rPr>
          <w:spacing w:val="-1"/>
          <w:sz w:val="28"/>
          <w:szCs w:val="28"/>
          <w:lang w:val="uk-UA"/>
        </w:rPr>
      </w:pPr>
      <w:r w:rsidRPr="00BB6138">
        <w:rPr>
          <w:spacing w:val="-1"/>
          <w:sz w:val="28"/>
          <w:szCs w:val="28"/>
          <w:lang w:val="uk-UA"/>
        </w:rPr>
        <w:t>Рис. 3. Приклад розміщення тексту і нумерації в підрозділах основної частини магістерської (дипломної) роботи</w:t>
      </w:r>
    </w:p>
    <w:p w:rsidR="00FD5BAA" w:rsidRPr="009C32DD" w:rsidRDefault="00FD5BAA" w:rsidP="00FD5BAA">
      <w:pPr>
        <w:pStyle w:val="LO-Normal"/>
        <w:shd w:val="clear" w:color="auto" w:fill="FFFFFF"/>
        <w:spacing w:line="360" w:lineRule="auto"/>
        <w:ind w:firstLine="709"/>
        <w:jc w:val="both"/>
        <w:rPr>
          <w:color w:val="FF0000"/>
          <w:sz w:val="28"/>
          <w:szCs w:val="28"/>
          <w:lang w:val="uk-UA"/>
        </w:rPr>
      </w:pPr>
    </w:p>
    <w:p w:rsidR="00FD5BAA" w:rsidRPr="00200CFF" w:rsidRDefault="00FD5BAA" w:rsidP="00FD5BAA">
      <w:pPr>
        <w:pStyle w:val="LO-Normal"/>
        <w:shd w:val="clear" w:color="auto" w:fill="FFFFFF"/>
        <w:spacing w:line="360" w:lineRule="auto"/>
        <w:ind w:firstLine="709"/>
        <w:jc w:val="both"/>
        <w:rPr>
          <w:sz w:val="28"/>
          <w:szCs w:val="28"/>
          <w:lang w:val="uk-UA"/>
        </w:rPr>
      </w:pPr>
      <w:r w:rsidRPr="00200CFF">
        <w:rPr>
          <w:sz w:val="28"/>
          <w:szCs w:val="28"/>
          <w:lang w:val="uk-UA"/>
        </w:rPr>
        <w:t>Детальніший зразок розміщення тексту в магістерській роботі з назвами розділів та підрозділів, а також їхньої нумерації поданий в Додатку 5.</w:t>
      </w:r>
    </w:p>
    <w:p w:rsidR="00FD5BAA" w:rsidRPr="00200CFF" w:rsidRDefault="00FD5BAA" w:rsidP="00FD5BAA">
      <w:pPr>
        <w:pStyle w:val="LO-Normal"/>
        <w:shd w:val="clear" w:color="auto" w:fill="FFFFFF"/>
        <w:spacing w:line="360" w:lineRule="auto"/>
        <w:ind w:firstLine="567"/>
        <w:jc w:val="both"/>
        <w:rPr>
          <w:sz w:val="28"/>
          <w:szCs w:val="28"/>
          <w:lang w:val="uk-UA"/>
        </w:rPr>
      </w:pPr>
      <w:r w:rsidRPr="00200CFF">
        <w:rPr>
          <w:b/>
          <w:bCs/>
          <w:iCs/>
          <w:spacing w:val="-1"/>
          <w:sz w:val="28"/>
          <w:szCs w:val="28"/>
          <w:lang w:val="uk-UA"/>
        </w:rPr>
        <w:t>Ілюстрації</w:t>
      </w:r>
      <w:r w:rsidRPr="00200CFF">
        <w:rPr>
          <w:spacing w:val="-1"/>
          <w:sz w:val="28"/>
          <w:szCs w:val="28"/>
          <w:lang w:val="uk-UA"/>
        </w:rPr>
        <w:t xml:space="preserve"> (фотографії, схеми, графіки, карти) і </w:t>
      </w:r>
      <w:r w:rsidRPr="00200CFF">
        <w:rPr>
          <w:b/>
          <w:bCs/>
          <w:iCs/>
          <w:spacing w:val="-1"/>
          <w:sz w:val="28"/>
          <w:szCs w:val="28"/>
          <w:lang w:val="uk-UA"/>
        </w:rPr>
        <w:t>таблиці</w:t>
      </w:r>
      <w:r w:rsidRPr="00200CFF">
        <w:rPr>
          <w:spacing w:val="-1"/>
          <w:sz w:val="28"/>
          <w:szCs w:val="28"/>
          <w:lang w:val="uk-UA"/>
        </w:rPr>
        <w:t xml:space="preserve"> необхідно подавати в роботі безпосередньо після тексту, де вони згадані вперше, або на </w:t>
      </w:r>
      <w:r w:rsidRPr="00200CFF">
        <w:rPr>
          <w:spacing w:val="2"/>
          <w:sz w:val="28"/>
          <w:szCs w:val="28"/>
          <w:lang w:val="uk-UA"/>
        </w:rPr>
        <w:t>наступній сторінці. Якщо ілюстрації і таблиці займають цілий аркуш</w:t>
      </w:r>
      <w:r w:rsidRPr="00200CFF">
        <w:rPr>
          <w:sz w:val="28"/>
          <w:szCs w:val="28"/>
          <w:lang w:val="uk-UA"/>
        </w:rPr>
        <w:t xml:space="preserve">, останній нумерують за загальними правилами. Таблицю, малюнок або </w:t>
      </w:r>
      <w:r w:rsidRPr="00200CFF">
        <w:rPr>
          <w:spacing w:val="1"/>
          <w:sz w:val="28"/>
          <w:szCs w:val="28"/>
          <w:lang w:val="uk-UA"/>
        </w:rPr>
        <w:t xml:space="preserve">креслення, розміри якого більше формату А4, враховують як одну сторінку і </w:t>
      </w:r>
      <w:r w:rsidRPr="00200CFF">
        <w:rPr>
          <w:spacing w:val="-1"/>
          <w:sz w:val="28"/>
          <w:szCs w:val="28"/>
          <w:lang w:val="uk-UA"/>
        </w:rPr>
        <w:t>розміщують у відповідних місцях після згадування в тексті або в додатках.</w:t>
      </w:r>
    </w:p>
    <w:p w:rsidR="00FD5BAA" w:rsidRPr="00200CFF" w:rsidRDefault="00FD5BAA" w:rsidP="00FD5BAA">
      <w:pPr>
        <w:pStyle w:val="LO-Normal"/>
        <w:shd w:val="clear" w:color="auto" w:fill="FFFFFF"/>
        <w:spacing w:line="360" w:lineRule="auto"/>
        <w:ind w:firstLine="567"/>
        <w:jc w:val="both"/>
        <w:rPr>
          <w:sz w:val="28"/>
          <w:szCs w:val="28"/>
          <w:lang w:val="uk-UA"/>
        </w:rPr>
      </w:pPr>
      <w:r w:rsidRPr="009C32DD">
        <w:rPr>
          <w:bCs/>
          <w:iCs/>
          <w:spacing w:val="-2"/>
          <w:sz w:val="28"/>
          <w:szCs w:val="28"/>
          <w:lang w:val="uk-UA"/>
        </w:rPr>
        <w:t>Ілюстрації</w:t>
      </w:r>
      <w:r>
        <w:rPr>
          <w:bCs/>
          <w:spacing w:val="-2"/>
          <w:sz w:val="28"/>
          <w:szCs w:val="28"/>
          <w:lang w:val="uk-UA"/>
        </w:rPr>
        <w:t xml:space="preserve"> </w:t>
      </w:r>
      <w:r w:rsidRPr="00200CFF">
        <w:rPr>
          <w:spacing w:val="-2"/>
          <w:sz w:val="28"/>
          <w:szCs w:val="28"/>
          <w:lang w:val="uk-UA"/>
        </w:rPr>
        <w:t>позначають словами «Рис.» (у курсовій роботі, яка виконується українською мовою) та «</w:t>
      </w:r>
      <w:r w:rsidRPr="00200CFF">
        <w:rPr>
          <w:spacing w:val="-2"/>
          <w:sz w:val="28"/>
          <w:szCs w:val="28"/>
          <w:lang w:val="de-DE"/>
        </w:rPr>
        <w:t>Abb</w:t>
      </w:r>
      <w:r w:rsidRPr="00200CFF">
        <w:rPr>
          <w:spacing w:val="-2"/>
          <w:sz w:val="28"/>
          <w:szCs w:val="28"/>
          <w:lang w:val="uk-UA"/>
        </w:rPr>
        <w:t>.» (у роботах, які виконуються німецькою мовою). Таблиці позначають словом «Таблиця» / «</w:t>
      </w:r>
      <w:r w:rsidRPr="00200CFF">
        <w:rPr>
          <w:spacing w:val="-2"/>
          <w:sz w:val="28"/>
          <w:szCs w:val="28"/>
          <w:lang w:val="de-DE"/>
        </w:rPr>
        <w:t>Tabelle</w:t>
      </w:r>
      <w:r w:rsidRPr="00200CFF">
        <w:rPr>
          <w:spacing w:val="-2"/>
          <w:sz w:val="28"/>
          <w:szCs w:val="28"/>
          <w:lang w:val="uk-UA"/>
        </w:rPr>
        <w:t xml:space="preserve">». Їх нумерують послідовно в </w:t>
      </w:r>
      <w:r w:rsidRPr="00200CFF">
        <w:rPr>
          <w:spacing w:val="-2"/>
          <w:sz w:val="28"/>
          <w:szCs w:val="28"/>
          <w:lang w:val="uk-UA"/>
        </w:rPr>
        <w:lastRenderedPageBreak/>
        <w:t xml:space="preserve">межах розділу, </w:t>
      </w:r>
      <w:r w:rsidRPr="00200CFF">
        <w:rPr>
          <w:spacing w:val="-1"/>
          <w:sz w:val="28"/>
          <w:szCs w:val="28"/>
          <w:lang w:val="uk-UA"/>
        </w:rPr>
        <w:t>за винятком ілюстрацій і таблиц, поданих у додатках.</w:t>
      </w:r>
    </w:p>
    <w:p w:rsidR="00FD5BAA" w:rsidRPr="00200CFF" w:rsidRDefault="00FD5BAA" w:rsidP="00FD5BAA">
      <w:pPr>
        <w:pStyle w:val="LO-Normal"/>
        <w:shd w:val="clear" w:color="auto" w:fill="FFFFFF"/>
        <w:spacing w:line="360" w:lineRule="auto"/>
        <w:ind w:firstLine="567"/>
        <w:jc w:val="both"/>
        <w:rPr>
          <w:sz w:val="28"/>
          <w:szCs w:val="28"/>
        </w:rPr>
      </w:pPr>
      <w:r w:rsidRPr="00200CFF">
        <w:rPr>
          <w:spacing w:val="-1"/>
          <w:sz w:val="28"/>
          <w:szCs w:val="28"/>
          <w:lang w:val="uk-UA"/>
        </w:rPr>
        <w:t xml:space="preserve">Номер ілюстрації та таблиці повинен складатися з номера розділу і порядкового номера </w:t>
      </w:r>
      <w:r w:rsidRPr="00200CFF">
        <w:rPr>
          <w:sz w:val="28"/>
          <w:szCs w:val="28"/>
          <w:lang w:val="uk-UA"/>
        </w:rPr>
        <w:t>ілюстрації / таблиці, між якими ставиться крапка.</w:t>
      </w:r>
      <w:r w:rsidRPr="00200CFF">
        <w:rPr>
          <w:spacing w:val="4"/>
          <w:sz w:val="28"/>
          <w:szCs w:val="28"/>
          <w:lang w:val="uk-UA"/>
        </w:rPr>
        <w:t xml:space="preserve"> Наприклад, Рис. 2.1. означає першу ілюстрацію, подану в другому розділі роботи.</w:t>
      </w:r>
    </w:p>
    <w:p w:rsidR="00FD5BAA" w:rsidRPr="00200CFF" w:rsidRDefault="00FD5BAA" w:rsidP="00FD5BAA">
      <w:pPr>
        <w:pStyle w:val="LO-Normal"/>
        <w:shd w:val="clear" w:color="auto" w:fill="FFFFFF"/>
        <w:spacing w:line="360" w:lineRule="auto"/>
        <w:ind w:firstLine="567"/>
        <w:jc w:val="both"/>
        <w:rPr>
          <w:sz w:val="28"/>
          <w:szCs w:val="28"/>
        </w:rPr>
      </w:pPr>
      <w:r w:rsidRPr="00200CFF">
        <w:rPr>
          <w:spacing w:val="4"/>
          <w:sz w:val="28"/>
          <w:szCs w:val="28"/>
          <w:lang w:val="uk-UA"/>
        </w:rPr>
        <w:t xml:space="preserve">Номер, назва і </w:t>
      </w:r>
      <w:r w:rsidRPr="00200CFF">
        <w:rPr>
          <w:spacing w:val="-2"/>
          <w:sz w:val="28"/>
          <w:szCs w:val="28"/>
          <w:lang w:val="uk-UA"/>
        </w:rPr>
        <w:t xml:space="preserve">пояснювальні підписи </w:t>
      </w:r>
      <w:r w:rsidRPr="00A36E29">
        <w:rPr>
          <w:spacing w:val="-2"/>
          <w:sz w:val="28"/>
          <w:szCs w:val="28"/>
          <w:lang w:val="uk-UA"/>
        </w:rPr>
        <w:t xml:space="preserve">ілюстрації </w:t>
      </w:r>
      <w:r w:rsidRPr="00200CFF">
        <w:rPr>
          <w:spacing w:val="-2"/>
          <w:sz w:val="28"/>
          <w:szCs w:val="28"/>
          <w:lang w:val="uk-UA"/>
        </w:rPr>
        <w:t xml:space="preserve">розміщують послідовно під ілюстрацією. </w:t>
      </w:r>
    </w:p>
    <w:p w:rsidR="00FD5BAA" w:rsidRPr="00200CFF" w:rsidRDefault="00FD5BAA" w:rsidP="00FD5BAA">
      <w:pPr>
        <w:pStyle w:val="LO-Normal"/>
        <w:shd w:val="clear" w:color="auto" w:fill="FFFFFF"/>
        <w:spacing w:line="360" w:lineRule="auto"/>
        <w:ind w:firstLine="567"/>
        <w:jc w:val="both"/>
        <w:rPr>
          <w:b/>
          <w:bCs/>
          <w:i/>
          <w:iCs/>
          <w:spacing w:val="-2"/>
          <w:sz w:val="28"/>
          <w:szCs w:val="28"/>
          <w:lang w:val="uk-UA"/>
        </w:rPr>
      </w:pPr>
      <w:r w:rsidRPr="00200CFF">
        <w:rPr>
          <w:spacing w:val="-2"/>
          <w:sz w:val="28"/>
          <w:szCs w:val="28"/>
          <w:lang w:val="uk-UA"/>
        </w:rPr>
        <w:t>Наприклад:</w:t>
      </w:r>
    </w:p>
    <w:p w:rsidR="00FD5BAA" w:rsidRPr="00200CFF" w:rsidRDefault="00FD5BAA" w:rsidP="00FD5BAA">
      <w:pPr>
        <w:pStyle w:val="LO-Normal"/>
        <w:shd w:val="clear" w:color="auto" w:fill="FFFFFF"/>
        <w:ind w:firstLine="1276"/>
        <w:jc w:val="both"/>
        <w:rPr>
          <w:sz w:val="28"/>
          <w:szCs w:val="28"/>
        </w:rPr>
      </w:pPr>
      <w:r>
        <w:rPr>
          <w:noProof/>
          <w:sz w:val="28"/>
          <w:szCs w:val="28"/>
          <w:lang w:eastAsia="ru-RU"/>
        </w:rPr>
        <w:drawing>
          <wp:inline distT="0" distB="0" distL="0" distR="0">
            <wp:extent cx="4480560" cy="2339340"/>
            <wp:effectExtent l="0" t="0" r="15240" b="2286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D5BAA" w:rsidRPr="00200CFF" w:rsidRDefault="00FD5BAA" w:rsidP="00FD5BAA">
      <w:pPr>
        <w:pStyle w:val="LO-Normal"/>
        <w:shd w:val="clear" w:color="auto" w:fill="FFFFFF"/>
        <w:spacing w:line="360" w:lineRule="auto"/>
        <w:ind w:firstLine="567"/>
        <w:jc w:val="center"/>
        <w:rPr>
          <w:sz w:val="28"/>
          <w:szCs w:val="28"/>
          <w:lang w:val="de-DE"/>
        </w:rPr>
      </w:pPr>
    </w:p>
    <w:p w:rsidR="00FD5BAA" w:rsidRPr="00200CFF" w:rsidRDefault="00FD5BAA" w:rsidP="00FD5BAA">
      <w:pPr>
        <w:pStyle w:val="LO-Normal"/>
        <w:shd w:val="clear" w:color="auto" w:fill="FFFFFF"/>
        <w:spacing w:line="360" w:lineRule="auto"/>
        <w:ind w:firstLine="709"/>
        <w:rPr>
          <w:sz w:val="28"/>
          <w:szCs w:val="28"/>
          <w:lang w:val="uk-UA"/>
        </w:rPr>
      </w:pPr>
      <w:r>
        <w:rPr>
          <w:sz w:val="28"/>
          <w:szCs w:val="28"/>
          <w:lang w:val="de-DE"/>
        </w:rPr>
        <w:t>Abb</w:t>
      </w:r>
      <w:r>
        <w:rPr>
          <w:sz w:val="28"/>
          <w:szCs w:val="28"/>
          <w:lang w:val="uk-UA"/>
        </w:rPr>
        <w:t>.</w:t>
      </w:r>
      <w:r w:rsidRPr="00FD5BAA">
        <w:rPr>
          <w:sz w:val="28"/>
          <w:szCs w:val="28"/>
          <w:lang w:val="de-DE"/>
        </w:rPr>
        <w:t xml:space="preserve"> 2.</w:t>
      </w:r>
      <w:r>
        <w:rPr>
          <w:sz w:val="28"/>
          <w:szCs w:val="28"/>
          <w:lang w:val="uk-UA"/>
        </w:rPr>
        <w:t>7.</w:t>
      </w:r>
      <w:r w:rsidRPr="00FD5BAA">
        <w:rPr>
          <w:sz w:val="28"/>
          <w:szCs w:val="28"/>
          <w:lang w:val="de-DE"/>
        </w:rPr>
        <w:t xml:space="preserve"> </w:t>
      </w:r>
      <w:r w:rsidRPr="00200CFF">
        <w:rPr>
          <w:sz w:val="28"/>
          <w:szCs w:val="28"/>
          <w:lang w:val="de-DE"/>
        </w:rPr>
        <w:t>Ergebnis</w:t>
      </w:r>
      <w:r w:rsidRPr="00FD5BAA">
        <w:rPr>
          <w:sz w:val="28"/>
          <w:szCs w:val="28"/>
          <w:lang w:val="de-DE"/>
        </w:rPr>
        <w:t xml:space="preserve"> </w:t>
      </w:r>
      <w:r w:rsidRPr="00200CFF">
        <w:rPr>
          <w:sz w:val="28"/>
          <w:szCs w:val="28"/>
          <w:lang w:val="de-DE"/>
        </w:rPr>
        <w:t>der</w:t>
      </w:r>
      <w:r w:rsidRPr="00FD5BAA">
        <w:rPr>
          <w:sz w:val="28"/>
          <w:szCs w:val="28"/>
          <w:lang w:val="de-DE"/>
        </w:rPr>
        <w:t xml:space="preserve"> </w:t>
      </w:r>
      <w:r w:rsidRPr="00200CFF">
        <w:rPr>
          <w:sz w:val="28"/>
          <w:szCs w:val="28"/>
          <w:lang w:val="de-DE"/>
        </w:rPr>
        <w:t>Befragung</w:t>
      </w:r>
      <w:r w:rsidRPr="00FD5BAA">
        <w:rPr>
          <w:sz w:val="28"/>
          <w:szCs w:val="28"/>
          <w:lang w:val="de-DE"/>
        </w:rPr>
        <w:t xml:space="preserve"> 2</w:t>
      </w:r>
    </w:p>
    <w:p w:rsidR="00FD5BAA" w:rsidRPr="00FD5BAA" w:rsidRDefault="00FD5BAA" w:rsidP="00FD5BAA">
      <w:pPr>
        <w:pStyle w:val="LO-Normal"/>
        <w:shd w:val="clear" w:color="auto" w:fill="FFFFFF"/>
        <w:spacing w:line="360" w:lineRule="auto"/>
        <w:ind w:firstLine="567"/>
        <w:jc w:val="both"/>
        <w:rPr>
          <w:sz w:val="28"/>
          <w:szCs w:val="28"/>
          <w:lang w:val="de-DE"/>
        </w:rPr>
      </w:pPr>
    </w:p>
    <w:p w:rsidR="00FD5BAA" w:rsidRPr="003047BE" w:rsidRDefault="00FD5BAA" w:rsidP="00FD5BAA">
      <w:pPr>
        <w:pStyle w:val="LO-Normal"/>
        <w:shd w:val="clear" w:color="auto" w:fill="FFFFFF"/>
        <w:spacing w:line="360" w:lineRule="auto"/>
        <w:ind w:firstLine="567"/>
        <w:jc w:val="both"/>
        <w:rPr>
          <w:sz w:val="28"/>
          <w:szCs w:val="28"/>
        </w:rPr>
      </w:pPr>
      <w:r w:rsidRPr="00200CFF">
        <w:rPr>
          <w:sz w:val="28"/>
          <w:szCs w:val="28"/>
          <w:lang w:val="uk-UA"/>
        </w:rPr>
        <w:t xml:space="preserve">Напис </w:t>
      </w:r>
      <w:r w:rsidRPr="00200CFF">
        <w:rPr>
          <w:b/>
          <w:bCs/>
          <w:spacing w:val="-1"/>
          <w:sz w:val="28"/>
          <w:szCs w:val="28"/>
          <w:lang w:val="uk-UA"/>
        </w:rPr>
        <w:t>«Таблиця»</w:t>
      </w:r>
      <w:r w:rsidRPr="00200CFF">
        <w:rPr>
          <w:spacing w:val="-1"/>
          <w:sz w:val="28"/>
          <w:szCs w:val="28"/>
          <w:lang w:val="uk-UA"/>
        </w:rPr>
        <w:t xml:space="preserve"> із зазначенням її номера розміщують у </w:t>
      </w:r>
      <w:r w:rsidRPr="00200CFF">
        <w:rPr>
          <w:sz w:val="28"/>
          <w:szCs w:val="28"/>
          <w:lang w:val="uk-UA"/>
        </w:rPr>
        <w:t xml:space="preserve">правому верхньому куті, а під ним симетрично до тексту по центру – назву таблиці. </w:t>
      </w:r>
    </w:p>
    <w:p w:rsidR="00FD5BAA" w:rsidRPr="00F43C43" w:rsidRDefault="00FD5BAA" w:rsidP="00FD5BAA">
      <w:pPr>
        <w:pStyle w:val="aa"/>
        <w:spacing w:line="360" w:lineRule="auto"/>
        <w:ind w:firstLine="708"/>
        <w:jc w:val="right"/>
        <w:rPr>
          <w:sz w:val="28"/>
          <w:szCs w:val="28"/>
        </w:rPr>
      </w:pPr>
      <w:r w:rsidRPr="00F43C43">
        <w:rPr>
          <w:sz w:val="28"/>
          <w:szCs w:val="28"/>
        </w:rPr>
        <w:t>Таблиця 3.3.</w:t>
      </w:r>
    </w:p>
    <w:p w:rsidR="00FD5BAA" w:rsidRPr="00200CFF" w:rsidRDefault="00FD5BAA" w:rsidP="00FD5BAA">
      <w:pPr>
        <w:pStyle w:val="aa"/>
        <w:spacing w:after="0" w:line="360" w:lineRule="auto"/>
        <w:jc w:val="center"/>
        <w:rPr>
          <w:b/>
          <w:sz w:val="28"/>
          <w:szCs w:val="28"/>
        </w:rPr>
      </w:pPr>
      <w:r w:rsidRPr="00200CFF">
        <w:rPr>
          <w:b/>
          <w:sz w:val="28"/>
          <w:szCs w:val="28"/>
        </w:rPr>
        <w:t>Структурний аналіз німецьких християнсько-богословських</w:t>
      </w:r>
    </w:p>
    <w:p w:rsidR="00FD5BAA" w:rsidRPr="00200CFF" w:rsidRDefault="00FD5BAA" w:rsidP="00FD5BAA">
      <w:pPr>
        <w:pStyle w:val="aa"/>
        <w:spacing w:after="0" w:line="360" w:lineRule="auto"/>
        <w:jc w:val="center"/>
        <w:rPr>
          <w:b/>
          <w:sz w:val="28"/>
          <w:szCs w:val="28"/>
          <w:lang w:val="de-DE"/>
        </w:rPr>
      </w:pPr>
      <w:r w:rsidRPr="00200CFF">
        <w:rPr>
          <w:b/>
          <w:sz w:val="28"/>
          <w:szCs w:val="28"/>
          <w:lang w:val="de-DE"/>
        </w:rPr>
        <w:t xml:space="preserve">термінів-композит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5"/>
        <w:gridCol w:w="3096"/>
        <w:gridCol w:w="3096"/>
      </w:tblGrid>
      <w:tr w:rsidR="00FD5BAA" w:rsidRPr="00200CFF" w:rsidTr="00D324E8">
        <w:trPr>
          <w:jc w:val="center"/>
        </w:trPr>
        <w:tc>
          <w:tcPr>
            <w:tcW w:w="3095" w:type="dxa"/>
          </w:tcPr>
          <w:p w:rsidR="00FD5BAA" w:rsidRPr="00200CFF" w:rsidRDefault="00FD5BAA" w:rsidP="00D324E8">
            <w:pPr>
              <w:pStyle w:val="aa"/>
              <w:spacing w:after="0" w:line="360" w:lineRule="auto"/>
              <w:jc w:val="center"/>
              <w:rPr>
                <w:sz w:val="28"/>
                <w:szCs w:val="28"/>
                <w:lang w:val="de-DE"/>
              </w:rPr>
            </w:pPr>
          </w:p>
        </w:tc>
        <w:tc>
          <w:tcPr>
            <w:tcW w:w="3096" w:type="dxa"/>
          </w:tcPr>
          <w:p w:rsidR="00FD5BAA" w:rsidRPr="00200CFF" w:rsidRDefault="00FD5BAA" w:rsidP="00D324E8">
            <w:pPr>
              <w:pStyle w:val="aa"/>
              <w:spacing w:after="0" w:line="360" w:lineRule="auto"/>
              <w:jc w:val="center"/>
              <w:rPr>
                <w:sz w:val="28"/>
                <w:szCs w:val="28"/>
                <w:lang w:val="de-DE"/>
              </w:rPr>
            </w:pPr>
            <w:r w:rsidRPr="00200CFF">
              <w:rPr>
                <w:sz w:val="28"/>
                <w:szCs w:val="28"/>
                <w:lang w:val="de-DE"/>
              </w:rPr>
              <w:t>Абсолютна кількість</w:t>
            </w:r>
          </w:p>
        </w:tc>
        <w:tc>
          <w:tcPr>
            <w:tcW w:w="3096" w:type="dxa"/>
          </w:tcPr>
          <w:p w:rsidR="00FD5BAA" w:rsidRPr="00200CFF" w:rsidRDefault="00FD5BAA" w:rsidP="00D324E8">
            <w:pPr>
              <w:pStyle w:val="aa"/>
              <w:spacing w:after="0" w:line="360" w:lineRule="auto"/>
              <w:jc w:val="center"/>
              <w:rPr>
                <w:sz w:val="28"/>
                <w:szCs w:val="28"/>
                <w:lang w:val="de-DE"/>
              </w:rPr>
            </w:pPr>
            <w:r w:rsidRPr="00200CFF">
              <w:rPr>
                <w:sz w:val="28"/>
                <w:szCs w:val="28"/>
                <w:lang w:val="de-DE"/>
              </w:rPr>
              <w:t>Відносна кількість у %</w:t>
            </w:r>
          </w:p>
        </w:tc>
      </w:tr>
      <w:tr w:rsidR="00FD5BAA" w:rsidRPr="00200CFF" w:rsidTr="00D324E8">
        <w:trPr>
          <w:jc w:val="center"/>
        </w:trPr>
        <w:tc>
          <w:tcPr>
            <w:tcW w:w="3095" w:type="dxa"/>
          </w:tcPr>
          <w:p w:rsidR="00FD5BAA" w:rsidRPr="00200CFF" w:rsidRDefault="00FD5BAA" w:rsidP="00D324E8">
            <w:pPr>
              <w:pStyle w:val="aa"/>
              <w:spacing w:after="0" w:line="360" w:lineRule="auto"/>
              <w:rPr>
                <w:sz w:val="28"/>
                <w:szCs w:val="28"/>
                <w:lang w:val="de-DE"/>
              </w:rPr>
            </w:pPr>
            <w:r w:rsidRPr="00200CFF">
              <w:rPr>
                <w:sz w:val="28"/>
                <w:szCs w:val="28"/>
                <w:lang w:val="de-DE"/>
              </w:rPr>
              <w:t>двокомпонентні</w:t>
            </w:r>
          </w:p>
        </w:tc>
        <w:tc>
          <w:tcPr>
            <w:tcW w:w="3096" w:type="dxa"/>
          </w:tcPr>
          <w:p w:rsidR="00FD5BAA" w:rsidRPr="00200CFF" w:rsidRDefault="00FD5BAA" w:rsidP="00D324E8">
            <w:pPr>
              <w:pStyle w:val="aa"/>
              <w:spacing w:after="0" w:line="360" w:lineRule="auto"/>
              <w:jc w:val="center"/>
              <w:rPr>
                <w:sz w:val="28"/>
                <w:szCs w:val="28"/>
                <w:lang w:val="de-DE"/>
              </w:rPr>
            </w:pPr>
            <w:r w:rsidRPr="00200CFF">
              <w:rPr>
                <w:sz w:val="28"/>
                <w:szCs w:val="28"/>
                <w:lang w:val="de-DE"/>
              </w:rPr>
              <w:t>1251</w:t>
            </w:r>
          </w:p>
        </w:tc>
        <w:tc>
          <w:tcPr>
            <w:tcW w:w="3096" w:type="dxa"/>
          </w:tcPr>
          <w:p w:rsidR="00FD5BAA" w:rsidRPr="00200CFF" w:rsidRDefault="00FD5BAA" w:rsidP="00D324E8">
            <w:pPr>
              <w:pStyle w:val="aa"/>
              <w:spacing w:after="0" w:line="360" w:lineRule="auto"/>
              <w:jc w:val="center"/>
              <w:rPr>
                <w:sz w:val="28"/>
                <w:szCs w:val="28"/>
                <w:lang w:val="de-DE"/>
              </w:rPr>
            </w:pPr>
            <w:r w:rsidRPr="00200CFF">
              <w:rPr>
                <w:sz w:val="28"/>
                <w:szCs w:val="28"/>
                <w:lang w:val="de-DE"/>
              </w:rPr>
              <w:t>89,68 %</w:t>
            </w:r>
          </w:p>
        </w:tc>
      </w:tr>
      <w:tr w:rsidR="00FD5BAA" w:rsidRPr="00200CFF" w:rsidTr="00D324E8">
        <w:trPr>
          <w:jc w:val="center"/>
        </w:trPr>
        <w:tc>
          <w:tcPr>
            <w:tcW w:w="3095" w:type="dxa"/>
          </w:tcPr>
          <w:p w:rsidR="00FD5BAA" w:rsidRPr="00200CFF" w:rsidRDefault="00FD5BAA" w:rsidP="00D324E8">
            <w:pPr>
              <w:pStyle w:val="aa"/>
              <w:spacing w:after="0" w:line="360" w:lineRule="auto"/>
              <w:rPr>
                <w:sz w:val="28"/>
                <w:szCs w:val="28"/>
                <w:lang w:val="de-DE"/>
              </w:rPr>
            </w:pPr>
            <w:r w:rsidRPr="00200CFF">
              <w:rPr>
                <w:sz w:val="28"/>
                <w:szCs w:val="28"/>
                <w:lang w:val="de-DE"/>
              </w:rPr>
              <w:t>трикомпонентні</w:t>
            </w:r>
          </w:p>
        </w:tc>
        <w:tc>
          <w:tcPr>
            <w:tcW w:w="3096" w:type="dxa"/>
          </w:tcPr>
          <w:p w:rsidR="00FD5BAA" w:rsidRPr="00200CFF" w:rsidRDefault="00FD5BAA" w:rsidP="00D324E8">
            <w:pPr>
              <w:pStyle w:val="aa"/>
              <w:spacing w:after="0" w:line="360" w:lineRule="auto"/>
              <w:jc w:val="center"/>
              <w:rPr>
                <w:sz w:val="28"/>
                <w:szCs w:val="28"/>
                <w:lang w:val="de-DE"/>
              </w:rPr>
            </w:pPr>
            <w:r w:rsidRPr="00200CFF">
              <w:rPr>
                <w:sz w:val="28"/>
                <w:szCs w:val="28"/>
                <w:lang w:val="de-DE"/>
              </w:rPr>
              <w:t>142</w:t>
            </w:r>
          </w:p>
        </w:tc>
        <w:tc>
          <w:tcPr>
            <w:tcW w:w="3096" w:type="dxa"/>
          </w:tcPr>
          <w:p w:rsidR="00FD5BAA" w:rsidRPr="00200CFF" w:rsidRDefault="00FD5BAA" w:rsidP="00D324E8">
            <w:pPr>
              <w:pStyle w:val="aa"/>
              <w:spacing w:after="0" w:line="360" w:lineRule="auto"/>
              <w:jc w:val="center"/>
              <w:rPr>
                <w:sz w:val="28"/>
                <w:szCs w:val="28"/>
                <w:lang w:val="de-DE"/>
              </w:rPr>
            </w:pPr>
            <w:r w:rsidRPr="00200CFF">
              <w:rPr>
                <w:sz w:val="28"/>
                <w:szCs w:val="28"/>
                <w:lang w:val="de-DE"/>
              </w:rPr>
              <w:t>10,18 %</w:t>
            </w:r>
          </w:p>
        </w:tc>
      </w:tr>
      <w:tr w:rsidR="00FD5BAA" w:rsidRPr="00200CFF" w:rsidTr="00D324E8">
        <w:trPr>
          <w:jc w:val="center"/>
        </w:trPr>
        <w:tc>
          <w:tcPr>
            <w:tcW w:w="3095" w:type="dxa"/>
          </w:tcPr>
          <w:p w:rsidR="00FD5BAA" w:rsidRPr="00200CFF" w:rsidRDefault="00FD5BAA" w:rsidP="00D324E8">
            <w:pPr>
              <w:pStyle w:val="aa"/>
              <w:spacing w:after="0" w:line="360" w:lineRule="auto"/>
              <w:rPr>
                <w:sz w:val="28"/>
                <w:szCs w:val="28"/>
                <w:lang w:val="de-DE"/>
              </w:rPr>
            </w:pPr>
            <w:r w:rsidRPr="00200CFF">
              <w:rPr>
                <w:sz w:val="28"/>
                <w:szCs w:val="28"/>
                <w:lang w:val="de-DE"/>
              </w:rPr>
              <w:t>чотирикомпонентні</w:t>
            </w:r>
          </w:p>
        </w:tc>
        <w:tc>
          <w:tcPr>
            <w:tcW w:w="3096" w:type="dxa"/>
          </w:tcPr>
          <w:p w:rsidR="00FD5BAA" w:rsidRPr="00200CFF" w:rsidRDefault="00FD5BAA" w:rsidP="00D324E8">
            <w:pPr>
              <w:pStyle w:val="aa"/>
              <w:spacing w:after="0" w:line="360" w:lineRule="auto"/>
              <w:jc w:val="center"/>
              <w:rPr>
                <w:sz w:val="28"/>
                <w:szCs w:val="28"/>
                <w:lang w:val="de-DE"/>
              </w:rPr>
            </w:pPr>
            <w:r w:rsidRPr="00200CFF">
              <w:rPr>
                <w:sz w:val="28"/>
                <w:szCs w:val="28"/>
                <w:lang w:val="de-DE"/>
              </w:rPr>
              <w:t>2</w:t>
            </w:r>
          </w:p>
        </w:tc>
        <w:tc>
          <w:tcPr>
            <w:tcW w:w="3096" w:type="dxa"/>
          </w:tcPr>
          <w:p w:rsidR="00FD5BAA" w:rsidRPr="00200CFF" w:rsidRDefault="00FD5BAA" w:rsidP="00D324E8">
            <w:pPr>
              <w:pStyle w:val="aa"/>
              <w:spacing w:after="0" w:line="360" w:lineRule="auto"/>
              <w:jc w:val="center"/>
              <w:rPr>
                <w:sz w:val="28"/>
                <w:szCs w:val="28"/>
                <w:lang w:val="de-DE"/>
              </w:rPr>
            </w:pPr>
            <w:r w:rsidRPr="00200CFF">
              <w:rPr>
                <w:sz w:val="28"/>
                <w:szCs w:val="28"/>
                <w:lang w:val="de-DE"/>
              </w:rPr>
              <w:t>0,14 %</w:t>
            </w:r>
          </w:p>
        </w:tc>
      </w:tr>
      <w:tr w:rsidR="00FD5BAA" w:rsidRPr="00F43C43" w:rsidTr="00D324E8">
        <w:trPr>
          <w:jc w:val="center"/>
        </w:trPr>
        <w:tc>
          <w:tcPr>
            <w:tcW w:w="3095" w:type="dxa"/>
          </w:tcPr>
          <w:p w:rsidR="00FD5BAA" w:rsidRPr="00F43C43" w:rsidRDefault="00FD5BAA" w:rsidP="00D324E8">
            <w:pPr>
              <w:pStyle w:val="aa"/>
              <w:spacing w:after="0" w:line="360" w:lineRule="auto"/>
              <w:rPr>
                <w:sz w:val="28"/>
                <w:szCs w:val="28"/>
                <w:lang w:val="de-DE"/>
              </w:rPr>
            </w:pPr>
            <w:r w:rsidRPr="00F43C43">
              <w:rPr>
                <w:sz w:val="28"/>
                <w:szCs w:val="28"/>
                <w:lang w:val="de-DE"/>
              </w:rPr>
              <w:t>Всього:</w:t>
            </w:r>
          </w:p>
        </w:tc>
        <w:tc>
          <w:tcPr>
            <w:tcW w:w="3096" w:type="dxa"/>
          </w:tcPr>
          <w:p w:rsidR="00FD5BAA" w:rsidRPr="00F43C43" w:rsidRDefault="00FD5BAA" w:rsidP="00D324E8">
            <w:pPr>
              <w:pStyle w:val="aa"/>
              <w:spacing w:after="0" w:line="360" w:lineRule="auto"/>
              <w:jc w:val="center"/>
              <w:rPr>
                <w:sz w:val="28"/>
                <w:szCs w:val="28"/>
                <w:lang w:val="de-DE"/>
              </w:rPr>
            </w:pPr>
            <w:r w:rsidRPr="00F43C43">
              <w:rPr>
                <w:sz w:val="28"/>
                <w:szCs w:val="28"/>
                <w:lang w:val="de-DE"/>
              </w:rPr>
              <w:t>1395</w:t>
            </w:r>
          </w:p>
        </w:tc>
        <w:tc>
          <w:tcPr>
            <w:tcW w:w="3096" w:type="dxa"/>
          </w:tcPr>
          <w:p w:rsidR="00FD5BAA" w:rsidRPr="00F43C43" w:rsidRDefault="00FD5BAA" w:rsidP="00D324E8">
            <w:pPr>
              <w:pStyle w:val="aa"/>
              <w:spacing w:after="0" w:line="360" w:lineRule="auto"/>
              <w:jc w:val="center"/>
              <w:rPr>
                <w:sz w:val="28"/>
                <w:szCs w:val="28"/>
                <w:lang w:val="de-DE"/>
              </w:rPr>
            </w:pPr>
            <w:r w:rsidRPr="00F43C43">
              <w:rPr>
                <w:sz w:val="28"/>
                <w:szCs w:val="28"/>
                <w:lang w:val="de-DE"/>
              </w:rPr>
              <w:t>100 %</w:t>
            </w:r>
          </w:p>
        </w:tc>
      </w:tr>
    </w:tbl>
    <w:p w:rsidR="00FD5BAA" w:rsidRPr="00200CFF" w:rsidRDefault="00FD5BAA" w:rsidP="00FD5BAA">
      <w:pPr>
        <w:pStyle w:val="LO-Normal"/>
        <w:shd w:val="clear" w:color="auto" w:fill="FFFFFF"/>
        <w:ind w:firstLine="567"/>
        <w:jc w:val="both"/>
        <w:rPr>
          <w:sz w:val="28"/>
          <w:szCs w:val="28"/>
          <w:lang w:val="uk-UA"/>
        </w:rPr>
      </w:pPr>
    </w:p>
    <w:p w:rsidR="00FD5BAA" w:rsidRPr="00200CFF" w:rsidRDefault="00FD5BAA" w:rsidP="00FD5BAA">
      <w:pPr>
        <w:pStyle w:val="LO-Normal"/>
        <w:shd w:val="clear" w:color="auto" w:fill="FFFFFF"/>
        <w:spacing w:line="360" w:lineRule="auto"/>
        <w:ind w:firstLine="567"/>
        <w:jc w:val="both"/>
        <w:rPr>
          <w:sz w:val="28"/>
          <w:szCs w:val="28"/>
        </w:rPr>
      </w:pPr>
      <w:r w:rsidRPr="00200CFF">
        <w:rPr>
          <w:sz w:val="28"/>
          <w:szCs w:val="28"/>
          <w:lang w:val="uk-UA"/>
        </w:rPr>
        <w:lastRenderedPageBreak/>
        <w:t xml:space="preserve">При переносі частини таблиці на інший аркуш (сторінку) слово «Таблиця» і номер її вказують один раз справа над першою частиною таблиці, над іншими </w:t>
      </w:r>
      <w:r w:rsidRPr="00200CFF">
        <w:rPr>
          <w:spacing w:val="-4"/>
          <w:sz w:val="28"/>
          <w:szCs w:val="28"/>
          <w:lang w:val="uk-UA"/>
        </w:rPr>
        <w:t xml:space="preserve">частинами пишуть слова «Продовження табл.» і вказують номер таблиці, наприклад: </w:t>
      </w:r>
      <w:r w:rsidRPr="00200CFF">
        <w:rPr>
          <w:spacing w:val="-3"/>
          <w:sz w:val="28"/>
          <w:szCs w:val="28"/>
          <w:lang w:val="uk-UA"/>
        </w:rPr>
        <w:t>«Продовження табл. 1.2».</w:t>
      </w:r>
      <w:r w:rsidRPr="00200CFF">
        <w:rPr>
          <w:spacing w:val="-4"/>
          <w:sz w:val="28"/>
          <w:szCs w:val="28"/>
          <w:lang w:val="uk-UA"/>
        </w:rPr>
        <w:t xml:space="preserve"> Якщо текст, який повторюється в графі таблиці, складається з одного слова, його </w:t>
      </w:r>
      <w:r w:rsidRPr="00200CFF">
        <w:rPr>
          <w:spacing w:val="-3"/>
          <w:sz w:val="28"/>
          <w:szCs w:val="28"/>
          <w:lang w:val="uk-UA"/>
        </w:rPr>
        <w:t xml:space="preserve">можна заміняти лапками; якщо з двох або більше слів, то при першому повторенні </w:t>
      </w:r>
      <w:r w:rsidRPr="00200CFF">
        <w:rPr>
          <w:spacing w:val="-5"/>
          <w:sz w:val="28"/>
          <w:szCs w:val="28"/>
          <w:lang w:val="uk-UA"/>
        </w:rPr>
        <w:t xml:space="preserve">його замінюють словами «Те ж», а далі лапками. Ставити лапки замість цифр, марок, </w:t>
      </w:r>
      <w:r w:rsidRPr="00200CFF">
        <w:rPr>
          <w:spacing w:val="-4"/>
          <w:sz w:val="28"/>
          <w:szCs w:val="28"/>
          <w:lang w:val="uk-UA"/>
        </w:rPr>
        <w:t xml:space="preserve">знаків, математичних і хімічних символів, які повторюються, не слід. Якщо цифрові </w:t>
      </w:r>
      <w:r w:rsidRPr="00200CFF">
        <w:rPr>
          <w:spacing w:val="-5"/>
          <w:sz w:val="28"/>
          <w:szCs w:val="28"/>
          <w:lang w:val="uk-UA"/>
        </w:rPr>
        <w:t>або інші дані в якому-небудь рядку таблиці не подають, то в ньому ставлять прочерк.</w:t>
      </w:r>
    </w:p>
    <w:p w:rsidR="00FD5BAA" w:rsidRPr="00200CFF" w:rsidRDefault="00FD5BAA" w:rsidP="00FD5BAA">
      <w:pPr>
        <w:pStyle w:val="LO-Normal"/>
        <w:shd w:val="clear" w:color="auto" w:fill="FFFFFF"/>
        <w:spacing w:line="360" w:lineRule="auto"/>
        <w:ind w:firstLine="567"/>
        <w:jc w:val="both"/>
        <w:rPr>
          <w:sz w:val="28"/>
          <w:szCs w:val="28"/>
        </w:rPr>
      </w:pPr>
    </w:p>
    <w:p w:rsidR="00FD5BAA" w:rsidRPr="00200CFF" w:rsidRDefault="00FD5BAA" w:rsidP="00FD5BAA">
      <w:pPr>
        <w:pStyle w:val="LO-Normal"/>
        <w:shd w:val="clear" w:color="auto" w:fill="FFFFFF"/>
        <w:spacing w:line="360" w:lineRule="auto"/>
        <w:ind w:firstLine="567"/>
        <w:rPr>
          <w:sz w:val="28"/>
          <w:szCs w:val="28"/>
        </w:rPr>
      </w:pPr>
      <w:r w:rsidRPr="00200CFF">
        <w:rPr>
          <w:b/>
          <w:sz w:val="28"/>
          <w:szCs w:val="28"/>
          <w:lang w:val="uk-UA"/>
        </w:rPr>
        <w:tab/>
        <w:t>Загальні правила цитування та посилання на використані джерела</w:t>
      </w:r>
    </w:p>
    <w:p w:rsidR="00FD5BAA" w:rsidRPr="00200CFF" w:rsidRDefault="00FD5BAA" w:rsidP="00FD5BAA">
      <w:pPr>
        <w:pStyle w:val="LO-Normal"/>
        <w:shd w:val="clear" w:color="auto" w:fill="FFFFFF"/>
        <w:spacing w:line="360" w:lineRule="auto"/>
        <w:ind w:firstLine="567"/>
        <w:jc w:val="both"/>
        <w:rPr>
          <w:sz w:val="28"/>
          <w:szCs w:val="28"/>
        </w:rPr>
      </w:pPr>
      <w:r w:rsidRPr="00200CFF">
        <w:rPr>
          <w:spacing w:val="1"/>
          <w:sz w:val="28"/>
          <w:szCs w:val="28"/>
          <w:lang w:val="uk-UA"/>
        </w:rPr>
        <w:t xml:space="preserve">При написанні наукової роботи студент повинен давати посилання на джерела, </w:t>
      </w:r>
      <w:r w:rsidRPr="00200CFF">
        <w:rPr>
          <w:spacing w:val="-7"/>
          <w:sz w:val="28"/>
          <w:szCs w:val="28"/>
          <w:lang w:val="uk-UA"/>
        </w:rPr>
        <w:t xml:space="preserve">матеріали або окремі результати з яких наводяться в дослідженні, або на ідеях і висновках </w:t>
      </w:r>
      <w:r w:rsidRPr="00200CFF">
        <w:rPr>
          <w:spacing w:val="3"/>
          <w:sz w:val="28"/>
          <w:szCs w:val="28"/>
          <w:lang w:val="uk-UA"/>
        </w:rPr>
        <w:t>яких розроблюються проблеми, завдання і питання, вивченню яких присвячені наукові пошуки</w:t>
      </w:r>
      <w:r w:rsidRPr="00200CFF">
        <w:rPr>
          <w:spacing w:val="4"/>
          <w:sz w:val="28"/>
          <w:szCs w:val="28"/>
          <w:lang w:val="uk-UA"/>
        </w:rPr>
        <w:t xml:space="preserve">. </w:t>
      </w:r>
    </w:p>
    <w:p w:rsidR="00FD5BAA" w:rsidRPr="00200CFF" w:rsidRDefault="00FD5BAA" w:rsidP="00FD5BAA">
      <w:pPr>
        <w:pStyle w:val="LO-Normal"/>
        <w:shd w:val="clear" w:color="auto" w:fill="FFFFFF"/>
        <w:spacing w:line="360" w:lineRule="auto"/>
        <w:ind w:firstLine="567"/>
        <w:jc w:val="both"/>
        <w:rPr>
          <w:sz w:val="28"/>
          <w:szCs w:val="28"/>
        </w:rPr>
      </w:pPr>
      <w:r w:rsidRPr="00200CFF">
        <w:rPr>
          <w:spacing w:val="-1"/>
          <w:sz w:val="28"/>
          <w:szCs w:val="28"/>
          <w:lang w:val="uk-UA"/>
        </w:rPr>
        <w:t xml:space="preserve">Якщо використовують відомості, матеріали з монографій, оглядових статей, </w:t>
      </w:r>
      <w:r w:rsidRPr="00200CFF">
        <w:rPr>
          <w:sz w:val="28"/>
          <w:szCs w:val="28"/>
          <w:lang w:val="uk-UA"/>
        </w:rPr>
        <w:t xml:space="preserve">інших джерел з великою кількістю сторінок, тоді в посиланні необхідно точно </w:t>
      </w:r>
      <w:r w:rsidRPr="00200CFF">
        <w:rPr>
          <w:spacing w:val="1"/>
          <w:sz w:val="28"/>
          <w:szCs w:val="28"/>
          <w:lang w:val="uk-UA"/>
        </w:rPr>
        <w:t xml:space="preserve">вказати номери сторінок, ілюстрацій, таблиць, формул з джерела, на яке подано </w:t>
      </w:r>
      <w:r w:rsidRPr="00200CFF">
        <w:rPr>
          <w:sz w:val="28"/>
          <w:szCs w:val="28"/>
          <w:lang w:val="uk-UA"/>
        </w:rPr>
        <w:t>посилання в роботі.</w:t>
      </w:r>
    </w:p>
    <w:p w:rsidR="00FD5BAA" w:rsidRPr="00200CFF" w:rsidRDefault="00FD5BAA" w:rsidP="00FD5BAA">
      <w:pPr>
        <w:pStyle w:val="LO-Normal"/>
        <w:shd w:val="clear" w:color="auto" w:fill="FFFFFF"/>
        <w:spacing w:line="360" w:lineRule="auto"/>
        <w:ind w:firstLine="567"/>
        <w:jc w:val="both"/>
        <w:rPr>
          <w:sz w:val="28"/>
          <w:szCs w:val="28"/>
          <w:lang w:val="uk-UA"/>
        </w:rPr>
      </w:pPr>
      <w:r w:rsidRPr="00200CFF">
        <w:rPr>
          <w:spacing w:val="-1"/>
          <w:sz w:val="28"/>
          <w:szCs w:val="28"/>
          <w:lang w:val="uk-UA"/>
        </w:rPr>
        <w:t>Посилання в тексті на окремі джерела слід зазначати порядковим номером за переліком посилань, виділеним двома квадратними дужками, наприклад, «... у працях [1</w:t>
      </w:r>
      <w:r w:rsidRPr="00200CFF">
        <w:rPr>
          <w:spacing w:val="-1"/>
          <w:sz w:val="28"/>
          <w:szCs w:val="28"/>
        </w:rPr>
        <w:t xml:space="preserve">; 3; </w:t>
      </w:r>
      <w:r w:rsidRPr="00200CFF">
        <w:rPr>
          <w:spacing w:val="-1"/>
          <w:sz w:val="28"/>
          <w:szCs w:val="28"/>
          <w:lang w:val="uk-UA"/>
        </w:rPr>
        <w:t>7]...». Посилання на складову частину чи конкретні сторінки відповідного джерела наводяться також у квадратних дужках, де перша цифра відповідає порядковому номеру джерела у списку використаної літератури, а друга – номеру сторінки, з якої взято посилання. Приклад:</w:t>
      </w:r>
    </w:p>
    <w:p w:rsidR="00FD5BAA" w:rsidRPr="00200CFF" w:rsidRDefault="00FD5BAA" w:rsidP="00FD5BAA">
      <w:pPr>
        <w:pStyle w:val="LO-Normal"/>
        <w:shd w:val="clear" w:color="auto" w:fill="FFFFFF"/>
        <w:spacing w:line="360" w:lineRule="auto"/>
        <w:ind w:firstLine="567"/>
        <w:jc w:val="both"/>
        <w:rPr>
          <w:sz w:val="28"/>
          <w:szCs w:val="28"/>
          <w:lang w:val="uk-UA"/>
        </w:rPr>
      </w:pPr>
      <w:r w:rsidRPr="00200CFF">
        <w:rPr>
          <w:spacing w:val="-1"/>
          <w:sz w:val="28"/>
          <w:szCs w:val="28"/>
          <w:lang w:val="uk-UA"/>
        </w:rPr>
        <w:t xml:space="preserve">Цитата в тексті: укр.: </w:t>
      </w:r>
      <w:r w:rsidRPr="00200CFF">
        <w:rPr>
          <w:sz w:val="28"/>
          <w:szCs w:val="28"/>
          <w:lang w:val="uk-UA"/>
        </w:rPr>
        <w:t xml:space="preserve">О.В. Яшенкова називає дискурсом “тип комунікативної діяльності, інтерактивне явище, мовленнєвий потік, що має різні форми вияву (усну, писемну, паралінгвальну), відбувається в межах конкретного каналу спілкування (під каналом розуміють спосіб передавання повідомлення, що враховує фізіологічні можливості людини), регулюється </w:t>
      </w:r>
      <w:r w:rsidRPr="00200CFF">
        <w:rPr>
          <w:sz w:val="28"/>
          <w:szCs w:val="28"/>
          <w:lang w:val="uk-UA"/>
        </w:rPr>
        <w:lastRenderedPageBreak/>
        <w:t xml:space="preserve">стратегіями та тактиками учасників, постає як синтез когнітивних, мовних і позамовних чинників, які визначаються конкретним колом “форм життя”, залежних від тематики спілкування, і має своїм результатом формування різноманітних мовленнєвих жанрів” [201, с. 91]. </w:t>
      </w:r>
      <w:r w:rsidRPr="00200CFF">
        <w:rPr>
          <w:spacing w:val="-1"/>
          <w:sz w:val="28"/>
          <w:szCs w:val="28"/>
          <w:lang w:val="uk-UA"/>
        </w:rPr>
        <w:t xml:space="preserve">нім.: </w:t>
      </w:r>
      <w:r w:rsidRPr="00200CFF">
        <w:rPr>
          <w:sz w:val="28"/>
          <w:szCs w:val="28"/>
          <w:lang w:val="de-DE"/>
        </w:rPr>
        <w:t>D</w:t>
      </w:r>
      <w:r w:rsidRPr="00200CFF">
        <w:rPr>
          <w:sz w:val="28"/>
          <w:szCs w:val="28"/>
          <w:lang w:val="uk-UA"/>
        </w:rPr>
        <w:t xml:space="preserve">. </w:t>
      </w:r>
      <w:r w:rsidRPr="00200CFF">
        <w:rPr>
          <w:sz w:val="28"/>
          <w:szCs w:val="28"/>
          <w:lang w:val="de-DE"/>
        </w:rPr>
        <w:t>M</w:t>
      </w:r>
      <w:r w:rsidRPr="00200CFF">
        <w:rPr>
          <w:sz w:val="28"/>
          <w:szCs w:val="28"/>
          <w:lang w:val="uk-UA"/>
        </w:rPr>
        <w:t>ö</w:t>
      </w:r>
      <w:r w:rsidRPr="00200CFF">
        <w:rPr>
          <w:sz w:val="28"/>
          <w:szCs w:val="28"/>
          <w:lang w:val="de-DE"/>
        </w:rPr>
        <w:t>hn</w:t>
      </w:r>
      <w:r w:rsidRPr="00200CFF">
        <w:rPr>
          <w:sz w:val="28"/>
          <w:szCs w:val="28"/>
          <w:lang w:val="uk-UA"/>
        </w:rPr>
        <w:t xml:space="preserve"> </w:t>
      </w:r>
      <w:r w:rsidRPr="00200CFF">
        <w:rPr>
          <w:sz w:val="28"/>
          <w:szCs w:val="28"/>
          <w:lang w:val="de-DE"/>
        </w:rPr>
        <w:t>und</w:t>
      </w:r>
      <w:r w:rsidRPr="00200CFF">
        <w:rPr>
          <w:sz w:val="28"/>
          <w:szCs w:val="28"/>
          <w:lang w:val="uk-UA"/>
        </w:rPr>
        <w:t xml:space="preserve"> </w:t>
      </w:r>
      <w:r w:rsidRPr="00200CFF">
        <w:rPr>
          <w:sz w:val="28"/>
          <w:szCs w:val="28"/>
          <w:lang w:val="de-DE"/>
        </w:rPr>
        <w:t>R</w:t>
      </w:r>
      <w:r w:rsidRPr="00200CFF">
        <w:rPr>
          <w:sz w:val="28"/>
          <w:szCs w:val="28"/>
          <w:lang w:val="uk-UA"/>
        </w:rPr>
        <w:t xml:space="preserve">. </w:t>
      </w:r>
      <w:r w:rsidRPr="00200CFF">
        <w:rPr>
          <w:sz w:val="28"/>
          <w:szCs w:val="28"/>
          <w:lang w:val="de-DE"/>
        </w:rPr>
        <w:t>Pelka</w:t>
      </w:r>
      <w:r w:rsidRPr="00200CFF">
        <w:rPr>
          <w:sz w:val="28"/>
          <w:szCs w:val="28"/>
          <w:lang w:val="uk-UA"/>
        </w:rPr>
        <w:t xml:space="preserve"> </w:t>
      </w:r>
      <w:r w:rsidRPr="00200CFF">
        <w:rPr>
          <w:sz w:val="28"/>
          <w:szCs w:val="28"/>
          <w:lang w:val="de-DE"/>
        </w:rPr>
        <w:t>verstehen</w:t>
      </w:r>
      <w:r w:rsidRPr="00200CFF">
        <w:rPr>
          <w:sz w:val="28"/>
          <w:szCs w:val="28"/>
          <w:lang w:val="uk-UA"/>
        </w:rPr>
        <w:t xml:space="preserve"> </w:t>
      </w:r>
      <w:r w:rsidRPr="00200CFF">
        <w:rPr>
          <w:sz w:val="28"/>
          <w:szCs w:val="28"/>
          <w:lang w:val="de-DE"/>
        </w:rPr>
        <w:t>unter</w:t>
      </w:r>
      <w:r w:rsidRPr="00200CFF">
        <w:rPr>
          <w:sz w:val="28"/>
          <w:szCs w:val="28"/>
          <w:lang w:val="uk-UA"/>
        </w:rPr>
        <w:t xml:space="preserve"> </w:t>
      </w:r>
      <w:r w:rsidRPr="00200CFF">
        <w:rPr>
          <w:sz w:val="28"/>
          <w:szCs w:val="28"/>
          <w:lang w:val="de-DE"/>
        </w:rPr>
        <w:t>Fachsprache</w:t>
      </w:r>
      <w:r w:rsidRPr="00200CFF">
        <w:rPr>
          <w:sz w:val="28"/>
          <w:szCs w:val="28"/>
          <w:lang w:val="uk-UA"/>
        </w:rPr>
        <w:t xml:space="preserve"> „</w:t>
      </w:r>
      <w:r w:rsidRPr="00200CFF">
        <w:rPr>
          <w:sz w:val="28"/>
          <w:szCs w:val="28"/>
          <w:lang w:val="de-DE"/>
        </w:rPr>
        <w:t>die</w:t>
      </w:r>
      <w:r w:rsidRPr="00200CFF">
        <w:rPr>
          <w:sz w:val="28"/>
          <w:szCs w:val="28"/>
          <w:lang w:val="uk-UA"/>
        </w:rPr>
        <w:t xml:space="preserve"> </w:t>
      </w:r>
      <w:r w:rsidRPr="00200CFF">
        <w:rPr>
          <w:sz w:val="28"/>
          <w:szCs w:val="28"/>
          <w:lang w:val="de-DE"/>
        </w:rPr>
        <w:t>Varianten</w:t>
      </w:r>
      <w:r w:rsidRPr="00200CFF">
        <w:rPr>
          <w:sz w:val="28"/>
          <w:szCs w:val="28"/>
          <w:lang w:val="uk-UA"/>
        </w:rPr>
        <w:t xml:space="preserve"> </w:t>
      </w:r>
      <w:r w:rsidRPr="00200CFF">
        <w:rPr>
          <w:sz w:val="28"/>
          <w:szCs w:val="28"/>
          <w:lang w:val="de-DE"/>
        </w:rPr>
        <w:t>der</w:t>
      </w:r>
      <w:r w:rsidRPr="00200CFF">
        <w:rPr>
          <w:sz w:val="28"/>
          <w:szCs w:val="28"/>
          <w:lang w:val="uk-UA"/>
        </w:rPr>
        <w:t xml:space="preserve"> </w:t>
      </w:r>
      <w:r w:rsidRPr="00200CFF">
        <w:rPr>
          <w:sz w:val="28"/>
          <w:szCs w:val="28"/>
          <w:lang w:val="de-DE"/>
        </w:rPr>
        <w:t>Gesamtsprache</w:t>
      </w:r>
      <w:r w:rsidRPr="00200CFF">
        <w:rPr>
          <w:sz w:val="28"/>
          <w:szCs w:val="28"/>
          <w:lang w:val="uk-UA"/>
        </w:rPr>
        <w:t xml:space="preserve">, </w:t>
      </w:r>
      <w:r w:rsidRPr="00200CFF">
        <w:rPr>
          <w:sz w:val="28"/>
          <w:szCs w:val="28"/>
          <w:lang w:val="de-DE"/>
        </w:rPr>
        <w:t>die</w:t>
      </w:r>
      <w:r w:rsidRPr="00200CFF">
        <w:rPr>
          <w:sz w:val="28"/>
          <w:szCs w:val="28"/>
          <w:lang w:val="uk-UA"/>
        </w:rPr>
        <w:t xml:space="preserve"> </w:t>
      </w:r>
      <w:r w:rsidRPr="00200CFF">
        <w:rPr>
          <w:sz w:val="28"/>
          <w:szCs w:val="28"/>
          <w:lang w:val="de-DE"/>
        </w:rPr>
        <w:t>der</w:t>
      </w:r>
      <w:r w:rsidRPr="00200CFF">
        <w:rPr>
          <w:sz w:val="28"/>
          <w:szCs w:val="28"/>
          <w:lang w:val="uk-UA"/>
        </w:rPr>
        <w:t xml:space="preserve"> </w:t>
      </w:r>
      <w:r w:rsidRPr="00200CFF">
        <w:rPr>
          <w:sz w:val="28"/>
          <w:szCs w:val="28"/>
          <w:lang w:val="de-DE"/>
        </w:rPr>
        <w:t>Erkenntnis</w:t>
      </w:r>
      <w:r w:rsidRPr="00200CFF">
        <w:rPr>
          <w:sz w:val="28"/>
          <w:szCs w:val="28"/>
          <w:lang w:val="uk-UA"/>
        </w:rPr>
        <w:t xml:space="preserve"> </w:t>
      </w:r>
      <w:r w:rsidRPr="00200CFF">
        <w:rPr>
          <w:sz w:val="28"/>
          <w:szCs w:val="28"/>
          <w:lang w:val="de-DE"/>
        </w:rPr>
        <w:t>und</w:t>
      </w:r>
      <w:r w:rsidRPr="00200CFF">
        <w:rPr>
          <w:sz w:val="28"/>
          <w:szCs w:val="28"/>
          <w:lang w:val="uk-UA"/>
        </w:rPr>
        <w:t xml:space="preserve"> </w:t>
      </w:r>
      <w:r w:rsidRPr="00200CFF">
        <w:rPr>
          <w:sz w:val="28"/>
          <w:szCs w:val="28"/>
          <w:lang w:val="de-DE"/>
        </w:rPr>
        <w:t>begrifflichen</w:t>
      </w:r>
      <w:r w:rsidRPr="00200CFF">
        <w:rPr>
          <w:sz w:val="28"/>
          <w:szCs w:val="28"/>
          <w:lang w:val="uk-UA"/>
        </w:rPr>
        <w:t xml:space="preserve"> </w:t>
      </w:r>
      <w:r w:rsidRPr="00200CFF">
        <w:rPr>
          <w:sz w:val="28"/>
          <w:szCs w:val="28"/>
          <w:lang w:val="de-DE"/>
        </w:rPr>
        <w:t>Bestimmung</w:t>
      </w:r>
      <w:r w:rsidRPr="00200CFF">
        <w:rPr>
          <w:sz w:val="28"/>
          <w:szCs w:val="28"/>
          <w:lang w:val="uk-UA"/>
        </w:rPr>
        <w:t xml:space="preserve"> </w:t>
      </w:r>
      <w:r w:rsidRPr="00200CFF">
        <w:rPr>
          <w:sz w:val="28"/>
          <w:szCs w:val="28"/>
          <w:lang w:val="de-DE"/>
        </w:rPr>
        <w:t>fachspezifischen</w:t>
      </w:r>
      <w:r w:rsidRPr="00200CFF">
        <w:rPr>
          <w:sz w:val="28"/>
          <w:szCs w:val="28"/>
          <w:lang w:val="uk-UA"/>
        </w:rPr>
        <w:t xml:space="preserve"> </w:t>
      </w:r>
      <w:r w:rsidRPr="00200CFF">
        <w:rPr>
          <w:sz w:val="28"/>
          <w:szCs w:val="28"/>
          <w:lang w:val="de-DE"/>
        </w:rPr>
        <w:t>Gegenst</w:t>
      </w:r>
      <w:r w:rsidRPr="00200CFF">
        <w:rPr>
          <w:sz w:val="28"/>
          <w:szCs w:val="28"/>
          <w:lang w:val="uk-UA"/>
        </w:rPr>
        <w:t>ä</w:t>
      </w:r>
      <w:r w:rsidRPr="00200CFF">
        <w:rPr>
          <w:sz w:val="28"/>
          <w:szCs w:val="28"/>
          <w:lang w:val="de-DE"/>
        </w:rPr>
        <w:t>nde</w:t>
      </w:r>
      <w:r w:rsidRPr="00200CFF">
        <w:rPr>
          <w:sz w:val="28"/>
          <w:szCs w:val="28"/>
          <w:lang w:val="uk-UA"/>
        </w:rPr>
        <w:t xml:space="preserve"> </w:t>
      </w:r>
      <w:r w:rsidRPr="00200CFF">
        <w:rPr>
          <w:sz w:val="28"/>
          <w:szCs w:val="28"/>
          <w:lang w:val="de-DE"/>
        </w:rPr>
        <w:t>sowie</w:t>
      </w:r>
      <w:r w:rsidRPr="00200CFF">
        <w:rPr>
          <w:sz w:val="28"/>
          <w:szCs w:val="28"/>
          <w:lang w:val="uk-UA"/>
        </w:rPr>
        <w:t xml:space="preserve"> </w:t>
      </w:r>
      <w:r w:rsidRPr="00200CFF">
        <w:rPr>
          <w:sz w:val="28"/>
          <w:szCs w:val="28"/>
          <w:lang w:val="de-DE"/>
        </w:rPr>
        <w:t>der</w:t>
      </w:r>
      <w:r w:rsidRPr="00200CFF">
        <w:rPr>
          <w:sz w:val="28"/>
          <w:szCs w:val="28"/>
          <w:lang w:val="uk-UA"/>
        </w:rPr>
        <w:t xml:space="preserve"> </w:t>
      </w:r>
      <w:r w:rsidRPr="00200CFF">
        <w:rPr>
          <w:sz w:val="28"/>
          <w:szCs w:val="28"/>
          <w:lang w:val="de-DE"/>
        </w:rPr>
        <w:t>Verst</w:t>
      </w:r>
      <w:r w:rsidRPr="00200CFF">
        <w:rPr>
          <w:sz w:val="28"/>
          <w:szCs w:val="28"/>
          <w:lang w:val="uk-UA"/>
        </w:rPr>
        <w:t>ä</w:t>
      </w:r>
      <w:r w:rsidRPr="00200CFF">
        <w:rPr>
          <w:sz w:val="28"/>
          <w:szCs w:val="28"/>
          <w:lang w:val="de-DE"/>
        </w:rPr>
        <w:t>ndigung</w:t>
      </w:r>
      <w:r w:rsidRPr="00200CFF">
        <w:rPr>
          <w:sz w:val="28"/>
          <w:szCs w:val="28"/>
          <w:lang w:val="uk-UA"/>
        </w:rPr>
        <w:t xml:space="preserve"> ü</w:t>
      </w:r>
      <w:r w:rsidRPr="00200CFF">
        <w:rPr>
          <w:sz w:val="28"/>
          <w:szCs w:val="28"/>
          <w:lang w:val="de-DE"/>
        </w:rPr>
        <w:t>ber</w:t>
      </w:r>
      <w:r w:rsidRPr="00200CFF">
        <w:rPr>
          <w:sz w:val="28"/>
          <w:szCs w:val="28"/>
          <w:lang w:val="uk-UA"/>
        </w:rPr>
        <w:t xml:space="preserve"> </w:t>
      </w:r>
      <w:r w:rsidRPr="00200CFF">
        <w:rPr>
          <w:sz w:val="28"/>
          <w:szCs w:val="28"/>
          <w:lang w:val="de-DE"/>
        </w:rPr>
        <w:t>sie</w:t>
      </w:r>
      <w:r w:rsidRPr="00200CFF">
        <w:rPr>
          <w:sz w:val="28"/>
          <w:szCs w:val="28"/>
          <w:lang w:val="uk-UA"/>
        </w:rPr>
        <w:t xml:space="preserve"> </w:t>
      </w:r>
      <w:r w:rsidRPr="00200CFF">
        <w:rPr>
          <w:sz w:val="28"/>
          <w:szCs w:val="28"/>
          <w:lang w:val="de-DE"/>
        </w:rPr>
        <w:t>dient</w:t>
      </w:r>
      <w:r w:rsidRPr="00200CFF">
        <w:rPr>
          <w:sz w:val="28"/>
          <w:szCs w:val="28"/>
          <w:lang w:val="uk-UA"/>
        </w:rPr>
        <w:t xml:space="preserve"> </w:t>
      </w:r>
      <w:r w:rsidRPr="00200CFF">
        <w:rPr>
          <w:sz w:val="28"/>
          <w:szCs w:val="28"/>
          <w:lang w:val="de-DE"/>
        </w:rPr>
        <w:t>und</w:t>
      </w:r>
      <w:r w:rsidRPr="00200CFF">
        <w:rPr>
          <w:sz w:val="28"/>
          <w:szCs w:val="28"/>
          <w:lang w:val="uk-UA"/>
        </w:rPr>
        <w:t xml:space="preserve"> </w:t>
      </w:r>
      <w:r w:rsidRPr="00200CFF">
        <w:rPr>
          <w:sz w:val="28"/>
          <w:szCs w:val="28"/>
          <w:lang w:val="de-DE"/>
        </w:rPr>
        <w:t>damit</w:t>
      </w:r>
      <w:r w:rsidRPr="00200CFF">
        <w:rPr>
          <w:sz w:val="28"/>
          <w:szCs w:val="28"/>
          <w:lang w:val="uk-UA"/>
        </w:rPr>
        <w:t xml:space="preserve"> </w:t>
      </w:r>
      <w:r w:rsidRPr="00200CFF">
        <w:rPr>
          <w:sz w:val="28"/>
          <w:szCs w:val="28"/>
          <w:lang w:val="de-DE"/>
        </w:rPr>
        <w:t>den</w:t>
      </w:r>
      <w:r w:rsidRPr="00200CFF">
        <w:rPr>
          <w:sz w:val="28"/>
          <w:szCs w:val="28"/>
          <w:lang w:val="uk-UA"/>
        </w:rPr>
        <w:t xml:space="preserve"> </w:t>
      </w:r>
      <w:r w:rsidRPr="00200CFF">
        <w:rPr>
          <w:sz w:val="28"/>
          <w:szCs w:val="28"/>
          <w:lang w:val="de-DE"/>
        </w:rPr>
        <w:t>spezifischen</w:t>
      </w:r>
      <w:r w:rsidRPr="00200CFF">
        <w:rPr>
          <w:sz w:val="28"/>
          <w:szCs w:val="28"/>
          <w:lang w:val="uk-UA"/>
        </w:rPr>
        <w:t xml:space="preserve"> </w:t>
      </w:r>
      <w:r w:rsidRPr="00200CFF">
        <w:rPr>
          <w:sz w:val="28"/>
          <w:szCs w:val="28"/>
          <w:lang w:val="de-DE"/>
        </w:rPr>
        <w:t>kommunikativen</w:t>
      </w:r>
      <w:r w:rsidRPr="00200CFF">
        <w:rPr>
          <w:sz w:val="28"/>
          <w:szCs w:val="28"/>
          <w:lang w:val="uk-UA"/>
        </w:rPr>
        <w:t xml:space="preserve"> </w:t>
      </w:r>
      <w:r w:rsidRPr="00200CFF">
        <w:rPr>
          <w:sz w:val="28"/>
          <w:szCs w:val="28"/>
          <w:lang w:val="de-DE"/>
        </w:rPr>
        <w:t>Bed</w:t>
      </w:r>
      <w:r w:rsidRPr="00200CFF">
        <w:rPr>
          <w:sz w:val="28"/>
          <w:szCs w:val="28"/>
          <w:lang w:val="uk-UA"/>
        </w:rPr>
        <w:t>ü</w:t>
      </w:r>
      <w:r w:rsidRPr="00200CFF">
        <w:rPr>
          <w:sz w:val="28"/>
          <w:szCs w:val="28"/>
          <w:lang w:val="de-DE"/>
        </w:rPr>
        <w:t>rfnissen</w:t>
      </w:r>
      <w:r w:rsidRPr="00200CFF">
        <w:rPr>
          <w:sz w:val="28"/>
          <w:szCs w:val="28"/>
          <w:lang w:val="uk-UA"/>
        </w:rPr>
        <w:t xml:space="preserve"> </w:t>
      </w:r>
      <w:r w:rsidRPr="00200CFF">
        <w:rPr>
          <w:sz w:val="28"/>
          <w:szCs w:val="28"/>
          <w:lang w:val="de-DE"/>
        </w:rPr>
        <w:t>im</w:t>
      </w:r>
      <w:r w:rsidRPr="00200CFF">
        <w:rPr>
          <w:sz w:val="28"/>
          <w:szCs w:val="28"/>
          <w:lang w:val="uk-UA"/>
        </w:rPr>
        <w:t xml:space="preserve"> </w:t>
      </w:r>
      <w:r w:rsidRPr="00200CFF">
        <w:rPr>
          <w:sz w:val="28"/>
          <w:szCs w:val="28"/>
          <w:lang w:val="de-DE"/>
        </w:rPr>
        <w:t>Fach</w:t>
      </w:r>
      <w:r w:rsidRPr="00200CFF">
        <w:rPr>
          <w:sz w:val="28"/>
          <w:szCs w:val="28"/>
          <w:lang w:val="uk-UA"/>
        </w:rPr>
        <w:t xml:space="preserve"> </w:t>
      </w:r>
      <w:r w:rsidRPr="00200CFF">
        <w:rPr>
          <w:sz w:val="28"/>
          <w:szCs w:val="28"/>
          <w:lang w:val="de-DE"/>
        </w:rPr>
        <w:t>allgemein</w:t>
      </w:r>
      <w:r w:rsidRPr="00200CFF">
        <w:rPr>
          <w:sz w:val="28"/>
          <w:szCs w:val="28"/>
          <w:lang w:val="uk-UA"/>
        </w:rPr>
        <w:t xml:space="preserve"> </w:t>
      </w:r>
      <w:r w:rsidRPr="00200CFF">
        <w:rPr>
          <w:sz w:val="28"/>
          <w:szCs w:val="28"/>
          <w:lang w:val="de-DE"/>
        </w:rPr>
        <w:t>Rechnung</w:t>
      </w:r>
      <w:r w:rsidRPr="00200CFF">
        <w:rPr>
          <w:sz w:val="28"/>
          <w:szCs w:val="28"/>
          <w:lang w:val="uk-UA"/>
        </w:rPr>
        <w:t xml:space="preserve"> </w:t>
      </w:r>
      <w:r w:rsidRPr="00200CFF">
        <w:rPr>
          <w:sz w:val="28"/>
          <w:szCs w:val="28"/>
          <w:lang w:val="de-DE"/>
        </w:rPr>
        <w:t>tr</w:t>
      </w:r>
      <w:r w:rsidRPr="00200CFF">
        <w:rPr>
          <w:sz w:val="28"/>
          <w:szCs w:val="28"/>
          <w:lang w:val="uk-UA"/>
        </w:rPr>
        <w:t>ä</w:t>
      </w:r>
      <w:r w:rsidRPr="00200CFF">
        <w:rPr>
          <w:sz w:val="28"/>
          <w:szCs w:val="28"/>
          <w:lang w:val="de-DE"/>
        </w:rPr>
        <w:t>gt</w:t>
      </w:r>
      <w:r w:rsidRPr="00200CFF">
        <w:rPr>
          <w:sz w:val="28"/>
          <w:szCs w:val="28"/>
          <w:lang w:val="uk-UA"/>
        </w:rPr>
        <w:t xml:space="preserve">“ [35, </w:t>
      </w:r>
      <w:r w:rsidRPr="00200CFF">
        <w:rPr>
          <w:sz w:val="28"/>
          <w:szCs w:val="28"/>
        </w:rPr>
        <w:t>S</w:t>
      </w:r>
      <w:r w:rsidRPr="00200CFF">
        <w:rPr>
          <w:sz w:val="28"/>
          <w:szCs w:val="28"/>
          <w:lang w:val="uk-UA"/>
        </w:rPr>
        <w:t>. 26].</w:t>
      </w:r>
      <w:r w:rsidRPr="00200CFF">
        <w:rPr>
          <w:spacing w:val="-1"/>
          <w:sz w:val="28"/>
          <w:szCs w:val="28"/>
          <w:lang w:val="uk-UA"/>
        </w:rPr>
        <w:t xml:space="preserve"> </w:t>
      </w:r>
    </w:p>
    <w:p w:rsidR="00FD5BAA" w:rsidRPr="00200CFF" w:rsidRDefault="00FD5BAA" w:rsidP="00FD5BAA">
      <w:pPr>
        <w:pStyle w:val="LO-Normal"/>
        <w:shd w:val="clear" w:color="auto" w:fill="FFFFFF"/>
        <w:spacing w:line="360" w:lineRule="auto"/>
        <w:ind w:firstLine="567"/>
        <w:jc w:val="both"/>
        <w:rPr>
          <w:sz w:val="28"/>
          <w:szCs w:val="28"/>
        </w:rPr>
      </w:pPr>
      <w:r w:rsidRPr="00200CFF">
        <w:rPr>
          <w:spacing w:val="-2"/>
          <w:sz w:val="28"/>
          <w:szCs w:val="28"/>
          <w:lang w:val="uk-UA"/>
        </w:rPr>
        <w:t xml:space="preserve">Посилання на ілюстрації наукової роботи подають таким чином: </w:t>
      </w:r>
      <w:r w:rsidRPr="00200CFF">
        <w:rPr>
          <w:spacing w:val="-1"/>
          <w:sz w:val="28"/>
          <w:szCs w:val="28"/>
          <w:lang w:val="uk-UA"/>
        </w:rPr>
        <w:t>«...в табл. 1.2», «...на рис. 2.1».</w:t>
      </w:r>
      <w:r>
        <w:rPr>
          <w:spacing w:val="-1"/>
          <w:sz w:val="28"/>
          <w:szCs w:val="28"/>
          <w:lang w:val="uk-UA"/>
        </w:rPr>
        <w:t xml:space="preserve"> </w:t>
      </w:r>
      <w:r w:rsidRPr="00200CFF">
        <w:rPr>
          <w:spacing w:val="-1"/>
          <w:sz w:val="28"/>
          <w:szCs w:val="28"/>
          <w:lang w:val="uk-UA"/>
        </w:rPr>
        <w:t xml:space="preserve">У повторних посиланнях на таблиці та ілюстрації треба вказувати скорочено слово «дивись», наприклад: «див. табл. 1.3», «див. рис. 2.1». </w:t>
      </w:r>
    </w:p>
    <w:p w:rsidR="00FD5BAA" w:rsidRPr="00200CFF" w:rsidRDefault="00FD5BAA" w:rsidP="00FD5BAA">
      <w:pPr>
        <w:pStyle w:val="LO-Normal"/>
        <w:shd w:val="clear" w:color="auto" w:fill="FFFFFF"/>
        <w:spacing w:line="360" w:lineRule="auto"/>
        <w:ind w:firstLine="567"/>
        <w:jc w:val="both"/>
        <w:rPr>
          <w:sz w:val="28"/>
          <w:szCs w:val="28"/>
        </w:rPr>
      </w:pPr>
      <w:r w:rsidRPr="00200CFF">
        <w:rPr>
          <w:b/>
          <w:sz w:val="28"/>
          <w:szCs w:val="28"/>
          <w:lang w:val="uk-UA"/>
        </w:rPr>
        <w:t>Загальні вимоги до цитування</w:t>
      </w:r>
    </w:p>
    <w:p w:rsidR="00FD5BAA" w:rsidRPr="00200CFF" w:rsidRDefault="00FD5BAA" w:rsidP="00FD5BAA">
      <w:pPr>
        <w:pStyle w:val="LO-Normal"/>
        <w:numPr>
          <w:ilvl w:val="0"/>
          <w:numId w:val="12"/>
        </w:numPr>
        <w:shd w:val="clear" w:color="auto" w:fill="FFFFFF"/>
        <w:tabs>
          <w:tab w:val="left" w:pos="446"/>
          <w:tab w:val="left" w:pos="851"/>
        </w:tabs>
        <w:spacing w:line="360" w:lineRule="auto"/>
        <w:ind w:left="0" w:firstLine="567"/>
        <w:jc w:val="both"/>
        <w:rPr>
          <w:sz w:val="28"/>
          <w:szCs w:val="28"/>
        </w:rPr>
      </w:pPr>
      <w:r w:rsidRPr="00200CFF">
        <w:rPr>
          <w:spacing w:val="-5"/>
          <w:sz w:val="28"/>
          <w:szCs w:val="28"/>
          <w:lang w:val="uk-UA"/>
        </w:rPr>
        <w:t xml:space="preserve">Текст цитати починається і закінчується лапками і наводиться в тій граматичній </w:t>
      </w:r>
      <w:r w:rsidRPr="00200CFF">
        <w:rPr>
          <w:spacing w:val="2"/>
          <w:sz w:val="28"/>
          <w:szCs w:val="28"/>
          <w:lang w:val="uk-UA"/>
        </w:rPr>
        <w:t xml:space="preserve">формі, в якій він поданий у джерелі, зі збереженням особливостей авторського </w:t>
      </w:r>
      <w:r w:rsidRPr="00200CFF">
        <w:rPr>
          <w:spacing w:val="3"/>
          <w:sz w:val="28"/>
          <w:szCs w:val="28"/>
          <w:lang w:val="uk-UA"/>
        </w:rPr>
        <w:t xml:space="preserve">написання. Наукові терміни, запропоновані іншими авторами, не виділяються </w:t>
      </w:r>
      <w:r w:rsidRPr="00200CFF">
        <w:rPr>
          <w:spacing w:val="5"/>
          <w:sz w:val="28"/>
          <w:szCs w:val="28"/>
          <w:lang w:val="uk-UA"/>
        </w:rPr>
        <w:t>лапками, за винятком тих, що викликали загальну полеміку.</w:t>
      </w:r>
    </w:p>
    <w:p w:rsidR="00FD5BAA" w:rsidRPr="00200CFF" w:rsidRDefault="00FD5BAA" w:rsidP="00FD5BAA">
      <w:pPr>
        <w:pStyle w:val="LO-Normal"/>
        <w:numPr>
          <w:ilvl w:val="0"/>
          <w:numId w:val="12"/>
        </w:numPr>
        <w:shd w:val="clear" w:color="auto" w:fill="FFFFFF"/>
        <w:tabs>
          <w:tab w:val="left" w:pos="436"/>
          <w:tab w:val="left" w:pos="851"/>
        </w:tabs>
        <w:spacing w:line="360" w:lineRule="auto"/>
        <w:ind w:left="0" w:firstLine="567"/>
        <w:jc w:val="both"/>
        <w:rPr>
          <w:sz w:val="28"/>
          <w:szCs w:val="28"/>
        </w:rPr>
      </w:pPr>
      <w:r w:rsidRPr="00200CFF">
        <w:rPr>
          <w:spacing w:val="1"/>
          <w:sz w:val="28"/>
          <w:szCs w:val="28"/>
          <w:lang w:val="uk-UA"/>
        </w:rPr>
        <w:t xml:space="preserve">Цитування повинно бути повним, без довільного скорочення авторського </w:t>
      </w:r>
      <w:r w:rsidRPr="00200CFF">
        <w:rPr>
          <w:spacing w:val="-3"/>
          <w:sz w:val="28"/>
          <w:szCs w:val="28"/>
          <w:lang w:val="uk-UA"/>
        </w:rPr>
        <w:t xml:space="preserve">тексту і без перекручень думок автора. Пропуск слів, речень, абзаців при цитуванні допускається без перекручення авторського тексту і позначається трьома крапками. </w:t>
      </w:r>
      <w:r w:rsidRPr="00200CFF">
        <w:rPr>
          <w:spacing w:val="-2"/>
          <w:sz w:val="28"/>
          <w:szCs w:val="28"/>
          <w:lang w:val="uk-UA"/>
        </w:rPr>
        <w:t>Вони ставляться у будь-якому місці цитати (на початку, всередині, на кінці). Якщо перед випущеним текстом або за ним стояв розділовий знак, то він не зберігається.</w:t>
      </w:r>
    </w:p>
    <w:p w:rsidR="00FD5BAA" w:rsidRPr="00200CFF" w:rsidRDefault="00FD5BAA" w:rsidP="00FD5BAA">
      <w:pPr>
        <w:pStyle w:val="LO-Normal"/>
        <w:numPr>
          <w:ilvl w:val="0"/>
          <w:numId w:val="12"/>
        </w:numPr>
        <w:shd w:val="clear" w:color="auto" w:fill="FFFFFF"/>
        <w:tabs>
          <w:tab w:val="left" w:pos="436"/>
          <w:tab w:val="left" w:pos="851"/>
        </w:tabs>
        <w:spacing w:line="360" w:lineRule="auto"/>
        <w:ind w:left="0" w:firstLine="567"/>
        <w:jc w:val="both"/>
        <w:rPr>
          <w:sz w:val="28"/>
          <w:szCs w:val="28"/>
        </w:rPr>
      </w:pPr>
      <w:r w:rsidRPr="00200CFF">
        <w:rPr>
          <w:sz w:val="28"/>
          <w:szCs w:val="28"/>
          <w:lang w:val="uk-UA"/>
        </w:rPr>
        <w:t>Кожна цитата обов’язково супроводжується посиланням на джерело.</w:t>
      </w:r>
    </w:p>
    <w:p w:rsidR="00FD5BAA" w:rsidRPr="00200CFF" w:rsidRDefault="00FD5BAA" w:rsidP="00FD5BAA">
      <w:pPr>
        <w:pStyle w:val="LO-Normal"/>
        <w:numPr>
          <w:ilvl w:val="0"/>
          <w:numId w:val="12"/>
        </w:numPr>
        <w:shd w:val="clear" w:color="auto" w:fill="FFFFFF"/>
        <w:tabs>
          <w:tab w:val="left" w:pos="436"/>
          <w:tab w:val="left" w:pos="851"/>
        </w:tabs>
        <w:spacing w:line="360" w:lineRule="auto"/>
        <w:ind w:left="0" w:firstLine="567"/>
        <w:jc w:val="both"/>
        <w:rPr>
          <w:sz w:val="28"/>
          <w:szCs w:val="28"/>
          <w:lang w:val="uk-UA"/>
        </w:rPr>
      </w:pPr>
      <w:r w:rsidRPr="00200CFF">
        <w:rPr>
          <w:spacing w:val="-8"/>
          <w:sz w:val="28"/>
          <w:szCs w:val="28"/>
          <w:lang w:val="uk-UA"/>
        </w:rPr>
        <w:t xml:space="preserve">При непрямому цитуванні (переказі, викладі думок інших авторів своїми словами), </w:t>
      </w:r>
      <w:r w:rsidRPr="00200CFF">
        <w:rPr>
          <w:spacing w:val="-6"/>
          <w:sz w:val="28"/>
          <w:szCs w:val="28"/>
          <w:lang w:val="uk-UA"/>
        </w:rPr>
        <w:t xml:space="preserve">що дає значну економію тексту, слід бути гранично точним у викладенні думок автора, </w:t>
      </w:r>
      <w:r w:rsidRPr="00200CFF">
        <w:rPr>
          <w:spacing w:val="-7"/>
          <w:sz w:val="28"/>
          <w:szCs w:val="28"/>
          <w:lang w:val="uk-UA"/>
        </w:rPr>
        <w:t>коректним щодо оцінювання його результатів і давати відповідні посилання на джерело.</w:t>
      </w:r>
    </w:p>
    <w:p w:rsidR="00FD5BAA" w:rsidRPr="00200CFF" w:rsidRDefault="00FD5BAA" w:rsidP="00FD5BAA">
      <w:pPr>
        <w:pStyle w:val="LO-Normal"/>
        <w:numPr>
          <w:ilvl w:val="0"/>
          <w:numId w:val="12"/>
        </w:numPr>
        <w:shd w:val="clear" w:color="auto" w:fill="FFFFFF"/>
        <w:tabs>
          <w:tab w:val="left" w:pos="468"/>
          <w:tab w:val="left" w:pos="851"/>
        </w:tabs>
        <w:autoSpaceDE w:val="0"/>
        <w:spacing w:line="360" w:lineRule="auto"/>
        <w:ind w:left="0" w:firstLine="567"/>
        <w:jc w:val="both"/>
        <w:rPr>
          <w:sz w:val="28"/>
          <w:szCs w:val="28"/>
        </w:rPr>
      </w:pPr>
      <w:r w:rsidRPr="00200CFF">
        <w:rPr>
          <w:spacing w:val="-1"/>
          <w:sz w:val="28"/>
          <w:szCs w:val="28"/>
          <w:lang w:val="uk-UA"/>
        </w:rPr>
        <w:t xml:space="preserve">Якщо автор, наводячи цитату, виділяє в ній деякі слова, </w:t>
      </w:r>
      <w:r w:rsidRPr="00200CFF">
        <w:rPr>
          <w:spacing w:val="1"/>
          <w:sz w:val="28"/>
          <w:szCs w:val="28"/>
          <w:lang w:val="uk-UA"/>
        </w:rPr>
        <w:t xml:space="preserve">робиться спеціальне застереження, тобто після тексту, який пояснює виділення, </w:t>
      </w:r>
      <w:r w:rsidRPr="00200CFF">
        <w:rPr>
          <w:spacing w:val="-1"/>
          <w:sz w:val="28"/>
          <w:szCs w:val="28"/>
          <w:lang w:val="uk-UA"/>
        </w:rPr>
        <w:lastRenderedPageBreak/>
        <w:t xml:space="preserve">ставиться крапка, потім дефіс і вказуються ініціали автора наукової роботи, а весь текст </w:t>
      </w:r>
      <w:r w:rsidRPr="00200CFF">
        <w:rPr>
          <w:spacing w:val="-2"/>
          <w:sz w:val="28"/>
          <w:szCs w:val="28"/>
          <w:lang w:val="uk-UA"/>
        </w:rPr>
        <w:t xml:space="preserve">застереження вміщується у круглі дужки. Варіантами таких застережень є: (курсив </w:t>
      </w:r>
      <w:r w:rsidRPr="00200CFF">
        <w:rPr>
          <w:sz w:val="28"/>
          <w:szCs w:val="28"/>
          <w:lang w:val="uk-UA"/>
        </w:rPr>
        <w:t>наш. – М.Н.), (підкреслено мною. – М.Н.) тощо.</w:t>
      </w:r>
    </w:p>
    <w:p w:rsidR="00FD5BAA" w:rsidRPr="00200CFF" w:rsidRDefault="00FD5BAA" w:rsidP="00FD5BAA">
      <w:pPr>
        <w:widowControl w:val="0"/>
        <w:autoSpaceDE w:val="0"/>
        <w:spacing w:line="360" w:lineRule="auto"/>
        <w:ind w:firstLine="567"/>
        <w:jc w:val="both"/>
        <w:rPr>
          <w:sz w:val="28"/>
          <w:szCs w:val="28"/>
        </w:rPr>
      </w:pPr>
    </w:p>
    <w:p w:rsidR="00FD5BAA" w:rsidRPr="00200CFF" w:rsidRDefault="00FD5BAA" w:rsidP="00FD5BAA">
      <w:pPr>
        <w:spacing w:line="360" w:lineRule="auto"/>
        <w:ind w:firstLine="567"/>
        <w:jc w:val="both"/>
        <w:rPr>
          <w:lang w:val="uk-UA"/>
        </w:rPr>
      </w:pPr>
      <w:r w:rsidRPr="00200CFF">
        <w:rPr>
          <w:b/>
          <w:bCs/>
          <w:sz w:val="28"/>
          <w:szCs w:val="28"/>
        </w:rPr>
        <w:t>Співвідношення розділів</w:t>
      </w:r>
    </w:p>
    <w:p w:rsidR="00FD5BAA" w:rsidRPr="00200CFF" w:rsidRDefault="00D565F7" w:rsidP="00FD5BAA">
      <w:pPr>
        <w:spacing w:line="360" w:lineRule="auto"/>
        <w:ind w:firstLine="567"/>
        <w:jc w:val="both"/>
      </w:pPr>
      <w:r>
        <w:rPr>
          <w:sz w:val="28"/>
          <w:szCs w:val="28"/>
          <w:lang w:val="uk-UA"/>
        </w:rPr>
        <w:t>В</w:t>
      </w:r>
      <w:r w:rsidR="00FD5BAA" w:rsidRPr="00200CFF">
        <w:rPr>
          <w:sz w:val="28"/>
          <w:szCs w:val="28"/>
        </w:rPr>
        <w:t xml:space="preserve">ступ </w:t>
      </w:r>
      <w:r w:rsidR="00FD5BAA" w:rsidRPr="00200CFF">
        <w:rPr>
          <w:sz w:val="28"/>
          <w:szCs w:val="28"/>
          <w:lang w:val="uk-UA"/>
        </w:rPr>
        <w:t xml:space="preserve">(курсова робота – до 2-х сторінок; дипломна робота бакалавра / магістра – 3-4 сторінки). </w:t>
      </w:r>
    </w:p>
    <w:p w:rsidR="00FD5BAA" w:rsidRPr="00200CFF" w:rsidRDefault="00FD5BAA" w:rsidP="00FD5BAA">
      <w:pPr>
        <w:spacing w:line="360" w:lineRule="auto"/>
        <w:ind w:firstLine="567"/>
        <w:jc w:val="both"/>
      </w:pPr>
      <w:r w:rsidRPr="00200CFF">
        <w:rPr>
          <w:sz w:val="28"/>
          <w:szCs w:val="28"/>
        </w:rPr>
        <w:t>Теоретична частина –</w:t>
      </w:r>
      <w:r w:rsidRPr="00200CFF">
        <w:rPr>
          <w:sz w:val="28"/>
          <w:szCs w:val="28"/>
          <w:lang w:val="uk-UA"/>
        </w:rPr>
        <w:t xml:space="preserve"> </w:t>
      </w:r>
      <w:r w:rsidRPr="00200CFF">
        <w:rPr>
          <w:sz w:val="28"/>
          <w:szCs w:val="28"/>
        </w:rPr>
        <w:t xml:space="preserve">1/3 від основної частини. </w:t>
      </w:r>
    </w:p>
    <w:p w:rsidR="00FD5BAA" w:rsidRPr="00200CFF" w:rsidRDefault="00FD5BAA" w:rsidP="00FD5BAA">
      <w:pPr>
        <w:spacing w:line="360" w:lineRule="auto"/>
        <w:ind w:firstLine="567"/>
        <w:jc w:val="both"/>
      </w:pPr>
      <w:r w:rsidRPr="00200CFF">
        <w:rPr>
          <w:sz w:val="28"/>
          <w:szCs w:val="28"/>
        </w:rPr>
        <w:t xml:space="preserve">Загальні висновки – </w:t>
      </w:r>
      <w:r w:rsidRPr="00200CFF">
        <w:rPr>
          <w:sz w:val="28"/>
          <w:szCs w:val="28"/>
          <w:lang w:val="uk-UA"/>
        </w:rPr>
        <w:t>1-2 сторінки.</w:t>
      </w:r>
    </w:p>
    <w:p w:rsidR="00FD5BAA" w:rsidRPr="00200CFF" w:rsidRDefault="00FD5BAA" w:rsidP="00FD5BAA">
      <w:pPr>
        <w:spacing w:line="360" w:lineRule="auto"/>
        <w:ind w:firstLine="567"/>
        <w:jc w:val="both"/>
      </w:pPr>
      <w:r w:rsidRPr="00200CFF">
        <w:rPr>
          <w:sz w:val="28"/>
          <w:szCs w:val="28"/>
        </w:rPr>
        <w:t>Наукові роботи спочатку пишуться на чернетку (у друкованому вигляді) та пода</w:t>
      </w:r>
      <w:r w:rsidRPr="00200CFF">
        <w:rPr>
          <w:sz w:val="28"/>
          <w:szCs w:val="28"/>
          <w:lang w:val="uk-UA"/>
        </w:rPr>
        <w:t>ю</w:t>
      </w:r>
      <w:r w:rsidRPr="00200CFF">
        <w:rPr>
          <w:sz w:val="28"/>
          <w:szCs w:val="28"/>
        </w:rPr>
        <w:t xml:space="preserve">ться керівникові для перевірки. </w:t>
      </w:r>
    </w:p>
    <w:p w:rsidR="00FD5BAA" w:rsidRPr="00200CFF" w:rsidRDefault="00FD5BAA" w:rsidP="00FD5BAA">
      <w:pPr>
        <w:spacing w:line="360" w:lineRule="auto"/>
        <w:ind w:firstLine="567"/>
        <w:jc w:val="both"/>
      </w:pPr>
      <w:r w:rsidRPr="00200CFF">
        <w:rPr>
          <w:sz w:val="28"/>
          <w:szCs w:val="28"/>
        </w:rPr>
        <w:t>Працюючи над темою, слід звернути увагу на надбання навичок академічного стилю.</w:t>
      </w:r>
    </w:p>
    <w:p w:rsidR="00FD5BAA" w:rsidRPr="00200CFF" w:rsidRDefault="00FD5BAA" w:rsidP="00FD5BAA">
      <w:pPr>
        <w:spacing w:line="360" w:lineRule="auto"/>
        <w:ind w:firstLine="567"/>
        <w:jc w:val="both"/>
      </w:pPr>
      <w:r w:rsidRPr="00200CFF">
        <w:rPr>
          <w:sz w:val="28"/>
          <w:szCs w:val="28"/>
          <w:lang w:val="uk-UA"/>
        </w:rPr>
        <w:t xml:space="preserve">Наукова робота студента повинна бути добре вичитана, не містити граматичних та орфографічних помилок. </w:t>
      </w:r>
    </w:p>
    <w:p w:rsidR="00FD5BAA" w:rsidRPr="00200CFF" w:rsidRDefault="00FD5BAA" w:rsidP="00FD5BAA">
      <w:pPr>
        <w:spacing w:line="360" w:lineRule="auto"/>
        <w:jc w:val="both"/>
        <w:rPr>
          <w:b/>
          <w:sz w:val="28"/>
          <w:szCs w:val="28"/>
          <w:lang w:val="uk-UA"/>
        </w:rPr>
      </w:pPr>
    </w:p>
    <w:p w:rsidR="00FD5BAA" w:rsidRPr="00200CFF" w:rsidRDefault="00FD5BAA" w:rsidP="00FD5BAA">
      <w:pPr>
        <w:spacing w:line="360" w:lineRule="auto"/>
        <w:ind w:firstLine="567"/>
        <w:jc w:val="both"/>
      </w:pPr>
      <w:r w:rsidRPr="00200CFF">
        <w:rPr>
          <w:b/>
          <w:sz w:val="28"/>
          <w:szCs w:val="28"/>
          <w:lang w:val="uk-UA"/>
        </w:rPr>
        <w:t>Слід уникати:</w:t>
      </w:r>
    </w:p>
    <w:p w:rsidR="00FD5BAA" w:rsidRPr="00200CFF" w:rsidRDefault="00FD5BAA" w:rsidP="00FD5BAA">
      <w:pPr>
        <w:numPr>
          <w:ilvl w:val="0"/>
          <w:numId w:val="4"/>
        </w:numPr>
        <w:spacing w:line="360" w:lineRule="auto"/>
        <w:ind w:left="0" w:firstLine="567"/>
        <w:jc w:val="both"/>
      </w:pPr>
      <w:r w:rsidRPr="00200CFF">
        <w:rPr>
          <w:sz w:val="28"/>
          <w:szCs w:val="28"/>
          <w:lang w:val="uk-UA"/>
        </w:rPr>
        <w:t xml:space="preserve">пропусків </w:t>
      </w:r>
      <w:r w:rsidRPr="00200CFF">
        <w:rPr>
          <w:sz w:val="28"/>
          <w:szCs w:val="28"/>
        </w:rPr>
        <w:t>(</w:t>
      </w:r>
      <w:r w:rsidRPr="00200CFF">
        <w:rPr>
          <w:sz w:val="28"/>
          <w:szCs w:val="28"/>
          <w:lang w:val="uk-UA"/>
        </w:rPr>
        <w:t>«пробілів»</w:t>
      </w:r>
      <w:r w:rsidRPr="00200CFF">
        <w:rPr>
          <w:sz w:val="28"/>
          <w:szCs w:val="28"/>
        </w:rPr>
        <w:t>)</w:t>
      </w:r>
      <w:r w:rsidRPr="00200CFF">
        <w:rPr>
          <w:sz w:val="28"/>
          <w:szCs w:val="28"/>
          <w:lang w:val="uk-UA"/>
        </w:rPr>
        <w:t xml:space="preserve"> перед комами та крапками у тексті;</w:t>
      </w:r>
    </w:p>
    <w:p w:rsidR="00FD5BAA" w:rsidRPr="00200CFF" w:rsidRDefault="00FD5BAA" w:rsidP="00FD5BAA">
      <w:pPr>
        <w:numPr>
          <w:ilvl w:val="0"/>
          <w:numId w:val="4"/>
        </w:numPr>
        <w:spacing w:line="360" w:lineRule="auto"/>
        <w:ind w:left="0" w:firstLine="567"/>
        <w:jc w:val="both"/>
      </w:pPr>
      <w:r w:rsidRPr="00200CFF">
        <w:rPr>
          <w:spacing w:val="20"/>
          <w:sz w:val="28"/>
          <w:szCs w:val="28"/>
          <w:lang w:val="uk-UA"/>
        </w:rPr>
        <w:t xml:space="preserve">розрідженого </w:t>
      </w:r>
      <w:r w:rsidRPr="00200CFF">
        <w:rPr>
          <w:sz w:val="28"/>
          <w:szCs w:val="28"/>
          <w:lang w:val="uk-UA"/>
        </w:rPr>
        <w:t xml:space="preserve">або </w:t>
      </w:r>
      <w:r w:rsidRPr="00200CFF">
        <w:rPr>
          <w:spacing w:val="-20"/>
          <w:sz w:val="28"/>
          <w:szCs w:val="28"/>
          <w:lang w:val="uk-UA"/>
        </w:rPr>
        <w:t>стисненого</w:t>
      </w:r>
      <w:r w:rsidRPr="00200CFF">
        <w:rPr>
          <w:sz w:val="28"/>
          <w:szCs w:val="28"/>
          <w:lang w:val="uk-UA"/>
        </w:rPr>
        <w:t xml:space="preserve"> тексту (</w:t>
      </w:r>
      <w:r w:rsidR="00621D89">
        <w:rPr>
          <w:sz w:val="28"/>
          <w:szCs w:val="28"/>
          <w:lang w:val="uk-UA"/>
        </w:rPr>
        <w:t>див. параметри у меню «Формат»/«</w:t>
      </w:r>
      <w:r w:rsidR="00D64262">
        <w:rPr>
          <w:sz w:val="28"/>
          <w:szCs w:val="28"/>
          <w:lang w:val="uk-UA"/>
        </w:rPr>
        <w:t>Шрифт»/«</w:t>
      </w:r>
      <w:r w:rsidRPr="00200CFF">
        <w:rPr>
          <w:sz w:val="28"/>
          <w:szCs w:val="28"/>
          <w:lang w:val="uk-UA"/>
        </w:rPr>
        <w:t xml:space="preserve">Интервал» </w:t>
      </w:r>
      <w:r w:rsidRPr="00200CFF">
        <w:rPr>
          <w:sz w:val="28"/>
          <w:szCs w:val="28"/>
        </w:rPr>
        <w:t>MS</w:t>
      </w:r>
      <w:r w:rsidRPr="00200CFF">
        <w:rPr>
          <w:sz w:val="28"/>
          <w:szCs w:val="28"/>
          <w:lang w:val="uk-UA"/>
        </w:rPr>
        <w:t xml:space="preserve"> </w:t>
      </w:r>
      <w:r w:rsidRPr="00200CFF">
        <w:rPr>
          <w:sz w:val="28"/>
          <w:szCs w:val="28"/>
        </w:rPr>
        <w:t>Wo</w:t>
      </w:r>
      <w:r w:rsidRPr="00200CFF">
        <w:rPr>
          <w:sz w:val="28"/>
          <w:szCs w:val="28"/>
          <w:lang w:val="en-US"/>
        </w:rPr>
        <w:t>rd</w:t>
      </w:r>
      <w:r w:rsidRPr="00200CFF">
        <w:rPr>
          <w:sz w:val="28"/>
          <w:szCs w:val="28"/>
          <w:lang w:val="uk-UA"/>
        </w:rPr>
        <w:t>), які з’являються, як правило, після сканування текстів на сканері з розпізнаванням;</w:t>
      </w:r>
    </w:p>
    <w:p w:rsidR="00FD5BAA" w:rsidRPr="00200CFF" w:rsidRDefault="00FD5BAA" w:rsidP="00FD5BAA">
      <w:pPr>
        <w:numPr>
          <w:ilvl w:val="0"/>
          <w:numId w:val="4"/>
        </w:numPr>
        <w:spacing w:line="360" w:lineRule="auto"/>
        <w:ind w:left="0" w:firstLine="567"/>
        <w:jc w:val="both"/>
      </w:pPr>
      <w:r w:rsidRPr="00200CFF">
        <w:rPr>
          <w:sz w:val="28"/>
          <w:szCs w:val="28"/>
          <w:lang w:val="uk-UA"/>
        </w:rPr>
        <w:t xml:space="preserve">використання тире «–» замість дефісу «-» і навпаки, причому, слід пам’ятати, що до та після «тире» слід ставити пробіл; </w:t>
      </w:r>
    </w:p>
    <w:p w:rsidR="00FD5BAA" w:rsidRPr="00200CFF" w:rsidRDefault="00FD5BAA" w:rsidP="00FD5BAA">
      <w:pPr>
        <w:numPr>
          <w:ilvl w:val="0"/>
          <w:numId w:val="4"/>
        </w:numPr>
        <w:spacing w:line="360" w:lineRule="auto"/>
        <w:ind w:left="0" w:firstLine="567"/>
        <w:jc w:val="both"/>
      </w:pPr>
      <w:r w:rsidRPr="00200CFF">
        <w:rPr>
          <w:sz w:val="28"/>
          <w:szCs w:val="28"/>
          <w:lang w:val="uk-UA"/>
        </w:rPr>
        <w:t xml:space="preserve">слів </w:t>
      </w:r>
      <w:r w:rsidRPr="00200CFF">
        <w:rPr>
          <w:i/>
          <w:iCs/>
          <w:sz w:val="28"/>
          <w:szCs w:val="28"/>
          <w:lang w:val="uk-UA"/>
        </w:rPr>
        <w:t>«я»</w:t>
      </w:r>
      <w:r w:rsidRPr="00200CFF">
        <w:rPr>
          <w:sz w:val="28"/>
          <w:szCs w:val="28"/>
          <w:lang w:val="uk-UA"/>
        </w:rPr>
        <w:t xml:space="preserve"> та </w:t>
      </w:r>
      <w:r w:rsidRPr="00200CFF">
        <w:rPr>
          <w:i/>
          <w:iCs/>
          <w:sz w:val="28"/>
          <w:szCs w:val="28"/>
          <w:lang w:val="uk-UA"/>
        </w:rPr>
        <w:t>«ми»</w:t>
      </w:r>
      <w:r w:rsidRPr="00200CFF">
        <w:rPr>
          <w:sz w:val="28"/>
          <w:szCs w:val="28"/>
          <w:lang w:val="uk-UA"/>
        </w:rPr>
        <w:t>;</w:t>
      </w:r>
    </w:p>
    <w:p w:rsidR="00FD5BAA" w:rsidRPr="00200CFF" w:rsidRDefault="00FD5BAA" w:rsidP="00FD5BAA">
      <w:pPr>
        <w:spacing w:line="360" w:lineRule="auto"/>
        <w:ind w:firstLine="567"/>
        <w:jc w:val="both"/>
      </w:pPr>
      <w:r w:rsidRPr="00200CFF">
        <w:rPr>
          <w:sz w:val="28"/>
          <w:szCs w:val="28"/>
          <w:lang w:val="uk-UA"/>
        </w:rPr>
        <w:t xml:space="preserve">Посилання на літературу варто оформляти у такий спосіб: писати [1; 2; 4], а не [1;2;4]; писати [1; </w:t>
      </w:r>
      <w:r w:rsidRPr="00200CFF">
        <w:rPr>
          <w:sz w:val="28"/>
          <w:szCs w:val="28"/>
        </w:rPr>
        <w:t>2]</w:t>
      </w:r>
      <w:r w:rsidRPr="00200CFF">
        <w:rPr>
          <w:sz w:val="28"/>
          <w:szCs w:val="28"/>
          <w:lang w:val="uk-UA"/>
        </w:rPr>
        <w:t>, а не</w:t>
      </w:r>
      <w:r w:rsidRPr="00200CFF">
        <w:rPr>
          <w:sz w:val="28"/>
          <w:szCs w:val="28"/>
        </w:rPr>
        <w:t xml:space="preserve"> [1-2]</w:t>
      </w:r>
      <w:r w:rsidRPr="00200CFF">
        <w:rPr>
          <w:sz w:val="28"/>
          <w:szCs w:val="28"/>
          <w:lang w:val="uk-UA"/>
        </w:rPr>
        <w:t>; писати [1–3</w:t>
      </w:r>
      <w:r w:rsidRPr="00200CFF">
        <w:rPr>
          <w:sz w:val="28"/>
          <w:szCs w:val="28"/>
        </w:rPr>
        <w:t>]</w:t>
      </w:r>
      <w:r w:rsidRPr="00200CFF">
        <w:rPr>
          <w:sz w:val="28"/>
          <w:szCs w:val="28"/>
          <w:lang w:val="uk-UA"/>
        </w:rPr>
        <w:t>, а не</w:t>
      </w:r>
      <w:r w:rsidRPr="00200CFF">
        <w:rPr>
          <w:sz w:val="28"/>
          <w:szCs w:val="28"/>
        </w:rPr>
        <w:t xml:space="preserve"> [1;</w:t>
      </w:r>
      <w:r w:rsidRPr="00200CFF">
        <w:rPr>
          <w:sz w:val="28"/>
          <w:szCs w:val="28"/>
          <w:lang w:val="uk-UA"/>
        </w:rPr>
        <w:t xml:space="preserve"> 2; 3</w:t>
      </w:r>
      <w:r w:rsidRPr="00200CFF">
        <w:rPr>
          <w:sz w:val="28"/>
          <w:szCs w:val="28"/>
        </w:rPr>
        <w:t>]</w:t>
      </w:r>
      <w:r w:rsidRPr="00200CFF">
        <w:rPr>
          <w:sz w:val="28"/>
          <w:szCs w:val="28"/>
          <w:lang w:val="uk-UA"/>
        </w:rPr>
        <w:t>.</w:t>
      </w:r>
    </w:p>
    <w:p w:rsidR="00FD5BAA" w:rsidRPr="00200CFF" w:rsidRDefault="00FD5BAA" w:rsidP="00FD5BAA">
      <w:pPr>
        <w:spacing w:line="360" w:lineRule="auto"/>
        <w:ind w:firstLine="567"/>
        <w:jc w:val="both"/>
      </w:pPr>
      <w:r w:rsidRPr="00200CFF">
        <w:rPr>
          <w:sz w:val="28"/>
          <w:szCs w:val="28"/>
          <w:lang w:val="uk-UA"/>
        </w:rPr>
        <w:t>Бажано дотримуватись коректного вживання слів та скорочень:</w:t>
      </w:r>
    </w:p>
    <w:p w:rsidR="00FD5BAA" w:rsidRPr="00200CFF" w:rsidRDefault="00FD5BAA" w:rsidP="00FD5BAA">
      <w:pPr>
        <w:numPr>
          <w:ilvl w:val="0"/>
          <w:numId w:val="4"/>
        </w:numPr>
        <w:spacing w:line="360" w:lineRule="auto"/>
        <w:ind w:left="0" w:firstLine="567"/>
        <w:jc w:val="both"/>
      </w:pPr>
      <w:r w:rsidRPr="00200CFF">
        <w:rPr>
          <w:i/>
          <w:iCs/>
          <w:sz w:val="28"/>
          <w:szCs w:val="28"/>
          <w:lang w:val="uk-UA"/>
        </w:rPr>
        <w:t>оцінка</w:t>
      </w:r>
      <w:r w:rsidRPr="00200CFF">
        <w:rPr>
          <w:sz w:val="28"/>
          <w:szCs w:val="28"/>
          <w:lang w:val="uk-UA"/>
        </w:rPr>
        <w:t xml:space="preserve"> як результат, але </w:t>
      </w:r>
      <w:r w:rsidRPr="00200CFF">
        <w:rPr>
          <w:i/>
          <w:iCs/>
          <w:sz w:val="28"/>
          <w:szCs w:val="28"/>
          <w:lang w:val="uk-UA"/>
        </w:rPr>
        <w:t>оцінювання</w:t>
      </w:r>
      <w:r w:rsidRPr="00200CFF">
        <w:rPr>
          <w:sz w:val="28"/>
          <w:szCs w:val="28"/>
          <w:lang w:val="uk-UA"/>
        </w:rPr>
        <w:t xml:space="preserve"> як процес – часто пишуть тільки </w:t>
      </w:r>
      <w:r w:rsidRPr="00200CFF">
        <w:rPr>
          <w:i/>
          <w:iCs/>
          <w:sz w:val="28"/>
          <w:szCs w:val="28"/>
          <w:lang w:val="uk-UA"/>
        </w:rPr>
        <w:t>«оцінка»</w:t>
      </w:r>
      <w:r w:rsidRPr="00200CFF">
        <w:rPr>
          <w:sz w:val="28"/>
          <w:szCs w:val="28"/>
          <w:lang w:val="uk-UA"/>
        </w:rPr>
        <w:t>;</w:t>
      </w:r>
    </w:p>
    <w:p w:rsidR="00FD5BAA" w:rsidRPr="00200CFF" w:rsidRDefault="00FD5BAA" w:rsidP="00FD5BAA">
      <w:pPr>
        <w:numPr>
          <w:ilvl w:val="0"/>
          <w:numId w:val="4"/>
        </w:numPr>
        <w:spacing w:line="360" w:lineRule="auto"/>
        <w:ind w:left="0" w:firstLine="567"/>
        <w:jc w:val="both"/>
      </w:pPr>
      <w:r w:rsidRPr="00200CFF">
        <w:rPr>
          <w:i/>
          <w:iCs/>
          <w:sz w:val="28"/>
          <w:szCs w:val="28"/>
          <w:lang w:val="uk-UA"/>
        </w:rPr>
        <w:lastRenderedPageBreak/>
        <w:t>розв’язання</w:t>
      </w:r>
      <w:r w:rsidRPr="00200CFF">
        <w:rPr>
          <w:sz w:val="28"/>
          <w:szCs w:val="28"/>
          <w:lang w:val="uk-UA"/>
        </w:rPr>
        <w:t xml:space="preserve"> як процес, але </w:t>
      </w:r>
      <w:r w:rsidRPr="00200CFF">
        <w:rPr>
          <w:i/>
          <w:iCs/>
          <w:sz w:val="28"/>
          <w:szCs w:val="28"/>
          <w:lang w:val="uk-UA"/>
        </w:rPr>
        <w:t>розв’язок</w:t>
      </w:r>
      <w:r w:rsidRPr="00200CFF">
        <w:rPr>
          <w:sz w:val="28"/>
          <w:szCs w:val="28"/>
          <w:lang w:val="uk-UA"/>
        </w:rPr>
        <w:t xml:space="preserve"> як результат – часто пишуть тільки</w:t>
      </w:r>
      <w:r w:rsidRPr="00200CFF">
        <w:rPr>
          <w:sz w:val="28"/>
          <w:szCs w:val="28"/>
        </w:rPr>
        <w:t xml:space="preserve"> </w:t>
      </w:r>
      <w:r w:rsidRPr="00200CFF">
        <w:rPr>
          <w:i/>
          <w:iCs/>
          <w:sz w:val="28"/>
          <w:szCs w:val="28"/>
          <w:lang w:val="uk-UA"/>
        </w:rPr>
        <w:t>«розв’язання»</w:t>
      </w:r>
      <w:r w:rsidRPr="00200CFF">
        <w:rPr>
          <w:sz w:val="28"/>
          <w:szCs w:val="28"/>
          <w:lang w:val="uk-UA"/>
        </w:rPr>
        <w:t xml:space="preserve"> чи </w:t>
      </w:r>
      <w:r w:rsidRPr="00200CFF">
        <w:rPr>
          <w:i/>
          <w:sz w:val="28"/>
          <w:szCs w:val="28"/>
          <w:lang w:val="uk-UA"/>
        </w:rPr>
        <w:t>«рішення»</w:t>
      </w:r>
      <w:r w:rsidRPr="00200CFF">
        <w:rPr>
          <w:sz w:val="28"/>
          <w:szCs w:val="28"/>
          <w:lang w:val="uk-UA"/>
        </w:rPr>
        <w:t>;</w:t>
      </w:r>
    </w:p>
    <w:p w:rsidR="00FD5BAA" w:rsidRPr="00200CFF" w:rsidRDefault="00FD5BAA" w:rsidP="00FD5BAA">
      <w:pPr>
        <w:numPr>
          <w:ilvl w:val="0"/>
          <w:numId w:val="4"/>
        </w:numPr>
        <w:spacing w:line="360" w:lineRule="auto"/>
        <w:ind w:left="0" w:firstLine="567"/>
        <w:jc w:val="both"/>
      </w:pPr>
      <w:r w:rsidRPr="00200CFF">
        <w:rPr>
          <w:i/>
          <w:iCs/>
          <w:sz w:val="28"/>
          <w:szCs w:val="28"/>
          <w:lang w:val="uk-UA"/>
        </w:rPr>
        <w:t>«багаторазовий»</w:t>
      </w:r>
      <w:r w:rsidRPr="00200CFF">
        <w:rPr>
          <w:sz w:val="28"/>
          <w:szCs w:val="28"/>
          <w:lang w:val="uk-UA"/>
        </w:rPr>
        <w:t xml:space="preserve">, а не </w:t>
      </w:r>
      <w:r w:rsidRPr="00200CFF">
        <w:rPr>
          <w:i/>
          <w:iCs/>
          <w:sz w:val="28"/>
          <w:szCs w:val="28"/>
          <w:lang w:val="uk-UA"/>
        </w:rPr>
        <w:t>«багатократний»</w:t>
      </w:r>
      <w:r w:rsidRPr="00200CFF">
        <w:rPr>
          <w:sz w:val="28"/>
          <w:szCs w:val="28"/>
          <w:lang w:val="uk-UA"/>
        </w:rPr>
        <w:t>;</w:t>
      </w:r>
    </w:p>
    <w:p w:rsidR="00FD5BAA" w:rsidRPr="00200CFF" w:rsidRDefault="00FD5BAA" w:rsidP="00FD5BAA">
      <w:pPr>
        <w:numPr>
          <w:ilvl w:val="0"/>
          <w:numId w:val="4"/>
        </w:numPr>
        <w:spacing w:line="360" w:lineRule="auto"/>
        <w:ind w:left="0" w:firstLine="567"/>
        <w:jc w:val="both"/>
      </w:pPr>
      <w:r w:rsidRPr="00200CFF">
        <w:rPr>
          <w:i/>
          <w:iCs/>
          <w:sz w:val="28"/>
          <w:szCs w:val="28"/>
          <w:lang w:val="uk-UA"/>
        </w:rPr>
        <w:t>«правильний»</w:t>
      </w:r>
      <w:r w:rsidRPr="00200CFF">
        <w:rPr>
          <w:sz w:val="28"/>
          <w:szCs w:val="28"/>
          <w:lang w:val="uk-UA"/>
        </w:rPr>
        <w:t xml:space="preserve">, а не </w:t>
      </w:r>
      <w:r w:rsidRPr="00200CFF">
        <w:rPr>
          <w:i/>
          <w:iCs/>
          <w:sz w:val="28"/>
          <w:szCs w:val="28"/>
          <w:lang w:val="uk-UA"/>
        </w:rPr>
        <w:t>«вірний»</w:t>
      </w:r>
      <w:r w:rsidRPr="00200CFF">
        <w:rPr>
          <w:sz w:val="28"/>
          <w:szCs w:val="28"/>
          <w:lang w:val="uk-UA"/>
        </w:rPr>
        <w:t>;</w:t>
      </w:r>
    </w:p>
    <w:p w:rsidR="00FD5BAA" w:rsidRPr="00200CFF" w:rsidRDefault="00FD5BAA" w:rsidP="00FD5BAA">
      <w:pPr>
        <w:numPr>
          <w:ilvl w:val="0"/>
          <w:numId w:val="4"/>
        </w:numPr>
        <w:spacing w:line="360" w:lineRule="auto"/>
        <w:ind w:left="0" w:firstLine="567"/>
        <w:jc w:val="both"/>
      </w:pPr>
      <w:r w:rsidRPr="00200CFF">
        <w:rPr>
          <w:i/>
          <w:iCs/>
          <w:sz w:val="28"/>
          <w:szCs w:val="28"/>
          <w:lang w:val="uk-UA"/>
        </w:rPr>
        <w:t>«оскільки»</w:t>
      </w:r>
      <w:r w:rsidRPr="00200CFF">
        <w:rPr>
          <w:sz w:val="28"/>
          <w:szCs w:val="28"/>
          <w:lang w:val="uk-UA"/>
        </w:rPr>
        <w:t xml:space="preserve">, а не </w:t>
      </w:r>
      <w:r w:rsidRPr="00200CFF">
        <w:rPr>
          <w:i/>
          <w:iCs/>
          <w:sz w:val="28"/>
          <w:szCs w:val="28"/>
          <w:lang w:val="uk-UA"/>
        </w:rPr>
        <w:t>«так як»</w:t>
      </w:r>
      <w:r w:rsidRPr="00200CFF">
        <w:rPr>
          <w:sz w:val="28"/>
          <w:szCs w:val="28"/>
          <w:lang w:val="uk-UA"/>
        </w:rPr>
        <w:t>;</w:t>
      </w:r>
    </w:p>
    <w:p w:rsidR="00FD5BAA" w:rsidRPr="00200CFF" w:rsidRDefault="00FD5BAA" w:rsidP="00FD5BAA">
      <w:pPr>
        <w:numPr>
          <w:ilvl w:val="0"/>
          <w:numId w:val="4"/>
        </w:numPr>
        <w:spacing w:line="360" w:lineRule="auto"/>
        <w:ind w:left="0" w:firstLine="567"/>
        <w:jc w:val="both"/>
      </w:pPr>
      <w:r w:rsidRPr="00200CFF">
        <w:rPr>
          <w:i/>
          <w:iCs/>
          <w:sz w:val="28"/>
          <w:szCs w:val="28"/>
          <w:lang w:val="uk-UA"/>
        </w:rPr>
        <w:t>«за відсутності»</w:t>
      </w:r>
      <w:r w:rsidRPr="00200CFF">
        <w:rPr>
          <w:sz w:val="28"/>
          <w:szCs w:val="28"/>
          <w:lang w:val="uk-UA"/>
        </w:rPr>
        <w:t xml:space="preserve">, а не </w:t>
      </w:r>
      <w:r w:rsidRPr="00200CFF">
        <w:rPr>
          <w:i/>
          <w:iCs/>
          <w:sz w:val="28"/>
          <w:szCs w:val="28"/>
          <w:lang w:val="uk-UA"/>
        </w:rPr>
        <w:t>«при відсутності»</w:t>
      </w:r>
      <w:r w:rsidRPr="00200CFF">
        <w:rPr>
          <w:sz w:val="28"/>
          <w:szCs w:val="28"/>
          <w:lang w:val="uk-UA"/>
        </w:rPr>
        <w:t>;</w:t>
      </w:r>
    </w:p>
    <w:p w:rsidR="00FD5BAA" w:rsidRPr="00200CFF" w:rsidRDefault="00FD5BAA" w:rsidP="00FD5BAA">
      <w:pPr>
        <w:numPr>
          <w:ilvl w:val="0"/>
          <w:numId w:val="4"/>
        </w:numPr>
        <w:spacing w:line="360" w:lineRule="auto"/>
        <w:ind w:left="0" w:firstLine="567"/>
        <w:jc w:val="both"/>
      </w:pPr>
      <w:r w:rsidRPr="00200CFF">
        <w:rPr>
          <w:i/>
          <w:iCs/>
          <w:sz w:val="28"/>
          <w:szCs w:val="28"/>
          <w:lang w:val="uk-UA"/>
        </w:rPr>
        <w:t>«є»</w:t>
      </w:r>
      <w:r w:rsidRPr="00200CFF">
        <w:rPr>
          <w:sz w:val="28"/>
          <w:szCs w:val="28"/>
          <w:lang w:val="uk-UA"/>
        </w:rPr>
        <w:t xml:space="preserve">, а не </w:t>
      </w:r>
      <w:r w:rsidRPr="00200CFF">
        <w:rPr>
          <w:i/>
          <w:iCs/>
          <w:sz w:val="28"/>
          <w:szCs w:val="28"/>
          <w:lang w:val="uk-UA"/>
        </w:rPr>
        <w:t>«являється»</w:t>
      </w:r>
      <w:r w:rsidRPr="00200CFF">
        <w:rPr>
          <w:sz w:val="28"/>
          <w:szCs w:val="28"/>
          <w:lang w:val="uk-UA"/>
        </w:rPr>
        <w:t xml:space="preserve"> (за окремими винятками);</w:t>
      </w:r>
    </w:p>
    <w:p w:rsidR="00FD5BAA" w:rsidRPr="00200CFF" w:rsidRDefault="00FD5BAA" w:rsidP="00FD5BAA">
      <w:pPr>
        <w:numPr>
          <w:ilvl w:val="0"/>
          <w:numId w:val="4"/>
        </w:numPr>
        <w:spacing w:line="360" w:lineRule="auto"/>
        <w:ind w:left="0" w:firstLine="567"/>
        <w:jc w:val="both"/>
      </w:pPr>
      <w:r w:rsidRPr="00200CFF">
        <w:rPr>
          <w:i/>
          <w:iCs/>
          <w:sz w:val="28"/>
          <w:szCs w:val="28"/>
          <w:lang w:val="uk-UA"/>
        </w:rPr>
        <w:t>«ВНЗ</w:t>
      </w:r>
      <w:r w:rsidRPr="00200CFF">
        <w:rPr>
          <w:sz w:val="28"/>
          <w:szCs w:val="28"/>
          <w:lang w:val="uk-UA"/>
        </w:rPr>
        <w:t xml:space="preserve">» (вищий навчальний заклад), а не </w:t>
      </w:r>
      <w:r w:rsidRPr="00200CFF">
        <w:rPr>
          <w:i/>
          <w:iCs/>
          <w:sz w:val="28"/>
          <w:szCs w:val="28"/>
          <w:lang w:val="uk-UA"/>
        </w:rPr>
        <w:t xml:space="preserve">«вуз» </w:t>
      </w:r>
      <w:r w:rsidRPr="00200CFF">
        <w:rPr>
          <w:sz w:val="28"/>
          <w:szCs w:val="28"/>
          <w:lang w:val="uk-UA"/>
        </w:rPr>
        <w:t>тощо.</w:t>
      </w:r>
    </w:p>
    <w:p w:rsidR="00FD5BAA" w:rsidRPr="00200CFF" w:rsidRDefault="00FD5BAA" w:rsidP="00FD5BAA">
      <w:pPr>
        <w:ind w:firstLine="709"/>
        <w:jc w:val="both"/>
        <w:rPr>
          <w:b/>
          <w:caps/>
          <w:sz w:val="28"/>
          <w:szCs w:val="28"/>
          <w:lang w:val="uk-UA"/>
        </w:rPr>
      </w:pPr>
    </w:p>
    <w:p w:rsidR="00FD5BAA" w:rsidRPr="00200CFF" w:rsidRDefault="00FD5BAA" w:rsidP="00FD5BAA">
      <w:pPr>
        <w:widowControl w:val="0"/>
        <w:autoSpaceDE w:val="0"/>
        <w:spacing w:line="360" w:lineRule="auto"/>
        <w:jc w:val="center"/>
      </w:pPr>
      <w:r w:rsidRPr="00200CFF">
        <w:rPr>
          <w:b/>
          <w:sz w:val="28"/>
          <w:szCs w:val="28"/>
          <w:lang w:val="uk-UA"/>
        </w:rPr>
        <w:t xml:space="preserve">ПІДГОТОВКА ДОПОВІДІ НА ЗАХИСТ КУРСОВИХ РОБІТ, ДИПЛОМНИХ РОБІТ БАКАЛАВРА </w:t>
      </w:r>
    </w:p>
    <w:p w:rsidR="00FD5BAA" w:rsidRPr="00200CFF" w:rsidRDefault="00FD5BAA" w:rsidP="00FD5BAA">
      <w:pPr>
        <w:widowControl w:val="0"/>
        <w:autoSpaceDE w:val="0"/>
        <w:spacing w:line="360" w:lineRule="auto"/>
        <w:ind w:firstLine="567"/>
        <w:jc w:val="center"/>
        <w:rPr>
          <w:b/>
          <w:sz w:val="28"/>
          <w:szCs w:val="28"/>
          <w:lang w:val="uk-UA"/>
        </w:rPr>
      </w:pPr>
    </w:p>
    <w:p w:rsidR="00FD5BAA" w:rsidRPr="00200CFF" w:rsidRDefault="00FD5BAA" w:rsidP="00FD5BAA">
      <w:pPr>
        <w:widowControl w:val="0"/>
        <w:autoSpaceDE w:val="0"/>
        <w:spacing w:line="360" w:lineRule="auto"/>
        <w:ind w:firstLine="567"/>
        <w:jc w:val="both"/>
        <w:rPr>
          <w:lang w:val="uk-UA"/>
        </w:rPr>
      </w:pPr>
      <w:r w:rsidRPr="00200CFF">
        <w:rPr>
          <w:sz w:val="28"/>
          <w:szCs w:val="28"/>
          <w:lang w:val="uk-UA"/>
        </w:rPr>
        <w:t xml:space="preserve">Доповідь при захисті курсової роботи № 1 готується  українською, а при захисті курсової роботи № 2, дипломних робіт бакалавра / магістра – німецькою мовою. </w:t>
      </w:r>
    </w:p>
    <w:p w:rsidR="00FD5BAA" w:rsidRPr="00200CFF" w:rsidRDefault="00FD5BAA" w:rsidP="00FD5BAA">
      <w:pPr>
        <w:widowControl w:val="0"/>
        <w:autoSpaceDE w:val="0"/>
        <w:spacing w:line="360" w:lineRule="auto"/>
        <w:ind w:firstLine="567"/>
        <w:jc w:val="both"/>
      </w:pPr>
      <w:r w:rsidRPr="00200CFF">
        <w:rPr>
          <w:sz w:val="28"/>
          <w:szCs w:val="28"/>
        </w:rPr>
        <w:t xml:space="preserve">Обсяг тексту </w:t>
      </w:r>
      <w:r w:rsidRPr="00200CFF">
        <w:rPr>
          <w:sz w:val="28"/>
          <w:szCs w:val="28"/>
          <w:lang w:val="uk-UA"/>
        </w:rPr>
        <w:t xml:space="preserve">доповіді </w:t>
      </w:r>
      <w:r w:rsidRPr="00200CFF">
        <w:rPr>
          <w:sz w:val="28"/>
          <w:szCs w:val="28"/>
        </w:rPr>
        <w:t xml:space="preserve">повинен відповідати: </w:t>
      </w:r>
    </w:p>
    <w:p w:rsidR="00FD5BAA" w:rsidRPr="00200CFF" w:rsidRDefault="00FD5BAA" w:rsidP="00FD5BAA">
      <w:pPr>
        <w:widowControl w:val="0"/>
        <w:autoSpaceDE w:val="0"/>
        <w:spacing w:line="360" w:lineRule="auto"/>
        <w:ind w:firstLine="567"/>
        <w:jc w:val="both"/>
      </w:pPr>
      <w:r w:rsidRPr="00200CFF">
        <w:rPr>
          <w:rFonts w:ascii="Arial" w:eastAsia="Arial" w:hAnsi="Arial" w:cs="Arial"/>
          <w:sz w:val="28"/>
          <w:szCs w:val="28"/>
        </w:rPr>
        <w:t xml:space="preserve"> </w:t>
      </w:r>
      <w:r w:rsidRPr="00200CFF">
        <w:rPr>
          <w:rFonts w:ascii="Arial" w:hAnsi="Arial" w:cs="Arial"/>
          <w:sz w:val="28"/>
          <w:szCs w:val="28"/>
          <w:lang w:val="uk-UA"/>
        </w:rPr>
        <w:t xml:space="preserve">-    </w:t>
      </w:r>
      <w:r w:rsidRPr="00200CFF">
        <w:rPr>
          <w:sz w:val="28"/>
          <w:szCs w:val="28"/>
        </w:rPr>
        <w:t xml:space="preserve">для курсових робіт – не більше, ніж </w:t>
      </w:r>
      <w:r w:rsidRPr="00200CFF">
        <w:rPr>
          <w:sz w:val="28"/>
          <w:szCs w:val="28"/>
          <w:lang w:val="uk-UA"/>
        </w:rPr>
        <w:t>7-8</w:t>
      </w:r>
      <w:r w:rsidRPr="00200CFF">
        <w:rPr>
          <w:sz w:val="28"/>
          <w:szCs w:val="28"/>
        </w:rPr>
        <w:t xml:space="preserve"> хвилинам виступу</w:t>
      </w:r>
      <w:r w:rsidRPr="00200CFF">
        <w:rPr>
          <w:sz w:val="28"/>
          <w:szCs w:val="28"/>
          <w:lang w:val="uk-UA"/>
        </w:rPr>
        <w:t>;</w:t>
      </w:r>
      <w:r w:rsidRPr="00200CFF">
        <w:rPr>
          <w:sz w:val="28"/>
          <w:szCs w:val="28"/>
        </w:rPr>
        <w:t xml:space="preserve"> </w:t>
      </w:r>
    </w:p>
    <w:p w:rsidR="00FD5BAA" w:rsidRPr="00200CFF" w:rsidRDefault="00FD5BAA" w:rsidP="00FD5BAA">
      <w:pPr>
        <w:widowControl w:val="0"/>
        <w:autoSpaceDE w:val="0"/>
        <w:spacing w:line="360" w:lineRule="auto"/>
        <w:ind w:firstLine="567"/>
        <w:jc w:val="both"/>
      </w:pPr>
      <w:r w:rsidRPr="00200CFF">
        <w:rPr>
          <w:rFonts w:ascii="Arial" w:eastAsia="Arial" w:hAnsi="Arial" w:cs="Arial"/>
          <w:sz w:val="28"/>
          <w:szCs w:val="28"/>
        </w:rPr>
        <w:t xml:space="preserve"> </w:t>
      </w:r>
      <w:r w:rsidRPr="00200CFF">
        <w:rPr>
          <w:rFonts w:ascii="Arial" w:hAnsi="Arial" w:cs="Arial"/>
          <w:sz w:val="28"/>
          <w:szCs w:val="28"/>
          <w:lang w:val="uk-UA"/>
        </w:rPr>
        <w:t xml:space="preserve">-    </w:t>
      </w:r>
      <w:r w:rsidRPr="00200CFF">
        <w:rPr>
          <w:sz w:val="28"/>
          <w:szCs w:val="28"/>
        </w:rPr>
        <w:t xml:space="preserve">для </w:t>
      </w:r>
      <w:r w:rsidRPr="00200CFF">
        <w:rPr>
          <w:sz w:val="28"/>
          <w:szCs w:val="28"/>
          <w:lang w:val="uk-UA"/>
        </w:rPr>
        <w:t xml:space="preserve">дипломних робіт бакалавра / магістра </w:t>
      </w:r>
      <w:r w:rsidRPr="00200CFF">
        <w:rPr>
          <w:sz w:val="28"/>
          <w:szCs w:val="28"/>
        </w:rPr>
        <w:t>– не більше, ніж 1</w:t>
      </w:r>
      <w:r w:rsidRPr="00200CFF">
        <w:rPr>
          <w:sz w:val="28"/>
          <w:szCs w:val="28"/>
          <w:lang w:val="uk-UA"/>
        </w:rPr>
        <w:t>0-12</w:t>
      </w:r>
      <w:r w:rsidRPr="00200CFF">
        <w:rPr>
          <w:sz w:val="28"/>
          <w:szCs w:val="28"/>
        </w:rPr>
        <w:t xml:space="preserve"> хвилинам виступу.  </w:t>
      </w:r>
    </w:p>
    <w:p w:rsidR="00FD5BAA" w:rsidRPr="00200CFF" w:rsidRDefault="00FD5BAA" w:rsidP="00FD5BAA">
      <w:pPr>
        <w:widowControl w:val="0"/>
        <w:autoSpaceDE w:val="0"/>
        <w:spacing w:line="360" w:lineRule="auto"/>
        <w:ind w:firstLine="567"/>
        <w:jc w:val="both"/>
      </w:pPr>
      <w:r w:rsidRPr="00200CFF">
        <w:rPr>
          <w:sz w:val="28"/>
          <w:szCs w:val="28"/>
          <w:lang w:val="uk-UA"/>
        </w:rPr>
        <w:t xml:space="preserve"> </w:t>
      </w:r>
      <w:r w:rsidRPr="00200CFF">
        <w:rPr>
          <w:sz w:val="28"/>
          <w:szCs w:val="28"/>
        </w:rPr>
        <w:t>Доповідь  повинна  відобра</w:t>
      </w:r>
      <w:r w:rsidRPr="00200CFF">
        <w:rPr>
          <w:sz w:val="28"/>
          <w:szCs w:val="28"/>
          <w:lang w:val="uk-UA"/>
        </w:rPr>
        <w:t>жа</w:t>
      </w:r>
      <w:r w:rsidRPr="00200CFF">
        <w:rPr>
          <w:sz w:val="28"/>
          <w:szCs w:val="28"/>
        </w:rPr>
        <w:t xml:space="preserve">ти:  актуальність  обраної  теми, мету,  завдання,  об’єкт,  предмет  дослідження,  стуктуру  роботи, основні результати аналізу матеріалів, на основі яких виконано роботу. </w:t>
      </w:r>
    </w:p>
    <w:p w:rsidR="00FD5BAA" w:rsidRPr="00200CFF" w:rsidRDefault="00FD5BAA" w:rsidP="00FD5BAA">
      <w:pPr>
        <w:widowControl w:val="0"/>
        <w:autoSpaceDE w:val="0"/>
        <w:spacing w:line="360" w:lineRule="auto"/>
        <w:ind w:firstLine="567"/>
        <w:jc w:val="both"/>
        <w:rPr>
          <w:lang w:val="uk-UA"/>
        </w:rPr>
      </w:pPr>
      <w:r w:rsidRPr="00200CFF">
        <w:rPr>
          <w:sz w:val="28"/>
          <w:szCs w:val="28"/>
        </w:rPr>
        <w:t xml:space="preserve"> </w:t>
      </w:r>
      <w:r w:rsidRPr="00200CFF">
        <w:rPr>
          <w:sz w:val="28"/>
          <w:szCs w:val="28"/>
          <w:lang w:val="uk-UA"/>
        </w:rPr>
        <w:t xml:space="preserve"> </w:t>
      </w:r>
    </w:p>
    <w:p w:rsidR="00B22734" w:rsidRDefault="00B22734" w:rsidP="00FD5BAA">
      <w:pPr>
        <w:widowControl w:val="0"/>
        <w:autoSpaceDE w:val="0"/>
        <w:spacing w:line="360" w:lineRule="auto"/>
        <w:ind w:firstLine="567"/>
        <w:jc w:val="right"/>
        <w:rPr>
          <w:b/>
          <w:bCs/>
          <w:caps/>
          <w:spacing w:val="-8"/>
          <w:sz w:val="28"/>
          <w:szCs w:val="28"/>
          <w:lang w:val="uk-UA"/>
        </w:rPr>
      </w:pPr>
    </w:p>
    <w:p w:rsidR="002C2C94" w:rsidRDefault="002C2C94" w:rsidP="00FD5BAA">
      <w:pPr>
        <w:widowControl w:val="0"/>
        <w:autoSpaceDE w:val="0"/>
        <w:spacing w:line="360" w:lineRule="auto"/>
        <w:ind w:firstLine="567"/>
        <w:jc w:val="right"/>
        <w:rPr>
          <w:b/>
          <w:bCs/>
          <w:caps/>
          <w:spacing w:val="-8"/>
          <w:sz w:val="28"/>
          <w:szCs w:val="28"/>
          <w:lang w:val="uk-UA"/>
        </w:rPr>
      </w:pPr>
    </w:p>
    <w:p w:rsidR="002C2C94" w:rsidRDefault="002C2C94" w:rsidP="00FD5BAA">
      <w:pPr>
        <w:widowControl w:val="0"/>
        <w:autoSpaceDE w:val="0"/>
        <w:spacing w:line="360" w:lineRule="auto"/>
        <w:ind w:firstLine="567"/>
        <w:jc w:val="right"/>
        <w:rPr>
          <w:b/>
          <w:bCs/>
          <w:caps/>
          <w:spacing w:val="-8"/>
          <w:sz w:val="28"/>
          <w:szCs w:val="28"/>
          <w:lang w:val="uk-UA"/>
        </w:rPr>
      </w:pPr>
    </w:p>
    <w:p w:rsidR="002C2C94" w:rsidRDefault="002C2C94" w:rsidP="00FD5BAA">
      <w:pPr>
        <w:widowControl w:val="0"/>
        <w:autoSpaceDE w:val="0"/>
        <w:spacing w:line="360" w:lineRule="auto"/>
        <w:ind w:firstLine="567"/>
        <w:jc w:val="right"/>
        <w:rPr>
          <w:b/>
          <w:bCs/>
          <w:caps/>
          <w:spacing w:val="-8"/>
          <w:sz w:val="28"/>
          <w:szCs w:val="28"/>
          <w:lang w:val="uk-UA"/>
        </w:rPr>
      </w:pPr>
    </w:p>
    <w:p w:rsidR="002C2C94" w:rsidRDefault="002C2C94" w:rsidP="00FD5BAA">
      <w:pPr>
        <w:widowControl w:val="0"/>
        <w:autoSpaceDE w:val="0"/>
        <w:spacing w:line="360" w:lineRule="auto"/>
        <w:ind w:firstLine="567"/>
        <w:jc w:val="right"/>
        <w:rPr>
          <w:b/>
          <w:bCs/>
          <w:caps/>
          <w:spacing w:val="-8"/>
          <w:sz w:val="28"/>
          <w:szCs w:val="28"/>
          <w:lang w:val="uk-UA"/>
        </w:rPr>
      </w:pPr>
    </w:p>
    <w:p w:rsidR="002C2C94" w:rsidRDefault="002C2C94" w:rsidP="00FD5BAA">
      <w:pPr>
        <w:widowControl w:val="0"/>
        <w:autoSpaceDE w:val="0"/>
        <w:spacing w:line="360" w:lineRule="auto"/>
        <w:ind w:firstLine="567"/>
        <w:jc w:val="right"/>
        <w:rPr>
          <w:b/>
          <w:bCs/>
          <w:caps/>
          <w:spacing w:val="-8"/>
          <w:sz w:val="28"/>
          <w:szCs w:val="28"/>
          <w:lang w:val="uk-UA"/>
        </w:rPr>
      </w:pPr>
    </w:p>
    <w:p w:rsidR="002C2C94" w:rsidRDefault="002C2C94" w:rsidP="00FD5BAA">
      <w:pPr>
        <w:widowControl w:val="0"/>
        <w:autoSpaceDE w:val="0"/>
        <w:spacing w:line="360" w:lineRule="auto"/>
        <w:ind w:firstLine="567"/>
        <w:jc w:val="right"/>
        <w:rPr>
          <w:b/>
          <w:bCs/>
          <w:caps/>
          <w:spacing w:val="-8"/>
          <w:sz w:val="28"/>
          <w:szCs w:val="28"/>
          <w:lang w:val="uk-UA"/>
        </w:rPr>
      </w:pPr>
    </w:p>
    <w:p w:rsidR="002C2C94" w:rsidRDefault="002C2C94" w:rsidP="00FD5BAA">
      <w:pPr>
        <w:widowControl w:val="0"/>
        <w:autoSpaceDE w:val="0"/>
        <w:spacing w:line="360" w:lineRule="auto"/>
        <w:ind w:firstLine="567"/>
        <w:jc w:val="right"/>
        <w:rPr>
          <w:b/>
          <w:bCs/>
          <w:caps/>
          <w:spacing w:val="-8"/>
          <w:sz w:val="28"/>
          <w:szCs w:val="28"/>
          <w:lang w:val="uk-UA"/>
        </w:rPr>
      </w:pPr>
    </w:p>
    <w:p w:rsidR="00FD5BAA" w:rsidRPr="00200CFF" w:rsidRDefault="00FD5BAA" w:rsidP="00FD5BAA">
      <w:pPr>
        <w:widowControl w:val="0"/>
        <w:autoSpaceDE w:val="0"/>
        <w:spacing w:line="360" w:lineRule="auto"/>
        <w:ind w:firstLine="567"/>
        <w:jc w:val="center"/>
        <w:rPr>
          <w:b/>
          <w:bCs/>
          <w:caps/>
          <w:spacing w:val="-8"/>
          <w:sz w:val="28"/>
          <w:szCs w:val="28"/>
          <w:lang w:val="uk-UA"/>
        </w:rPr>
      </w:pPr>
      <w:r>
        <w:rPr>
          <w:b/>
          <w:bCs/>
          <w:caps/>
          <w:spacing w:val="-8"/>
          <w:sz w:val="28"/>
          <w:szCs w:val="28"/>
          <w:lang w:val="uk-UA"/>
        </w:rPr>
        <w:lastRenderedPageBreak/>
        <w:t>ДодатОК</w:t>
      </w:r>
    </w:p>
    <w:p w:rsidR="00FD5BAA" w:rsidRPr="00200CFF" w:rsidRDefault="00FD5BAA" w:rsidP="00FD5BAA">
      <w:pPr>
        <w:tabs>
          <w:tab w:val="left" w:pos="8341"/>
          <w:tab w:val="right" w:pos="9617"/>
        </w:tabs>
        <w:rPr>
          <w:bCs/>
          <w:spacing w:val="-8"/>
          <w:sz w:val="28"/>
          <w:szCs w:val="28"/>
          <w:lang w:val="uk-UA"/>
        </w:rPr>
      </w:pPr>
      <w:r w:rsidRPr="00200CFF">
        <w:rPr>
          <w:bCs/>
          <w:spacing w:val="-8"/>
          <w:sz w:val="28"/>
          <w:szCs w:val="28"/>
          <w:lang w:val="uk-UA"/>
        </w:rPr>
        <w:tab/>
        <w:t>Додаток А</w:t>
      </w:r>
    </w:p>
    <w:p w:rsidR="00FD5BAA" w:rsidRPr="00200CFF" w:rsidRDefault="00FD5BAA" w:rsidP="00FD5BAA">
      <w:pPr>
        <w:jc w:val="right"/>
        <w:rPr>
          <w:i/>
          <w:sz w:val="28"/>
          <w:szCs w:val="28"/>
          <w:lang w:val="uk-UA"/>
        </w:rPr>
      </w:pPr>
      <w:r w:rsidRPr="00200CFF">
        <w:rPr>
          <w:i/>
          <w:sz w:val="28"/>
          <w:szCs w:val="28"/>
          <w:lang w:val="uk-UA"/>
        </w:rPr>
        <w:t>Взірець оформлення титульної сторінки курсової роботи № 1</w:t>
      </w:r>
    </w:p>
    <w:p w:rsidR="00FD5BAA" w:rsidRPr="00200CFF" w:rsidRDefault="00FD5BAA" w:rsidP="00FD5BAA">
      <w:pPr>
        <w:jc w:val="right"/>
        <w:rPr>
          <w:i/>
          <w:sz w:val="28"/>
          <w:szCs w:val="28"/>
          <w:lang w:val="uk-UA"/>
        </w:rPr>
      </w:pPr>
    </w:p>
    <w:p w:rsidR="00FD5BAA" w:rsidRPr="00200CFF" w:rsidRDefault="00FD5BAA" w:rsidP="00FD5BAA">
      <w:pPr>
        <w:jc w:val="center"/>
        <w:rPr>
          <w:b/>
          <w:sz w:val="28"/>
          <w:szCs w:val="28"/>
          <w:lang w:val="uk-UA"/>
        </w:rPr>
      </w:pPr>
      <w:r w:rsidRPr="00200CFF">
        <w:rPr>
          <w:b/>
          <w:sz w:val="28"/>
          <w:szCs w:val="28"/>
          <w:lang w:val="uk-UA"/>
        </w:rPr>
        <w:t>МІНІСТУРСТВО ОСВІТИ І НАУКИ УКРАЇНИ</w:t>
      </w:r>
    </w:p>
    <w:p w:rsidR="00FD5BAA" w:rsidRPr="00200CFF" w:rsidRDefault="00FD5BAA" w:rsidP="00FD5BAA">
      <w:pPr>
        <w:jc w:val="center"/>
        <w:rPr>
          <w:b/>
          <w:sz w:val="28"/>
          <w:szCs w:val="28"/>
          <w:lang w:val="uk-UA"/>
        </w:rPr>
      </w:pPr>
      <w:r w:rsidRPr="00200CFF">
        <w:rPr>
          <w:b/>
          <w:sz w:val="28"/>
          <w:szCs w:val="28"/>
          <w:lang w:val="uk-UA"/>
        </w:rPr>
        <w:t>ДВНЗ «УЖГОРОДСЬКИЙ НАЦІОНАЛЬНИЙ УНІВЕРСИТЕТ»</w:t>
      </w:r>
    </w:p>
    <w:p w:rsidR="00FD5BAA" w:rsidRPr="00200CFF" w:rsidRDefault="00FD5BAA" w:rsidP="00FD5BAA">
      <w:pPr>
        <w:jc w:val="center"/>
        <w:rPr>
          <w:b/>
          <w:sz w:val="28"/>
          <w:szCs w:val="28"/>
          <w:lang w:val="uk-UA"/>
        </w:rPr>
      </w:pPr>
      <w:r w:rsidRPr="00200CFF">
        <w:rPr>
          <w:b/>
          <w:sz w:val="28"/>
          <w:szCs w:val="28"/>
          <w:lang w:val="uk-UA"/>
        </w:rPr>
        <w:t>ФАКУЛЬТЕТ ІНОЗЕМНОЇ ФІЛОЛОГІЇ</w:t>
      </w:r>
    </w:p>
    <w:p w:rsidR="00FD5BAA" w:rsidRPr="00200CFF" w:rsidRDefault="00FD5BAA" w:rsidP="00FD5BAA">
      <w:pPr>
        <w:jc w:val="center"/>
        <w:rPr>
          <w:b/>
          <w:sz w:val="28"/>
          <w:szCs w:val="28"/>
          <w:lang w:val="uk-UA"/>
        </w:rPr>
      </w:pPr>
      <w:r w:rsidRPr="00200CFF">
        <w:rPr>
          <w:b/>
          <w:sz w:val="28"/>
          <w:szCs w:val="28"/>
          <w:lang w:val="uk-UA"/>
        </w:rPr>
        <w:t>КАФЕДРА НІМЕЦЬКОЇ ФІЛОЛОГІЇ</w:t>
      </w:r>
    </w:p>
    <w:p w:rsidR="00FD5BAA" w:rsidRPr="00200CFF" w:rsidRDefault="00FD5BAA" w:rsidP="00FD5BAA">
      <w:pPr>
        <w:jc w:val="center"/>
        <w:rPr>
          <w:sz w:val="28"/>
          <w:szCs w:val="28"/>
          <w:lang w:val="uk-UA"/>
        </w:rPr>
      </w:pPr>
    </w:p>
    <w:p w:rsidR="00FD5BAA" w:rsidRPr="00200CFF" w:rsidRDefault="00FD5BAA" w:rsidP="00FD5BAA">
      <w:pPr>
        <w:rPr>
          <w:sz w:val="28"/>
          <w:szCs w:val="28"/>
          <w:lang w:val="uk-UA"/>
        </w:rPr>
      </w:pPr>
    </w:p>
    <w:p w:rsidR="00FD5BAA" w:rsidRPr="00200CFF" w:rsidRDefault="00FD5BAA" w:rsidP="00FD5BAA">
      <w:pPr>
        <w:jc w:val="center"/>
        <w:rPr>
          <w:sz w:val="28"/>
          <w:szCs w:val="28"/>
          <w:lang w:val="uk-UA"/>
        </w:rPr>
      </w:pPr>
    </w:p>
    <w:p w:rsidR="00FD5BAA" w:rsidRPr="00200CFF" w:rsidRDefault="00FD5BAA" w:rsidP="00FD5BAA">
      <w:pPr>
        <w:pStyle w:val="1"/>
        <w:jc w:val="center"/>
        <w:rPr>
          <w:rFonts w:ascii="Times New Roman" w:hAnsi="Times New Roman" w:cs="Times New Roman"/>
          <w:sz w:val="28"/>
          <w:szCs w:val="28"/>
          <w:lang w:val="uk-UA"/>
        </w:rPr>
      </w:pPr>
      <w:r w:rsidRPr="00200CFF">
        <w:rPr>
          <w:rFonts w:ascii="Times New Roman" w:hAnsi="Times New Roman" w:cs="Times New Roman"/>
          <w:sz w:val="28"/>
          <w:szCs w:val="28"/>
          <w:lang w:val="uk-UA"/>
        </w:rPr>
        <w:t>ПЕТРЕНКО О.В.</w:t>
      </w:r>
    </w:p>
    <w:p w:rsidR="00FD5BAA" w:rsidRPr="00200CFF" w:rsidRDefault="00FD5BAA" w:rsidP="00FD5BAA">
      <w:pPr>
        <w:jc w:val="center"/>
        <w:rPr>
          <w:sz w:val="28"/>
          <w:szCs w:val="28"/>
          <w:lang w:val="uk-UA"/>
        </w:rPr>
      </w:pPr>
      <w:r w:rsidRPr="00200CFF">
        <w:rPr>
          <w:sz w:val="28"/>
          <w:szCs w:val="28"/>
          <w:lang w:val="uk-UA"/>
        </w:rPr>
        <w:t>(3 курс, денна / заочна форма навчання)</w:t>
      </w:r>
    </w:p>
    <w:p w:rsidR="00FD5BAA" w:rsidRPr="00200CFF" w:rsidRDefault="00FD5BAA" w:rsidP="00FD5BAA">
      <w:pPr>
        <w:jc w:val="center"/>
        <w:rPr>
          <w:sz w:val="28"/>
          <w:szCs w:val="28"/>
          <w:lang w:val="uk-UA"/>
        </w:rPr>
      </w:pPr>
    </w:p>
    <w:p w:rsidR="00FD5BAA" w:rsidRPr="00200CFF" w:rsidRDefault="00FD5BAA" w:rsidP="00FD5BAA">
      <w:pPr>
        <w:jc w:val="center"/>
        <w:rPr>
          <w:b/>
          <w:sz w:val="28"/>
          <w:szCs w:val="28"/>
          <w:lang w:val="uk-UA"/>
        </w:rPr>
      </w:pPr>
    </w:p>
    <w:p w:rsidR="00FD5BAA" w:rsidRPr="00200CFF" w:rsidRDefault="00FD5BAA" w:rsidP="00FD5BAA">
      <w:pPr>
        <w:jc w:val="center"/>
        <w:rPr>
          <w:sz w:val="28"/>
          <w:szCs w:val="28"/>
          <w:lang w:val="uk-UA"/>
        </w:rPr>
      </w:pPr>
      <w:r w:rsidRPr="00200CFF">
        <w:rPr>
          <w:b/>
          <w:sz w:val="28"/>
          <w:szCs w:val="28"/>
          <w:lang w:val="uk-UA"/>
        </w:rPr>
        <w:t>ВИНИКНЕННЯ І РОЗВИТОК ФУТУРУМА В НІМЕЦЬКІЙ МОВІ</w:t>
      </w:r>
    </w:p>
    <w:p w:rsidR="00FD5BAA" w:rsidRPr="00200CFF" w:rsidRDefault="00FD5BAA" w:rsidP="00FD5BAA">
      <w:pPr>
        <w:jc w:val="center"/>
        <w:rPr>
          <w:b/>
          <w:sz w:val="28"/>
          <w:szCs w:val="28"/>
          <w:lang w:val="uk-UA"/>
        </w:rPr>
      </w:pPr>
    </w:p>
    <w:p w:rsidR="00FD5BAA" w:rsidRPr="00200CFF" w:rsidRDefault="00FD5BAA" w:rsidP="00FD5BAA">
      <w:pPr>
        <w:jc w:val="center"/>
        <w:rPr>
          <w:b/>
          <w:sz w:val="28"/>
          <w:szCs w:val="28"/>
          <w:lang w:val="uk-UA"/>
        </w:rPr>
      </w:pPr>
      <w:r w:rsidRPr="00200CFF">
        <w:rPr>
          <w:b/>
          <w:sz w:val="28"/>
          <w:szCs w:val="28"/>
          <w:lang w:val="uk-UA"/>
        </w:rPr>
        <w:t>(Курсова робота № 1)</w:t>
      </w:r>
    </w:p>
    <w:p w:rsidR="00FD5BAA" w:rsidRPr="00200CFF" w:rsidRDefault="00FD5BAA" w:rsidP="00FD5BAA">
      <w:pPr>
        <w:jc w:val="center"/>
        <w:rPr>
          <w:b/>
          <w:sz w:val="28"/>
          <w:szCs w:val="28"/>
          <w:lang w:val="uk-UA"/>
        </w:rPr>
      </w:pPr>
    </w:p>
    <w:p w:rsidR="00FD5BAA" w:rsidRPr="00200CFF" w:rsidRDefault="00FD5BAA" w:rsidP="00FD5BAA">
      <w:pPr>
        <w:rPr>
          <w:sz w:val="28"/>
          <w:szCs w:val="28"/>
          <w:lang w:val="uk-UA"/>
        </w:rPr>
      </w:pPr>
    </w:p>
    <w:p w:rsidR="00FD5BAA" w:rsidRPr="00200CFF" w:rsidRDefault="00FD5BAA" w:rsidP="00FD5BAA">
      <w:pPr>
        <w:rPr>
          <w:sz w:val="28"/>
          <w:szCs w:val="28"/>
          <w:lang w:val="uk-UA"/>
        </w:rPr>
      </w:pPr>
    </w:p>
    <w:p w:rsidR="00FD5BAA" w:rsidRPr="00200CFF" w:rsidRDefault="00FD5BAA" w:rsidP="00FD5BAA">
      <w:pPr>
        <w:ind w:left="4320"/>
        <w:rPr>
          <w:b/>
          <w:sz w:val="28"/>
          <w:szCs w:val="28"/>
          <w:lang w:val="uk-UA"/>
        </w:rPr>
      </w:pPr>
      <w:r w:rsidRPr="00200CFF">
        <w:rPr>
          <w:b/>
          <w:sz w:val="28"/>
          <w:szCs w:val="28"/>
          <w:lang w:val="uk-UA"/>
        </w:rPr>
        <w:t xml:space="preserve">Науковий керівник: </w:t>
      </w:r>
    </w:p>
    <w:p w:rsidR="00FD5BAA" w:rsidRPr="00200CFF" w:rsidRDefault="00FD5BAA" w:rsidP="00FD5BAA">
      <w:pPr>
        <w:ind w:left="4320"/>
        <w:rPr>
          <w:sz w:val="28"/>
          <w:szCs w:val="28"/>
          <w:lang w:val="uk-UA"/>
        </w:rPr>
      </w:pPr>
      <w:r w:rsidRPr="00200CFF">
        <w:rPr>
          <w:sz w:val="28"/>
          <w:szCs w:val="28"/>
          <w:lang w:val="uk-UA"/>
        </w:rPr>
        <w:t xml:space="preserve">канд. філол. наук, доц. </w:t>
      </w:r>
      <w:r>
        <w:rPr>
          <w:sz w:val="28"/>
          <w:szCs w:val="28"/>
          <w:lang w:val="uk-UA"/>
        </w:rPr>
        <w:t>Василенко І.І</w:t>
      </w:r>
      <w:r w:rsidRPr="00200CFF">
        <w:rPr>
          <w:sz w:val="28"/>
          <w:szCs w:val="28"/>
          <w:lang w:val="uk-UA"/>
        </w:rPr>
        <w:t>.</w:t>
      </w:r>
    </w:p>
    <w:p w:rsidR="00FD5BAA" w:rsidRPr="00200CFF" w:rsidRDefault="00FD5BAA" w:rsidP="00FD5BAA">
      <w:pPr>
        <w:ind w:left="4320"/>
        <w:rPr>
          <w:sz w:val="28"/>
          <w:szCs w:val="28"/>
          <w:lang w:val="uk-UA"/>
        </w:rPr>
      </w:pPr>
    </w:p>
    <w:p w:rsidR="00FD5BAA" w:rsidRPr="00200CFF" w:rsidRDefault="00FD5BAA" w:rsidP="00FD5BAA">
      <w:pPr>
        <w:ind w:left="4320"/>
        <w:rPr>
          <w:sz w:val="28"/>
          <w:szCs w:val="28"/>
          <w:lang w:val="uk-UA"/>
        </w:rPr>
      </w:pPr>
      <w:r w:rsidRPr="00200CFF">
        <w:rPr>
          <w:sz w:val="28"/>
          <w:szCs w:val="28"/>
          <w:lang w:val="uk-UA"/>
        </w:rPr>
        <w:t xml:space="preserve">Національна шкала __________________    </w:t>
      </w:r>
    </w:p>
    <w:p w:rsidR="00FD5BAA" w:rsidRPr="00200CFF" w:rsidRDefault="00FD5BAA" w:rsidP="00FD5BAA">
      <w:pPr>
        <w:ind w:left="4320"/>
        <w:rPr>
          <w:sz w:val="28"/>
          <w:szCs w:val="28"/>
          <w:lang w:val="uk-UA"/>
        </w:rPr>
      </w:pPr>
      <w:r w:rsidRPr="00200CFF">
        <w:rPr>
          <w:sz w:val="28"/>
          <w:szCs w:val="28"/>
          <w:lang w:val="uk-UA"/>
        </w:rPr>
        <w:t xml:space="preserve">Кількість балів: _____________________ </w:t>
      </w:r>
    </w:p>
    <w:p w:rsidR="00FD5BAA" w:rsidRPr="00200CFF" w:rsidRDefault="00FD5BAA" w:rsidP="00FD5BAA">
      <w:pPr>
        <w:ind w:left="4320"/>
        <w:rPr>
          <w:sz w:val="28"/>
          <w:szCs w:val="28"/>
          <w:lang w:val="uk-UA"/>
        </w:rPr>
      </w:pPr>
      <w:r w:rsidRPr="00200CFF">
        <w:rPr>
          <w:sz w:val="28"/>
          <w:szCs w:val="28"/>
          <w:lang w:val="uk-UA"/>
        </w:rPr>
        <w:t xml:space="preserve">Оцінка:  </w:t>
      </w:r>
      <w:r w:rsidRPr="00200CFF">
        <w:rPr>
          <w:sz w:val="28"/>
          <w:szCs w:val="28"/>
          <w:lang w:val="en-GB"/>
        </w:rPr>
        <w:t>ECTS</w:t>
      </w:r>
      <w:r w:rsidRPr="00200CFF">
        <w:rPr>
          <w:sz w:val="28"/>
          <w:szCs w:val="28"/>
          <w:lang w:val="uk-UA"/>
        </w:rPr>
        <w:t xml:space="preserve"> ______________________</w:t>
      </w:r>
    </w:p>
    <w:p w:rsidR="00FD5BAA" w:rsidRPr="00200CFF" w:rsidRDefault="00FD5BAA" w:rsidP="00FD5BAA">
      <w:pPr>
        <w:rPr>
          <w:sz w:val="28"/>
          <w:szCs w:val="28"/>
          <w:lang w:val="uk-UA"/>
        </w:rPr>
      </w:pPr>
    </w:p>
    <w:p w:rsidR="00FD5BAA" w:rsidRPr="00200CFF" w:rsidRDefault="00FD5BAA" w:rsidP="00FD5BAA">
      <w:pPr>
        <w:rPr>
          <w:sz w:val="28"/>
          <w:szCs w:val="28"/>
          <w:lang w:val="uk-UA"/>
        </w:rPr>
      </w:pPr>
      <w:r w:rsidRPr="00200CFF">
        <w:rPr>
          <w:sz w:val="28"/>
          <w:szCs w:val="28"/>
          <w:lang w:val="uk-UA"/>
        </w:rPr>
        <w:t xml:space="preserve">                                                              Члени комісії:</w:t>
      </w:r>
    </w:p>
    <w:p w:rsidR="00FD5BAA" w:rsidRPr="00200CFF" w:rsidRDefault="00FD5BAA" w:rsidP="00FD5BAA">
      <w:pPr>
        <w:rPr>
          <w:sz w:val="28"/>
          <w:szCs w:val="28"/>
          <w:lang w:val="uk-UA"/>
        </w:rPr>
      </w:pPr>
    </w:p>
    <w:p w:rsidR="00FD5BAA" w:rsidRPr="00200CFF" w:rsidRDefault="00FD5BAA" w:rsidP="00FD5BAA">
      <w:pPr>
        <w:rPr>
          <w:sz w:val="28"/>
          <w:szCs w:val="28"/>
          <w:lang w:val="uk-UA"/>
        </w:rPr>
      </w:pPr>
      <w:r w:rsidRPr="00200CFF">
        <w:rPr>
          <w:sz w:val="28"/>
          <w:szCs w:val="28"/>
          <w:lang w:val="uk-UA"/>
        </w:rPr>
        <w:t>Робота подана на кафедру                 _________  _________________________</w:t>
      </w:r>
    </w:p>
    <w:p w:rsidR="00FD5BAA" w:rsidRPr="00200CFF" w:rsidRDefault="00FD5BAA" w:rsidP="00FD5BAA">
      <w:pPr>
        <w:rPr>
          <w:lang w:val="uk-UA"/>
        </w:rPr>
      </w:pPr>
      <w:r w:rsidRPr="00200CFF">
        <w:rPr>
          <w:sz w:val="28"/>
          <w:szCs w:val="28"/>
          <w:lang w:val="uk-UA"/>
        </w:rPr>
        <w:t xml:space="preserve">німецької філології                                 </w:t>
      </w:r>
      <w:r w:rsidRPr="00200CFF">
        <w:rPr>
          <w:lang w:val="uk-UA"/>
        </w:rPr>
        <w:t>(підпис)         (прізвище та ініціали)</w:t>
      </w:r>
    </w:p>
    <w:p w:rsidR="00FD5BAA" w:rsidRPr="00200CFF" w:rsidRDefault="00FD5BAA" w:rsidP="00FD5BAA">
      <w:pPr>
        <w:rPr>
          <w:sz w:val="28"/>
          <w:szCs w:val="28"/>
          <w:lang w:val="uk-UA"/>
        </w:rPr>
      </w:pPr>
      <w:r w:rsidRPr="00200CFF">
        <w:rPr>
          <w:sz w:val="28"/>
          <w:szCs w:val="28"/>
          <w:lang w:val="uk-UA"/>
        </w:rPr>
        <w:t>«___» __________ 20___ року           _________  _________________________</w:t>
      </w:r>
    </w:p>
    <w:p w:rsidR="00FD5BAA" w:rsidRPr="00200CFF" w:rsidRDefault="00FD5BAA" w:rsidP="00FD5BAA">
      <w:pPr>
        <w:rPr>
          <w:lang w:val="uk-UA"/>
        </w:rPr>
      </w:pPr>
      <w:r w:rsidRPr="00200CFF">
        <w:rPr>
          <w:sz w:val="28"/>
          <w:szCs w:val="28"/>
          <w:lang w:val="uk-UA"/>
        </w:rPr>
        <w:t xml:space="preserve">№ __________                                          </w:t>
      </w:r>
      <w:r w:rsidRPr="00200CFF">
        <w:rPr>
          <w:lang w:val="uk-UA"/>
        </w:rPr>
        <w:t>(підпис)        (прізвище та ініціали)</w:t>
      </w:r>
    </w:p>
    <w:p w:rsidR="00FD5BAA" w:rsidRPr="00200CFF" w:rsidRDefault="00FD5BAA" w:rsidP="00FD5BAA">
      <w:pPr>
        <w:rPr>
          <w:sz w:val="28"/>
          <w:szCs w:val="28"/>
          <w:lang w:val="uk-UA"/>
        </w:rPr>
      </w:pPr>
      <w:r w:rsidRPr="00200CFF">
        <w:rPr>
          <w:sz w:val="28"/>
          <w:szCs w:val="28"/>
          <w:lang w:val="uk-UA"/>
        </w:rPr>
        <w:t xml:space="preserve">                                                              _________  _________________________</w:t>
      </w:r>
    </w:p>
    <w:p w:rsidR="00FD5BAA" w:rsidRPr="00200CFF" w:rsidRDefault="00FD5BAA" w:rsidP="00FD5BAA">
      <w:pPr>
        <w:rPr>
          <w:lang w:val="uk-UA"/>
        </w:rPr>
      </w:pPr>
      <w:r w:rsidRPr="00200CFF">
        <w:rPr>
          <w:sz w:val="28"/>
          <w:szCs w:val="28"/>
          <w:lang w:val="uk-UA"/>
        </w:rPr>
        <w:t xml:space="preserve">                                                                   </w:t>
      </w:r>
      <w:r w:rsidRPr="00200CFF">
        <w:rPr>
          <w:lang w:val="uk-UA"/>
        </w:rPr>
        <w:t>(підпис)        (прізвище та ініціали)</w:t>
      </w:r>
    </w:p>
    <w:p w:rsidR="00FD5BAA" w:rsidRPr="00200CFF" w:rsidRDefault="00FD5BAA" w:rsidP="00FD5BAA">
      <w:pPr>
        <w:rPr>
          <w:sz w:val="28"/>
          <w:szCs w:val="28"/>
          <w:lang w:val="uk-UA"/>
        </w:rPr>
      </w:pPr>
      <w:r w:rsidRPr="00200CFF">
        <w:rPr>
          <w:sz w:val="28"/>
          <w:szCs w:val="28"/>
          <w:lang w:val="uk-UA"/>
        </w:rPr>
        <w:t xml:space="preserve">     </w:t>
      </w:r>
    </w:p>
    <w:p w:rsidR="00FD5BAA" w:rsidRPr="00200CFF" w:rsidRDefault="00FD5BAA" w:rsidP="00FD5BAA">
      <w:pPr>
        <w:rPr>
          <w:sz w:val="28"/>
          <w:szCs w:val="28"/>
          <w:lang w:val="uk-UA"/>
        </w:rPr>
      </w:pPr>
    </w:p>
    <w:p w:rsidR="00FD5BAA" w:rsidRPr="00200CFF" w:rsidRDefault="00FD5BAA" w:rsidP="00FD5BAA">
      <w:pPr>
        <w:rPr>
          <w:sz w:val="28"/>
          <w:szCs w:val="28"/>
          <w:lang w:val="uk-UA"/>
        </w:rPr>
      </w:pPr>
    </w:p>
    <w:p w:rsidR="00FD5BAA" w:rsidRPr="00200CFF" w:rsidRDefault="00FD5BAA" w:rsidP="00FD5BAA">
      <w:pPr>
        <w:rPr>
          <w:sz w:val="28"/>
          <w:szCs w:val="28"/>
          <w:lang w:val="uk-UA"/>
        </w:rPr>
      </w:pPr>
    </w:p>
    <w:p w:rsidR="00FD5BAA" w:rsidRPr="00200CFF" w:rsidRDefault="00FD5BAA" w:rsidP="00FD5BAA">
      <w:pPr>
        <w:jc w:val="center"/>
        <w:rPr>
          <w:sz w:val="28"/>
          <w:szCs w:val="28"/>
          <w:lang w:val="uk-UA"/>
        </w:rPr>
      </w:pPr>
    </w:p>
    <w:p w:rsidR="00FD5BAA" w:rsidRPr="00200CFF" w:rsidRDefault="00FD5BAA" w:rsidP="00FD5BAA">
      <w:pPr>
        <w:jc w:val="center"/>
        <w:rPr>
          <w:sz w:val="28"/>
          <w:szCs w:val="28"/>
          <w:lang w:val="uk-UA"/>
        </w:rPr>
      </w:pPr>
    </w:p>
    <w:p w:rsidR="00AE1EC5" w:rsidRDefault="00AE1EC5" w:rsidP="00FD5BAA">
      <w:pPr>
        <w:jc w:val="center"/>
        <w:rPr>
          <w:b/>
          <w:sz w:val="28"/>
          <w:szCs w:val="28"/>
          <w:lang w:val="uk-UA"/>
        </w:rPr>
      </w:pPr>
    </w:p>
    <w:p w:rsidR="00FD5BAA" w:rsidRPr="00200CFF" w:rsidRDefault="00FD5BAA" w:rsidP="00FD5BAA">
      <w:pPr>
        <w:jc w:val="center"/>
        <w:rPr>
          <w:b/>
          <w:sz w:val="28"/>
          <w:szCs w:val="28"/>
          <w:lang w:val="uk-UA"/>
        </w:rPr>
      </w:pPr>
      <w:r w:rsidRPr="00200CFF">
        <w:rPr>
          <w:b/>
          <w:sz w:val="28"/>
          <w:szCs w:val="28"/>
          <w:lang w:val="uk-UA"/>
        </w:rPr>
        <w:t>Ужгород – 20 __</w:t>
      </w:r>
    </w:p>
    <w:p w:rsidR="00FD5BAA" w:rsidRPr="00200CFF" w:rsidRDefault="00FD5BAA" w:rsidP="00FD5BAA">
      <w:pPr>
        <w:jc w:val="right"/>
        <w:rPr>
          <w:sz w:val="28"/>
          <w:szCs w:val="28"/>
          <w:lang w:val="uk-UA"/>
        </w:rPr>
      </w:pPr>
      <w:r w:rsidRPr="00200CFF">
        <w:rPr>
          <w:sz w:val="28"/>
          <w:szCs w:val="28"/>
          <w:lang w:val="uk-UA"/>
        </w:rPr>
        <w:lastRenderedPageBreak/>
        <w:t>Додаток Б</w:t>
      </w:r>
    </w:p>
    <w:p w:rsidR="00FD5BAA" w:rsidRPr="00200CFF" w:rsidRDefault="00FD5BAA" w:rsidP="00FD5BAA">
      <w:pPr>
        <w:jc w:val="right"/>
        <w:rPr>
          <w:i/>
          <w:sz w:val="28"/>
          <w:szCs w:val="28"/>
          <w:lang w:val="uk-UA"/>
        </w:rPr>
      </w:pPr>
      <w:r w:rsidRPr="00200CFF">
        <w:rPr>
          <w:i/>
          <w:sz w:val="28"/>
          <w:szCs w:val="28"/>
          <w:lang w:val="uk-UA"/>
        </w:rPr>
        <w:t>Взірець оформлення ЗМІСТУ курсової роботи № 1</w:t>
      </w:r>
    </w:p>
    <w:p w:rsidR="00FD5BAA" w:rsidRPr="00200CFF" w:rsidRDefault="00FD5BAA" w:rsidP="00FD5BAA">
      <w:pPr>
        <w:rPr>
          <w:b/>
          <w:sz w:val="28"/>
          <w:szCs w:val="28"/>
          <w:lang w:val="uk-UA"/>
        </w:rPr>
      </w:pPr>
    </w:p>
    <w:p w:rsidR="00FD5BAA" w:rsidRPr="00200CFF" w:rsidRDefault="00FD5BAA" w:rsidP="00FD5BAA">
      <w:pPr>
        <w:jc w:val="center"/>
        <w:rPr>
          <w:b/>
          <w:sz w:val="28"/>
          <w:szCs w:val="28"/>
          <w:lang w:val="uk-UA"/>
        </w:rPr>
      </w:pPr>
      <w:r w:rsidRPr="00200CFF">
        <w:rPr>
          <w:b/>
          <w:sz w:val="28"/>
          <w:szCs w:val="28"/>
          <w:lang w:val="uk-UA"/>
        </w:rPr>
        <w:t>ЗМІСТ</w:t>
      </w:r>
    </w:p>
    <w:p w:rsidR="00FD5BAA" w:rsidRPr="00200CFF" w:rsidRDefault="00FD5BAA" w:rsidP="00FD5BAA">
      <w:pPr>
        <w:jc w:val="center"/>
        <w:rPr>
          <w:b/>
          <w:sz w:val="28"/>
          <w:szCs w:val="28"/>
          <w:lang w:val="uk-UA"/>
        </w:rPr>
      </w:pPr>
    </w:p>
    <w:p w:rsidR="00FD5BAA" w:rsidRPr="00200CFF" w:rsidRDefault="00FD5BAA" w:rsidP="00FD5BAA">
      <w:pPr>
        <w:jc w:val="center"/>
        <w:rPr>
          <w:sz w:val="28"/>
          <w:szCs w:val="28"/>
          <w:lang w:val="uk-UA"/>
        </w:rPr>
      </w:pPr>
      <w:r w:rsidRPr="00200CFF">
        <w:rPr>
          <w:sz w:val="28"/>
          <w:szCs w:val="28"/>
          <w:lang w:val="uk-UA"/>
        </w:rPr>
        <w:tab/>
      </w:r>
      <w:r w:rsidRPr="00200CFF">
        <w:rPr>
          <w:sz w:val="28"/>
          <w:szCs w:val="28"/>
          <w:lang w:val="uk-UA"/>
        </w:rPr>
        <w:tab/>
      </w:r>
      <w:r w:rsidRPr="00200CFF">
        <w:rPr>
          <w:sz w:val="28"/>
          <w:szCs w:val="28"/>
          <w:lang w:val="uk-UA"/>
        </w:rPr>
        <w:tab/>
      </w:r>
      <w:r w:rsidRPr="00200CFF">
        <w:rPr>
          <w:sz w:val="28"/>
          <w:szCs w:val="28"/>
          <w:lang w:val="uk-UA"/>
        </w:rPr>
        <w:tab/>
      </w:r>
      <w:r w:rsidRPr="00200CFF">
        <w:rPr>
          <w:sz w:val="28"/>
          <w:szCs w:val="28"/>
          <w:lang w:val="uk-UA"/>
        </w:rPr>
        <w:tab/>
      </w:r>
      <w:r w:rsidRPr="00200CFF">
        <w:rPr>
          <w:sz w:val="28"/>
          <w:szCs w:val="28"/>
          <w:lang w:val="uk-UA"/>
        </w:rPr>
        <w:tab/>
      </w:r>
      <w:r w:rsidRPr="00200CFF">
        <w:rPr>
          <w:sz w:val="28"/>
          <w:szCs w:val="28"/>
          <w:lang w:val="uk-UA"/>
        </w:rPr>
        <w:tab/>
      </w:r>
      <w:r w:rsidRPr="00200CFF">
        <w:rPr>
          <w:sz w:val="28"/>
          <w:szCs w:val="28"/>
          <w:lang w:val="uk-UA"/>
        </w:rPr>
        <w:tab/>
      </w:r>
      <w:r w:rsidRPr="00200CFF">
        <w:rPr>
          <w:sz w:val="28"/>
          <w:szCs w:val="28"/>
          <w:lang w:val="uk-UA"/>
        </w:rPr>
        <w:tab/>
      </w:r>
      <w:r w:rsidRPr="00200CFF">
        <w:rPr>
          <w:sz w:val="28"/>
          <w:szCs w:val="28"/>
          <w:lang w:val="uk-UA"/>
        </w:rPr>
        <w:tab/>
      </w:r>
      <w:r w:rsidRPr="00200CFF">
        <w:rPr>
          <w:sz w:val="28"/>
          <w:szCs w:val="28"/>
          <w:lang w:val="uk-UA"/>
        </w:rPr>
        <w:tab/>
      </w:r>
      <w:r w:rsidRPr="00200CFF">
        <w:rPr>
          <w:sz w:val="28"/>
          <w:szCs w:val="28"/>
          <w:lang w:val="uk-UA"/>
        </w:rPr>
        <w:tab/>
        <w:t>Стор.</w:t>
      </w:r>
    </w:p>
    <w:p w:rsidR="00FD5BAA" w:rsidRPr="00200CFF" w:rsidRDefault="00FD5BAA" w:rsidP="00FD5BAA">
      <w:pPr>
        <w:spacing w:line="360" w:lineRule="auto"/>
        <w:rPr>
          <w:b/>
          <w:sz w:val="28"/>
          <w:szCs w:val="28"/>
          <w:lang w:val="uk-UA"/>
        </w:rPr>
      </w:pPr>
      <w:r w:rsidRPr="00200CFF">
        <w:rPr>
          <w:b/>
          <w:sz w:val="28"/>
          <w:szCs w:val="28"/>
          <w:lang w:val="uk-UA"/>
        </w:rPr>
        <w:t>ПЕРЕЛІК УМОВНИХ СКОРОЧЕНЬ</w:t>
      </w:r>
      <w:r w:rsidRPr="00200CFF">
        <w:rPr>
          <w:sz w:val="28"/>
          <w:szCs w:val="28"/>
          <w:lang w:val="uk-UA"/>
        </w:rPr>
        <w:t>…………………………………….</w:t>
      </w:r>
    </w:p>
    <w:p w:rsidR="00FD5BAA" w:rsidRPr="00200CFF" w:rsidRDefault="00FD5BAA" w:rsidP="00FD5BAA">
      <w:pPr>
        <w:spacing w:line="360" w:lineRule="auto"/>
        <w:rPr>
          <w:b/>
          <w:sz w:val="28"/>
          <w:szCs w:val="28"/>
          <w:lang w:val="uk-UA"/>
        </w:rPr>
      </w:pPr>
      <w:r w:rsidRPr="00200CFF">
        <w:rPr>
          <w:b/>
          <w:sz w:val="28"/>
          <w:szCs w:val="28"/>
          <w:lang w:val="uk-UA"/>
        </w:rPr>
        <w:t>ВСТУП</w:t>
      </w:r>
      <w:r w:rsidRPr="00200CFF">
        <w:rPr>
          <w:sz w:val="28"/>
          <w:szCs w:val="28"/>
          <w:lang w:val="uk-UA"/>
        </w:rPr>
        <w:t>………………………………………………………………………..</w:t>
      </w:r>
    </w:p>
    <w:p w:rsidR="00FD5BAA" w:rsidRPr="00200CFF" w:rsidRDefault="00FD5BAA" w:rsidP="00FD5BAA">
      <w:pPr>
        <w:spacing w:line="360" w:lineRule="auto"/>
        <w:rPr>
          <w:b/>
          <w:sz w:val="28"/>
          <w:szCs w:val="28"/>
        </w:rPr>
      </w:pPr>
      <w:r w:rsidRPr="00200CFF">
        <w:rPr>
          <w:b/>
          <w:sz w:val="28"/>
          <w:szCs w:val="28"/>
          <w:lang w:val="uk-UA"/>
        </w:rPr>
        <w:t>РОЗДІЛ 1. ТЕОРЕТИЧНІ ЗАСАДИ ДОСЛІДЖЕННЯ</w:t>
      </w:r>
      <w:r w:rsidRPr="00200CFF">
        <w:rPr>
          <w:sz w:val="28"/>
          <w:szCs w:val="28"/>
          <w:lang w:val="uk-UA"/>
        </w:rPr>
        <w:t>………………</w:t>
      </w:r>
      <w:r w:rsidRPr="00200CFF">
        <w:rPr>
          <w:sz w:val="28"/>
          <w:szCs w:val="28"/>
        </w:rPr>
        <w:t>...</w:t>
      </w:r>
    </w:p>
    <w:p w:rsidR="00FD5BAA" w:rsidRPr="00200CFF" w:rsidRDefault="00FD5BAA" w:rsidP="00FD5BAA">
      <w:pPr>
        <w:spacing w:line="360" w:lineRule="auto"/>
        <w:rPr>
          <w:sz w:val="28"/>
          <w:szCs w:val="28"/>
          <w:lang w:val="uk-UA"/>
        </w:rPr>
      </w:pPr>
      <w:r w:rsidRPr="00200CFF">
        <w:rPr>
          <w:sz w:val="28"/>
          <w:szCs w:val="28"/>
          <w:lang w:val="uk-UA"/>
        </w:rPr>
        <w:t xml:space="preserve">     1.1. Когнітивна парадигма лінгвістичних досліджень………………….</w:t>
      </w:r>
    </w:p>
    <w:p w:rsidR="00FD5BAA" w:rsidRPr="00200CFF" w:rsidRDefault="00FD5BAA" w:rsidP="00FD5BAA">
      <w:pPr>
        <w:spacing w:line="360" w:lineRule="auto"/>
        <w:rPr>
          <w:sz w:val="28"/>
          <w:szCs w:val="28"/>
          <w:lang w:val="uk-UA"/>
        </w:rPr>
      </w:pPr>
      <w:r w:rsidRPr="00200CFF">
        <w:rPr>
          <w:sz w:val="28"/>
          <w:szCs w:val="28"/>
          <w:lang w:val="uk-UA"/>
        </w:rPr>
        <w:t xml:space="preserve">     1.2. Основні положення й термін когнітивної лінгвістики……………..</w:t>
      </w:r>
    </w:p>
    <w:p w:rsidR="00FD5BAA" w:rsidRPr="00200CFF" w:rsidRDefault="00FD5BAA" w:rsidP="00FD5BAA">
      <w:pPr>
        <w:spacing w:line="360" w:lineRule="auto"/>
        <w:rPr>
          <w:sz w:val="28"/>
          <w:szCs w:val="28"/>
        </w:rPr>
      </w:pPr>
      <w:r w:rsidRPr="00200CFF">
        <w:rPr>
          <w:sz w:val="28"/>
          <w:szCs w:val="28"/>
          <w:lang w:val="uk-UA"/>
        </w:rPr>
        <w:t xml:space="preserve">     1.3. Когнітивний аспект номінації і словотвірного моделювання……..</w:t>
      </w:r>
    </w:p>
    <w:p w:rsidR="00FD5BAA" w:rsidRPr="00200CFF" w:rsidRDefault="00FD5BAA" w:rsidP="00FD5BAA">
      <w:pPr>
        <w:spacing w:line="360" w:lineRule="auto"/>
        <w:rPr>
          <w:sz w:val="28"/>
          <w:szCs w:val="28"/>
          <w:lang w:val="uk-UA"/>
        </w:rPr>
      </w:pPr>
      <w:r w:rsidRPr="00200CFF">
        <w:rPr>
          <w:sz w:val="28"/>
          <w:szCs w:val="28"/>
          <w:lang w:val="uk-UA"/>
        </w:rPr>
        <w:t xml:space="preserve">     Висновки до розділу 1…………………………………………………….</w:t>
      </w:r>
    </w:p>
    <w:p w:rsidR="00FD5BAA" w:rsidRPr="00200CFF" w:rsidRDefault="00FD5BAA" w:rsidP="00FD5BAA">
      <w:pPr>
        <w:spacing w:line="360" w:lineRule="auto"/>
        <w:rPr>
          <w:b/>
          <w:sz w:val="28"/>
          <w:szCs w:val="28"/>
          <w:lang w:val="uk-UA"/>
        </w:rPr>
      </w:pPr>
      <w:r w:rsidRPr="00200CFF">
        <w:rPr>
          <w:b/>
          <w:sz w:val="28"/>
          <w:szCs w:val="28"/>
          <w:lang w:val="uk-UA"/>
        </w:rPr>
        <w:t xml:space="preserve">РОЗДІЛ 2. СПОСОБИ НОМІНАЦІЇ ІННОВАЦІЙНИХ КОНЦЕПТУАЛЬНИХ СТРУКТУР В НІМЕЦЬКІЙ МОВІ </w:t>
      </w:r>
    </w:p>
    <w:p w:rsidR="00FD5BAA" w:rsidRPr="00200CFF" w:rsidRDefault="00FD5BAA" w:rsidP="00FD5BAA">
      <w:pPr>
        <w:spacing w:line="360" w:lineRule="auto"/>
        <w:rPr>
          <w:b/>
          <w:sz w:val="28"/>
          <w:szCs w:val="28"/>
        </w:rPr>
      </w:pPr>
      <w:r w:rsidRPr="00200CFF">
        <w:rPr>
          <w:b/>
          <w:sz w:val="28"/>
          <w:szCs w:val="28"/>
          <w:lang w:val="uk-UA"/>
        </w:rPr>
        <w:t>КІНЦЯ ХХ СТОЛІТТЯ</w:t>
      </w:r>
      <w:r w:rsidRPr="00200CFF">
        <w:rPr>
          <w:sz w:val="28"/>
          <w:szCs w:val="28"/>
          <w:lang w:val="uk-UA"/>
        </w:rPr>
        <w:t>…………………………………………………….</w:t>
      </w:r>
      <w:r w:rsidRPr="00200CFF">
        <w:rPr>
          <w:sz w:val="28"/>
          <w:szCs w:val="28"/>
        </w:rPr>
        <w:t>.</w:t>
      </w:r>
    </w:p>
    <w:p w:rsidR="00FD5BAA" w:rsidRPr="00200CFF" w:rsidRDefault="00FD5BAA" w:rsidP="00FD5BAA">
      <w:pPr>
        <w:spacing w:line="360" w:lineRule="auto"/>
        <w:rPr>
          <w:sz w:val="28"/>
          <w:szCs w:val="28"/>
          <w:lang w:val="uk-UA"/>
        </w:rPr>
      </w:pPr>
      <w:r w:rsidRPr="00200CFF">
        <w:rPr>
          <w:sz w:val="28"/>
          <w:szCs w:val="28"/>
          <w:lang w:val="uk-UA"/>
        </w:rPr>
        <w:t xml:space="preserve">     2.1. Мовні механізми представлення нових структурних різновидів</w:t>
      </w:r>
    </w:p>
    <w:p w:rsidR="00FD5BAA" w:rsidRPr="00200CFF" w:rsidRDefault="00FD5BAA" w:rsidP="00FD5BAA">
      <w:pPr>
        <w:spacing w:line="360" w:lineRule="auto"/>
        <w:rPr>
          <w:sz w:val="28"/>
          <w:szCs w:val="28"/>
          <w:lang w:val="uk-UA"/>
        </w:rPr>
      </w:pPr>
      <w:r w:rsidRPr="00200CFF">
        <w:rPr>
          <w:sz w:val="28"/>
          <w:szCs w:val="28"/>
          <w:lang w:val="uk-UA"/>
        </w:rPr>
        <w:t xml:space="preserve">     знань в німецькій мові кінця ХХ століття та їх стратифікація………….</w:t>
      </w:r>
    </w:p>
    <w:p w:rsidR="00FD5BAA" w:rsidRPr="00200CFF" w:rsidRDefault="00FD5BAA" w:rsidP="00FD5BAA">
      <w:pPr>
        <w:spacing w:line="360" w:lineRule="auto"/>
        <w:rPr>
          <w:sz w:val="28"/>
          <w:szCs w:val="28"/>
        </w:rPr>
      </w:pPr>
      <w:r w:rsidRPr="00200CFF">
        <w:rPr>
          <w:sz w:val="28"/>
          <w:szCs w:val="28"/>
          <w:lang w:val="uk-UA"/>
        </w:rPr>
        <w:t xml:space="preserve">            2.1.1. Неологізми, утворені шляхом словоскладання………………</w:t>
      </w:r>
      <w:r w:rsidRPr="00200CFF">
        <w:rPr>
          <w:sz w:val="28"/>
          <w:szCs w:val="28"/>
        </w:rPr>
        <w:t>.</w:t>
      </w:r>
    </w:p>
    <w:p w:rsidR="00FD5BAA" w:rsidRPr="00200CFF" w:rsidRDefault="00FD5BAA" w:rsidP="00FD5BAA">
      <w:pPr>
        <w:spacing w:line="360" w:lineRule="auto"/>
        <w:rPr>
          <w:sz w:val="28"/>
          <w:szCs w:val="28"/>
          <w:lang w:val="uk-UA"/>
        </w:rPr>
      </w:pPr>
      <w:r w:rsidRPr="00200CFF">
        <w:rPr>
          <w:sz w:val="28"/>
          <w:szCs w:val="28"/>
          <w:lang w:val="uk-UA"/>
        </w:rPr>
        <w:t xml:space="preserve">            2.1.2. Суфіксальні неологізми………………………………………...</w:t>
      </w:r>
    </w:p>
    <w:p w:rsidR="00FD5BAA" w:rsidRPr="00200CFF" w:rsidRDefault="00FD5BAA" w:rsidP="00FD5BAA">
      <w:pPr>
        <w:spacing w:line="360" w:lineRule="auto"/>
        <w:rPr>
          <w:sz w:val="28"/>
          <w:szCs w:val="28"/>
          <w:lang w:val="uk-UA"/>
        </w:rPr>
      </w:pPr>
      <w:r w:rsidRPr="00200CFF">
        <w:rPr>
          <w:sz w:val="28"/>
          <w:szCs w:val="28"/>
          <w:lang w:val="uk-UA"/>
        </w:rPr>
        <w:t xml:space="preserve">            2.1.3. Семантичні неологізми…………………………………………</w:t>
      </w:r>
    </w:p>
    <w:p w:rsidR="00FD5BAA" w:rsidRPr="00200CFF" w:rsidRDefault="00FD5BAA" w:rsidP="00FD5BAA">
      <w:pPr>
        <w:spacing w:line="360" w:lineRule="auto"/>
        <w:rPr>
          <w:sz w:val="28"/>
          <w:szCs w:val="28"/>
          <w:lang w:val="uk-UA"/>
        </w:rPr>
      </w:pPr>
      <w:r w:rsidRPr="00200CFF">
        <w:rPr>
          <w:sz w:val="28"/>
          <w:szCs w:val="28"/>
          <w:lang w:val="uk-UA"/>
        </w:rPr>
        <w:t xml:space="preserve">            2.1.4. Неологізми, утворені з допомогою комбінованих форм……..</w:t>
      </w:r>
    </w:p>
    <w:p w:rsidR="00FD5BAA" w:rsidRPr="00200CFF" w:rsidRDefault="00FD5BAA" w:rsidP="00FD5BAA">
      <w:pPr>
        <w:spacing w:line="360" w:lineRule="auto"/>
        <w:rPr>
          <w:sz w:val="28"/>
          <w:szCs w:val="28"/>
          <w:lang w:val="uk-UA"/>
        </w:rPr>
      </w:pPr>
      <w:r w:rsidRPr="00200CFF">
        <w:rPr>
          <w:sz w:val="28"/>
          <w:szCs w:val="28"/>
          <w:lang w:val="uk-UA"/>
        </w:rPr>
        <w:t xml:space="preserve">            2.1.5. Неологізми-конверсиви…………………………………………</w:t>
      </w:r>
    </w:p>
    <w:p w:rsidR="00FD5BAA" w:rsidRPr="00200CFF" w:rsidRDefault="00FD5BAA" w:rsidP="00FD5BAA">
      <w:pPr>
        <w:spacing w:line="360" w:lineRule="auto"/>
        <w:rPr>
          <w:sz w:val="28"/>
          <w:szCs w:val="28"/>
          <w:lang w:val="uk-UA"/>
        </w:rPr>
      </w:pPr>
      <w:r w:rsidRPr="00200CFF">
        <w:rPr>
          <w:sz w:val="28"/>
          <w:szCs w:val="28"/>
          <w:lang w:val="uk-UA"/>
        </w:rPr>
        <w:t xml:space="preserve">            2.1.6. Фразеологічні неологізми………………………………………</w:t>
      </w:r>
    </w:p>
    <w:p w:rsidR="00FD5BAA" w:rsidRPr="00200CFF" w:rsidRDefault="00FD5BAA" w:rsidP="00FD5BAA">
      <w:pPr>
        <w:spacing w:line="360" w:lineRule="auto"/>
        <w:rPr>
          <w:sz w:val="28"/>
          <w:szCs w:val="28"/>
          <w:lang w:val="uk-UA"/>
        </w:rPr>
      </w:pPr>
      <w:r w:rsidRPr="00200CFF">
        <w:rPr>
          <w:sz w:val="28"/>
          <w:szCs w:val="28"/>
          <w:lang w:val="uk-UA"/>
        </w:rPr>
        <w:t xml:space="preserve">            2.1.7. Неологізми-скорочення…………………………………………</w:t>
      </w:r>
    </w:p>
    <w:p w:rsidR="00FD5BAA" w:rsidRPr="00200CFF" w:rsidRDefault="00FD5BAA" w:rsidP="00FD5BAA">
      <w:pPr>
        <w:spacing w:line="360" w:lineRule="auto"/>
        <w:rPr>
          <w:sz w:val="28"/>
          <w:szCs w:val="28"/>
          <w:lang w:val="uk-UA"/>
        </w:rPr>
      </w:pPr>
      <w:r w:rsidRPr="00200CFF">
        <w:rPr>
          <w:sz w:val="28"/>
          <w:szCs w:val="28"/>
          <w:lang w:val="uk-UA"/>
        </w:rPr>
        <w:t xml:space="preserve">     2.2. Стратифікаційний аналіз когнітивних категорій неологічної </w:t>
      </w:r>
    </w:p>
    <w:p w:rsidR="00FD5BAA" w:rsidRPr="00200CFF" w:rsidRDefault="00FD5BAA" w:rsidP="00FD5BAA">
      <w:pPr>
        <w:spacing w:line="360" w:lineRule="auto"/>
        <w:rPr>
          <w:sz w:val="28"/>
          <w:szCs w:val="28"/>
          <w:lang w:val="uk-UA"/>
        </w:rPr>
      </w:pPr>
      <w:r w:rsidRPr="00200CFF">
        <w:rPr>
          <w:sz w:val="28"/>
          <w:szCs w:val="28"/>
          <w:lang w:val="uk-UA"/>
        </w:rPr>
        <w:t xml:space="preserve">     картини світу в німецькій мові кінця ХХ століття ………………………</w:t>
      </w:r>
    </w:p>
    <w:p w:rsidR="00FD5BAA" w:rsidRPr="00200CFF" w:rsidRDefault="00FD5BAA" w:rsidP="00FD5BAA">
      <w:pPr>
        <w:spacing w:line="360" w:lineRule="auto"/>
        <w:rPr>
          <w:sz w:val="28"/>
          <w:szCs w:val="28"/>
          <w:lang w:val="uk-UA"/>
        </w:rPr>
      </w:pPr>
      <w:r w:rsidRPr="00200CFF">
        <w:rPr>
          <w:sz w:val="28"/>
          <w:szCs w:val="28"/>
          <w:lang w:val="uk-UA"/>
        </w:rPr>
        <w:t xml:space="preserve">     Висновки до розділу 2 ……………………………………………………..</w:t>
      </w:r>
    </w:p>
    <w:p w:rsidR="00FD5BAA" w:rsidRPr="00200CFF" w:rsidRDefault="00FD5BAA" w:rsidP="00FD5BAA">
      <w:pPr>
        <w:spacing w:line="360" w:lineRule="auto"/>
        <w:rPr>
          <w:sz w:val="28"/>
          <w:szCs w:val="28"/>
          <w:lang w:val="uk-UA"/>
        </w:rPr>
      </w:pPr>
      <w:r w:rsidRPr="00200CFF">
        <w:rPr>
          <w:b/>
          <w:sz w:val="28"/>
          <w:szCs w:val="28"/>
          <w:lang w:val="uk-UA"/>
        </w:rPr>
        <w:t>ЗАГАЛЬНІ ВИСНОВКИ</w:t>
      </w:r>
      <w:r w:rsidRPr="00200CFF">
        <w:rPr>
          <w:sz w:val="28"/>
          <w:szCs w:val="28"/>
          <w:lang w:val="uk-UA"/>
        </w:rPr>
        <w:t>…………………………………………………….</w:t>
      </w:r>
    </w:p>
    <w:p w:rsidR="00FD5BAA" w:rsidRPr="00200CFF" w:rsidRDefault="00FD5BAA" w:rsidP="00FD5BAA">
      <w:pPr>
        <w:spacing w:line="360" w:lineRule="auto"/>
        <w:rPr>
          <w:b/>
          <w:sz w:val="28"/>
          <w:szCs w:val="28"/>
          <w:lang w:val="uk-UA"/>
        </w:rPr>
      </w:pPr>
      <w:r w:rsidRPr="00200CFF">
        <w:rPr>
          <w:b/>
          <w:sz w:val="28"/>
          <w:szCs w:val="28"/>
          <w:lang w:val="uk-UA"/>
        </w:rPr>
        <w:t>СПИСОК ВИКОРИСТАНИХ ДЖЕРЕЛ</w:t>
      </w:r>
      <w:r w:rsidRPr="00200CFF">
        <w:rPr>
          <w:sz w:val="28"/>
          <w:szCs w:val="28"/>
          <w:lang w:val="uk-UA"/>
        </w:rPr>
        <w:t>…………………………………..</w:t>
      </w:r>
    </w:p>
    <w:p w:rsidR="00FD5BAA" w:rsidRDefault="00FD5BAA" w:rsidP="00FD5BAA">
      <w:pPr>
        <w:spacing w:line="360" w:lineRule="auto"/>
        <w:rPr>
          <w:sz w:val="28"/>
          <w:szCs w:val="28"/>
          <w:lang w:val="uk-UA"/>
        </w:rPr>
      </w:pPr>
      <w:r>
        <w:rPr>
          <w:b/>
          <w:sz w:val="28"/>
          <w:szCs w:val="28"/>
          <w:lang w:val="uk-UA"/>
        </w:rPr>
        <w:t>ДОДАТОК</w:t>
      </w:r>
      <w:r w:rsidRPr="00200CFF">
        <w:rPr>
          <w:b/>
          <w:sz w:val="28"/>
          <w:szCs w:val="28"/>
          <w:lang w:val="uk-UA"/>
        </w:rPr>
        <w:t xml:space="preserve"> </w:t>
      </w:r>
      <w:r w:rsidRPr="00200CFF">
        <w:rPr>
          <w:sz w:val="28"/>
          <w:szCs w:val="28"/>
          <w:lang w:val="uk-UA"/>
        </w:rPr>
        <w:t>…</w:t>
      </w:r>
      <w:r>
        <w:rPr>
          <w:sz w:val="28"/>
          <w:szCs w:val="28"/>
          <w:lang w:val="uk-UA"/>
        </w:rPr>
        <w:t>.</w:t>
      </w:r>
      <w:r w:rsidRPr="00200CFF">
        <w:rPr>
          <w:sz w:val="28"/>
          <w:szCs w:val="28"/>
          <w:lang w:val="uk-UA"/>
        </w:rPr>
        <w:t>………………………………………………………………….</w:t>
      </w:r>
    </w:p>
    <w:p w:rsidR="00AE1EC5" w:rsidRDefault="00AE1EC5" w:rsidP="00FD5BAA">
      <w:pPr>
        <w:spacing w:line="360" w:lineRule="auto"/>
        <w:rPr>
          <w:sz w:val="28"/>
          <w:szCs w:val="28"/>
          <w:lang w:val="uk-UA"/>
        </w:rPr>
      </w:pPr>
    </w:p>
    <w:p w:rsidR="00AE1EC5" w:rsidRDefault="00AE1EC5" w:rsidP="00AE1EC5">
      <w:pPr>
        <w:ind w:left="1418"/>
        <w:jc w:val="right"/>
        <w:rPr>
          <w:sz w:val="28"/>
          <w:szCs w:val="28"/>
          <w:lang w:val="uk-UA"/>
        </w:rPr>
      </w:pPr>
      <w:r w:rsidRPr="00200CFF">
        <w:rPr>
          <w:sz w:val="28"/>
          <w:szCs w:val="28"/>
          <w:lang w:val="uk-UA"/>
        </w:rPr>
        <w:lastRenderedPageBreak/>
        <w:t>Додаток В</w:t>
      </w:r>
    </w:p>
    <w:p w:rsidR="00AE1EC5" w:rsidRPr="00200CFF" w:rsidRDefault="00AE1EC5" w:rsidP="00AE1EC5">
      <w:pPr>
        <w:jc w:val="right"/>
        <w:rPr>
          <w:i/>
          <w:sz w:val="28"/>
          <w:szCs w:val="28"/>
          <w:lang w:val="uk-UA"/>
        </w:rPr>
      </w:pPr>
      <w:r w:rsidRPr="00200CFF">
        <w:rPr>
          <w:i/>
          <w:sz w:val="28"/>
          <w:szCs w:val="28"/>
          <w:lang w:val="uk-UA"/>
        </w:rPr>
        <w:t>Взірець оформлення титульної сторінки курсової роботи № 2</w:t>
      </w:r>
    </w:p>
    <w:p w:rsidR="00AE1EC5" w:rsidRPr="00200CFF" w:rsidRDefault="00AE1EC5" w:rsidP="00AE1EC5">
      <w:pPr>
        <w:jc w:val="center"/>
        <w:rPr>
          <w:b/>
          <w:sz w:val="28"/>
          <w:szCs w:val="28"/>
          <w:lang w:val="uk-UA"/>
        </w:rPr>
      </w:pPr>
    </w:p>
    <w:p w:rsidR="00AE1EC5" w:rsidRPr="00200CFF" w:rsidRDefault="00AE1EC5" w:rsidP="00AE1EC5">
      <w:pPr>
        <w:ind w:right="-261"/>
        <w:jc w:val="center"/>
        <w:rPr>
          <w:b/>
          <w:sz w:val="28"/>
          <w:szCs w:val="28"/>
          <w:lang w:val="uk-UA"/>
        </w:rPr>
      </w:pPr>
      <w:r w:rsidRPr="00200CFF">
        <w:rPr>
          <w:b/>
          <w:sz w:val="28"/>
          <w:szCs w:val="28"/>
          <w:lang w:val="de-DE"/>
        </w:rPr>
        <w:t>MINISTERIUM FÜR BILDUNG</w:t>
      </w:r>
      <w:r w:rsidRPr="00200CFF">
        <w:rPr>
          <w:b/>
          <w:sz w:val="28"/>
          <w:szCs w:val="28"/>
          <w:lang w:val="uk-UA"/>
        </w:rPr>
        <w:t xml:space="preserve"> </w:t>
      </w:r>
      <w:r w:rsidRPr="00200CFF">
        <w:rPr>
          <w:b/>
          <w:sz w:val="28"/>
          <w:szCs w:val="28"/>
          <w:lang w:val="de-DE"/>
        </w:rPr>
        <w:t>UND WISSENSCHAFT DER UKRAINE</w:t>
      </w:r>
    </w:p>
    <w:p w:rsidR="00AE1EC5" w:rsidRPr="00200CFF" w:rsidRDefault="00AE1EC5" w:rsidP="00AE1EC5">
      <w:pPr>
        <w:jc w:val="center"/>
        <w:rPr>
          <w:b/>
          <w:sz w:val="28"/>
          <w:szCs w:val="28"/>
          <w:lang w:val="de-DE"/>
        </w:rPr>
      </w:pPr>
      <w:r w:rsidRPr="00200CFF">
        <w:rPr>
          <w:b/>
          <w:sz w:val="28"/>
          <w:szCs w:val="28"/>
          <w:lang w:val="de-DE"/>
        </w:rPr>
        <w:t xml:space="preserve">STAATLICHE HOCHSCHULE </w:t>
      </w:r>
    </w:p>
    <w:p w:rsidR="00AE1EC5" w:rsidRPr="00200CFF" w:rsidRDefault="00AE1EC5" w:rsidP="00AE1EC5">
      <w:pPr>
        <w:jc w:val="center"/>
        <w:rPr>
          <w:b/>
          <w:sz w:val="28"/>
          <w:szCs w:val="28"/>
          <w:lang w:val="de-DE"/>
        </w:rPr>
      </w:pPr>
      <w:r w:rsidRPr="00200CFF">
        <w:rPr>
          <w:b/>
          <w:sz w:val="28"/>
          <w:szCs w:val="28"/>
          <w:lang w:val="de-DE"/>
        </w:rPr>
        <w:t>«NATIONALE UNIVERSITÄT USCHHOROD»</w:t>
      </w:r>
    </w:p>
    <w:p w:rsidR="00AE1EC5" w:rsidRPr="00200CFF" w:rsidRDefault="00AE1EC5" w:rsidP="00AE1EC5">
      <w:pPr>
        <w:jc w:val="center"/>
        <w:rPr>
          <w:b/>
          <w:sz w:val="28"/>
          <w:szCs w:val="28"/>
          <w:lang w:val="de-DE"/>
        </w:rPr>
      </w:pPr>
      <w:r w:rsidRPr="00200CFF">
        <w:rPr>
          <w:b/>
          <w:sz w:val="28"/>
          <w:szCs w:val="28"/>
          <w:lang w:val="de-DE"/>
        </w:rPr>
        <w:t>FAKULTÄT FÜR FREMDSPRACHEN</w:t>
      </w:r>
    </w:p>
    <w:p w:rsidR="00AE1EC5" w:rsidRPr="00200CFF" w:rsidRDefault="00AE1EC5" w:rsidP="00AE1EC5">
      <w:pPr>
        <w:jc w:val="center"/>
        <w:rPr>
          <w:b/>
          <w:sz w:val="28"/>
          <w:szCs w:val="28"/>
          <w:lang w:val="de-DE"/>
        </w:rPr>
      </w:pPr>
      <w:r w:rsidRPr="00200CFF">
        <w:rPr>
          <w:b/>
          <w:sz w:val="28"/>
          <w:szCs w:val="28"/>
          <w:lang w:val="de-DE"/>
        </w:rPr>
        <w:t>LEHRSTUHL FÜR DEUTSCHE PHILOLOGIE</w:t>
      </w:r>
    </w:p>
    <w:p w:rsidR="00AE1EC5" w:rsidRPr="00200CFF" w:rsidRDefault="00AE1EC5" w:rsidP="00AE1EC5">
      <w:pPr>
        <w:jc w:val="center"/>
        <w:rPr>
          <w:b/>
          <w:sz w:val="28"/>
          <w:szCs w:val="28"/>
          <w:lang w:val="de-DE"/>
        </w:rPr>
      </w:pPr>
    </w:p>
    <w:p w:rsidR="00AE1EC5" w:rsidRPr="00200CFF" w:rsidRDefault="00AE1EC5" w:rsidP="00AE1EC5">
      <w:pPr>
        <w:jc w:val="center"/>
        <w:rPr>
          <w:b/>
          <w:sz w:val="28"/>
          <w:szCs w:val="28"/>
          <w:lang w:val="de-DE"/>
        </w:rPr>
      </w:pPr>
    </w:p>
    <w:p w:rsidR="00AE1EC5" w:rsidRPr="00200CFF" w:rsidRDefault="00AE1EC5" w:rsidP="00AE1EC5">
      <w:pPr>
        <w:jc w:val="both"/>
        <w:rPr>
          <w:sz w:val="28"/>
          <w:szCs w:val="28"/>
          <w:lang w:val="uk-UA"/>
        </w:rPr>
      </w:pPr>
      <w:r w:rsidRPr="00200CFF">
        <w:rPr>
          <w:sz w:val="28"/>
          <w:szCs w:val="28"/>
          <w:lang w:val="de-DE"/>
        </w:rPr>
        <w:t xml:space="preserve">            </w:t>
      </w:r>
    </w:p>
    <w:p w:rsidR="00AE1EC5" w:rsidRPr="00200CFF" w:rsidRDefault="00AE1EC5" w:rsidP="00AE1EC5">
      <w:pPr>
        <w:jc w:val="center"/>
        <w:rPr>
          <w:b/>
          <w:sz w:val="28"/>
          <w:szCs w:val="28"/>
          <w:lang w:val="uk-UA"/>
        </w:rPr>
      </w:pPr>
    </w:p>
    <w:p w:rsidR="00AE1EC5" w:rsidRPr="00200CFF" w:rsidRDefault="00AE1EC5" w:rsidP="00AE1EC5">
      <w:pPr>
        <w:jc w:val="center"/>
        <w:rPr>
          <w:b/>
          <w:sz w:val="28"/>
          <w:szCs w:val="28"/>
          <w:lang w:val="de-DE"/>
        </w:rPr>
      </w:pPr>
      <w:r w:rsidRPr="00200CFF">
        <w:rPr>
          <w:b/>
          <w:sz w:val="28"/>
          <w:szCs w:val="28"/>
          <w:lang w:val="de-DE"/>
        </w:rPr>
        <w:t xml:space="preserve">PETRENKO </w:t>
      </w:r>
      <w:r>
        <w:rPr>
          <w:b/>
          <w:sz w:val="28"/>
          <w:szCs w:val="28"/>
          <w:lang w:val="de-DE"/>
        </w:rPr>
        <w:t>O.W.</w:t>
      </w:r>
    </w:p>
    <w:p w:rsidR="00AE1EC5" w:rsidRPr="00200CFF" w:rsidRDefault="00AE1EC5" w:rsidP="00AE1EC5">
      <w:pPr>
        <w:jc w:val="center"/>
        <w:rPr>
          <w:sz w:val="28"/>
          <w:szCs w:val="28"/>
          <w:lang w:val="de-DE"/>
        </w:rPr>
      </w:pPr>
      <w:r w:rsidRPr="00200CFF">
        <w:rPr>
          <w:sz w:val="28"/>
          <w:szCs w:val="28"/>
          <w:lang w:val="de-DE"/>
        </w:rPr>
        <w:t>(4. Studienjahr, Direkt- / Fernstudium)</w:t>
      </w:r>
    </w:p>
    <w:p w:rsidR="00AE1EC5" w:rsidRPr="00200CFF" w:rsidRDefault="00AE1EC5" w:rsidP="00AE1EC5">
      <w:pPr>
        <w:rPr>
          <w:b/>
          <w:sz w:val="28"/>
          <w:szCs w:val="28"/>
          <w:lang w:val="uk-UA"/>
        </w:rPr>
      </w:pPr>
    </w:p>
    <w:p w:rsidR="00AE1EC5" w:rsidRPr="00200CFF" w:rsidRDefault="00AE1EC5" w:rsidP="00AE1EC5">
      <w:pPr>
        <w:jc w:val="center"/>
        <w:rPr>
          <w:b/>
          <w:sz w:val="28"/>
          <w:szCs w:val="28"/>
          <w:lang w:val="de-DE"/>
        </w:rPr>
      </w:pPr>
      <w:r w:rsidRPr="00200CFF">
        <w:rPr>
          <w:b/>
          <w:sz w:val="28"/>
          <w:szCs w:val="28"/>
          <w:lang w:val="de-DE"/>
        </w:rPr>
        <w:t>FREMDWÖRTER IN DER DEUTSCHEN TERMINOLOGIE DER MARKTWIRTSCHAFT</w:t>
      </w:r>
    </w:p>
    <w:p w:rsidR="00AE1EC5" w:rsidRPr="00200CFF" w:rsidRDefault="00AE1EC5" w:rsidP="00AE1EC5">
      <w:pPr>
        <w:jc w:val="center"/>
        <w:rPr>
          <w:b/>
          <w:sz w:val="28"/>
          <w:szCs w:val="28"/>
          <w:lang w:val="de-DE"/>
        </w:rPr>
      </w:pPr>
    </w:p>
    <w:p w:rsidR="00AE1EC5" w:rsidRPr="00200CFF" w:rsidRDefault="00AE1EC5" w:rsidP="00AE1EC5">
      <w:pPr>
        <w:jc w:val="center"/>
        <w:rPr>
          <w:b/>
          <w:sz w:val="28"/>
          <w:szCs w:val="28"/>
          <w:lang w:val="de-DE"/>
        </w:rPr>
      </w:pPr>
      <w:r w:rsidRPr="00200CFF">
        <w:rPr>
          <w:b/>
          <w:sz w:val="28"/>
          <w:szCs w:val="28"/>
          <w:lang w:val="de-DE"/>
        </w:rPr>
        <w:t>(Jahresarbeit № 2)</w:t>
      </w:r>
    </w:p>
    <w:p w:rsidR="00AE1EC5" w:rsidRPr="00200CFF" w:rsidRDefault="00AE1EC5" w:rsidP="00AE1EC5">
      <w:pPr>
        <w:jc w:val="center"/>
        <w:rPr>
          <w:b/>
          <w:sz w:val="28"/>
          <w:szCs w:val="28"/>
          <w:lang w:val="de-DE"/>
        </w:rPr>
      </w:pPr>
    </w:p>
    <w:p w:rsidR="00AE1EC5" w:rsidRPr="00200CFF" w:rsidRDefault="00AE1EC5" w:rsidP="00AE1EC5">
      <w:pPr>
        <w:rPr>
          <w:sz w:val="28"/>
          <w:szCs w:val="28"/>
          <w:lang w:val="uk-UA"/>
        </w:rPr>
      </w:pPr>
    </w:p>
    <w:p w:rsidR="00AE1EC5" w:rsidRPr="00200CFF" w:rsidRDefault="00AE1EC5" w:rsidP="00AE1EC5">
      <w:pPr>
        <w:rPr>
          <w:sz w:val="28"/>
          <w:szCs w:val="28"/>
          <w:lang w:val="uk-UA"/>
        </w:rPr>
      </w:pPr>
      <w:r w:rsidRPr="00200CFF">
        <w:rPr>
          <w:sz w:val="28"/>
          <w:szCs w:val="28"/>
          <w:lang w:val="uk-UA"/>
        </w:rPr>
        <w:t xml:space="preserve"> </w:t>
      </w:r>
    </w:p>
    <w:p w:rsidR="00AE1EC5" w:rsidRPr="00200CFF" w:rsidRDefault="00AE1EC5" w:rsidP="00AE1EC5">
      <w:pPr>
        <w:ind w:left="4394"/>
        <w:rPr>
          <w:b/>
          <w:sz w:val="28"/>
          <w:szCs w:val="28"/>
          <w:lang w:val="de-DE"/>
        </w:rPr>
      </w:pPr>
      <w:r w:rsidRPr="00200CFF">
        <w:rPr>
          <w:b/>
          <w:sz w:val="28"/>
          <w:szCs w:val="28"/>
          <w:lang w:val="de-DE"/>
        </w:rPr>
        <w:t>Wissenschaftliche Betreuerin:</w:t>
      </w:r>
    </w:p>
    <w:p w:rsidR="00AE1EC5" w:rsidRPr="00200CFF" w:rsidRDefault="00AE1EC5" w:rsidP="00AE1EC5">
      <w:pPr>
        <w:ind w:left="4394"/>
        <w:rPr>
          <w:b/>
          <w:sz w:val="28"/>
          <w:szCs w:val="28"/>
          <w:lang w:val="uk-UA"/>
        </w:rPr>
      </w:pPr>
      <w:r w:rsidRPr="00200CFF">
        <w:rPr>
          <w:b/>
          <w:sz w:val="28"/>
          <w:szCs w:val="28"/>
          <w:lang w:val="de-DE"/>
        </w:rPr>
        <w:t>(Wissenschaftlicher Betreuer):</w:t>
      </w:r>
    </w:p>
    <w:p w:rsidR="00AE1EC5" w:rsidRPr="00AE1EC5" w:rsidRDefault="00AE1EC5" w:rsidP="00AE1EC5">
      <w:pPr>
        <w:ind w:left="4394"/>
        <w:rPr>
          <w:b/>
          <w:sz w:val="28"/>
          <w:szCs w:val="28"/>
          <w:lang w:val="en-US"/>
        </w:rPr>
      </w:pPr>
      <w:r w:rsidRPr="00AE1EC5">
        <w:rPr>
          <w:sz w:val="28"/>
          <w:szCs w:val="28"/>
          <w:lang w:val="en-US"/>
        </w:rPr>
        <w:t>Doz. Dr. Vasylenko I. I.</w:t>
      </w:r>
    </w:p>
    <w:p w:rsidR="00AE1EC5" w:rsidRPr="00200CFF" w:rsidRDefault="00AE1EC5" w:rsidP="00AE1EC5">
      <w:pPr>
        <w:spacing w:line="360" w:lineRule="auto"/>
        <w:rPr>
          <w:sz w:val="28"/>
          <w:szCs w:val="28"/>
          <w:lang w:val="uk-UA"/>
        </w:rPr>
      </w:pPr>
    </w:p>
    <w:p w:rsidR="00AE1EC5" w:rsidRPr="00200CFF" w:rsidRDefault="00AE1EC5" w:rsidP="00AE1EC5">
      <w:pPr>
        <w:ind w:left="3540" w:firstLine="708"/>
        <w:rPr>
          <w:sz w:val="28"/>
          <w:szCs w:val="28"/>
          <w:lang w:val="uk-UA"/>
        </w:rPr>
      </w:pPr>
      <w:r w:rsidRPr="00200CFF">
        <w:rPr>
          <w:sz w:val="28"/>
          <w:szCs w:val="28"/>
          <w:lang w:val="uk-UA"/>
        </w:rPr>
        <w:t xml:space="preserve"> Національна шкала __________________    </w:t>
      </w:r>
    </w:p>
    <w:p w:rsidR="00AE1EC5" w:rsidRPr="00200CFF" w:rsidRDefault="00AE1EC5" w:rsidP="00AE1EC5">
      <w:pPr>
        <w:ind w:left="3540" w:firstLine="708"/>
        <w:rPr>
          <w:sz w:val="28"/>
          <w:szCs w:val="28"/>
          <w:lang w:val="uk-UA"/>
        </w:rPr>
      </w:pPr>
      <w:r w:rsidRPr="00200CFF">
        <w:rPr>
          <w:sz w:val="28"/>
          <w:szCs w:val="28"/>
          <w:lang w:val="uk-UA"/>
        </w:rPr>
        <w:t xml:space="preserve"> Кількість балів: _____________________ </w:t>
      </w:r>
    </w:p>
    <w:p w:rsidR="00AE1EC5" w:rsidRPr="00200CFF" w:rsidRDefault="00AE1EC5" w:rsidP="00AE1EC5">
      <w:pPr>
        <w:ind w:left="3540" w:firstLine="708"/>
        <w:rPr>
          <w:sz w:val="28"/>
          <w:szCs w:val="28"/>
          <w:lang w:val="uk-UA"/>
        </w:rPr>
      </w:pPr>
      <w:r w:rsidRPr="00200CFF">
        <w:rPr>
          <w:sz w:val="28"/>
          <w:szCs w:val="28"/>
          <w:lang w:val="uk-UA"/>
        </w:rPr>
        <w:t xml:space="preserve"> Оцінка:  </w:t>
      </w:r>
      <w:r w:rsidRPr="00200CFF">
        <w:rPr>
          <w:sz w:val="28"/>
          <w:szCs w:val="28"/>
          <w:lang w:val="de-DE"/>
        </w:rPr>
        <w:t>ECTS</w:t>
      </w:r>
      <w:r w:rsidRPr="00200CFF">
        <w:rPr>
          <w:sz w:val="28"/>
          <w:szCs w:val="28"/>
          <w:lang w:val="uk-UA"/>
        </w:rPr>
        <w:t xml:space="preserve"> ______________________</w:t>
      </w:r>
    </w:p>
    <w:p w:rsidR="00AE1EC5" w:rsidRPr="00200CFF" w:rsidRDefault="00AE1EC5" w:rsidP="00AE1EC5">
      <w:pPr>
        <w:rPr>
          <w:sz w:val="28"/>
          <w:szCs w:val="28"/>
          <w:lang w:val="uk-UA"/>
        </w:rPr>
      </w:pPr>
    </w:p>
    <w:p w:rsidR="00AE1EC5" w:rsidRPr="00200CFF" w:rsidRDefault="00AE1EC5" w:rsidP="00AE1EC5">
      <w:pPr>
        <w:rPr>
          <w:b/>
          <w:sz w:val="28"/>
          <w:szCs w:val="28"/>
          <w:lang w:val="uk-UA"/>
        </w:rPr>
      </w:pPr>
      <w:r w:rsidRPr="00200CFF">
        <w:rPr>
          <w:sz w:val="28"/>
          <w:szCs w:val="28"/>
          <w:lang w:val="uk-UA"/>
        </w:rPr>
        <w:t xml:space="preserve">                                                              </w:t>
      </w:r>
      <w:r w:rsidRPr="00200CFF">
        <w:rPr>
          <w:b/>
          <w:sz w:val="28"/>
          <w:szCs w:val="28"/>
          <w:lang w:val="uk-UA"/>
        </w:rPr>
        <w:t>Члени комісії:</w:t>
      </w:r>
    </w:p>
    <w:p w:rsidR="00AE1EC5" w:rsidRPr="00200CFF" w:rsidRDefault="00AE1EC5" w:rsidP="00AE1EC5">
      <w:pPr>
        <w:rPr>
          <w:sz w:val="28"/>
          <w:szCs w:val="28"/>
          <w:lang w:val="uk-UA"/>
        </w:rPr>
      </w:pPr>
      <w:r w:rsidRPr="00200CFF">
        <w:rPr>
          <w:sz w:val="28"/>
          <w:szCs w:val="28"/>
          <w:lang w:val="uk-UA"/>
        </w:rPr>
        <w:t>Робота подана на кафедру                 _________  _________________________</w:t>
      </w:r>
    </w:p>
    <w:p w:rsidR="00AE1EC5" w:rsidRPr="00200CFF" w:rsidRDefault="00AE1EC5" w:rsidP="00AE1EC5">
      <w:pPr>
        <w:rPr>
          <w:lang w:val="uk-UA"/>
        </w:rPr>
      </w:pPr>
      <w:r w:rsidRPr="00200CFF">
        <w:rPr>
          <w:sz w:val="28"/>
          <w:szCs w:val="28"/>
          <w:lang w:val="uk-UA"/>
        </w:rPr>
        <w:t xml:space="preserve">німецької філології                                 </w:t>
      </w:r>
      <w:r w:rsidRPr="00200CFF">
        <w:rPr>
          <w:lang w:val="uk-UA"/>
        </w:rPr>
        <w:t>(підпис)             (прізвище та ініціали)</w:t>
      </w:r>
    </w:p>
    <w:p w:rsidR="00AE1EC5" w:rsidRPr="00200CFF" w:rsidRDefault="00AE1EC5" w:rsidP="00AE1EC5">
      <w:pPr>
        <w:rPr>
          <w:sz w:val="28"/>
          <w:szCs w:val="28"/>
          <w:lang w:val="uk-UA"/>
        </w:rPr>
      </w:pPr>
      <w:r w:rsidRPr="00200CFF">
        <w:rPr>
          <w:sz w:val="28"/>
          <w:szCs w:val="28"/>
          <w:lang w:val="uk-UA"/>
        </w:rPr>
        <w:t>«___» __________ 20___ року           _________  _________________________</w:t>
      </w:r>
    </w:p>
    <w:p w:rsidR="00AE1EC5" w:rsidRPr="00200CFF" w:rsidRDefault="00AE1EC5" w:rsidP="00AE1EC5">
      <w:pPr>
        <w:rPr>
          <w:lang w:val="uk-UA"/>
        </w:rPr>
      </w:pPr>
      <w:r w:rsidRPr="00200CFF">
        <w:rPr>
          <w:sz w:val="28"/>
          <w:szCs w:val="28"/>
          <w:lang w:val="uk-UA"/>
        </w:rPr>
        <w:t>№ __________                                          (</w:t>
      </w:r>
      <w:r w:rsidRPr="00200CFF">
        <w:rPr>
          <w:lang w:val="uk-UA"/>
        </w:rPr>
        <w:t>підпис)            (прізвище та ініціали)</w:t>
      </w:r>
    </w:p>
    <w:p w:rsidR="00AE1EC5" w:rsidRPr="00200CFF" w:rsidRDefault="00AE1EC5" w:rsidP="00AE1EC5">
      <w:pPr>
        <w:rPr>
          <w:sz w:val="28"/>
          <w:szCs w:val="28"/>
          <w:lang w:val="uk-UA"/>
        </w:rPr>
      </w:pPr>
      <w:r w:rsidRPr="00200CFF">
        <w:rPr>
          <w:sz w:val="28"/>
          <w:szCs w:val="28"/>
          <w:lang w:val="uk-UA"/>
        </w:rPr>
        <w:t xml:space="preserve">                                                              _________  ___________________</w:t>
      </w:r>
    </w:p>
    <w:p w:rsidR="00AE1EC5" w:rsidRPr="00200CFF" w:rsidRDefault="00AE1EC5" w:rsidP="00AE1EC5">
      <w:pPr>
        <w:rPr>
          <w:lang w:val="uk-UA"/>
        </w:rPr>
      </w:pPr>
      <w:r w:rsidRPr="00200CFF">
        <w:rPr>
          <w:lang w:val="uk-UA"/>
        </w:rPr>
        <w:t xml:space="preserve">                                                                              (підпис)            (прізвище та ініціали)</w:t>
      </w:r>
    </w:p>
    <w:p w:rsidR="00AE1EC5" w:rsidRPr="00200CFF" w:rsidRDefault="00AE1EC5" w:rsidP="00AE1EC5">
      <w:pPr>
        <w:rPr>
          <w:sz w:val="28"/>
          <w:szCs w:val="28"/>
          <w:lang w:val="uk-UA"/>
        </w:rPr>
      </w:pPr>
      <w:r w:rsidRPr="00200CFF">
        <w:rPr>
          <w:sz w:val="28"/>
          <w:szCs w:val="28"/>
          <w:lang w:val="uk-UA"/>
        </w:rPr>
        <w:t xml:space="preserve">              </w:t>
      </w:r>
    </w:p>
    <w:p w:rsidR="00AE1EC5" w:rsidRPr="00200CFF" w:rsidRDefault="00AE1EC5" w:rsidP="00AE1EC5">
      <w:pPr>
        <w:rPr>
          <w:b/>
          <w:sz w:val="28"/>
          <w:szCs w:val="28"/>
          <w:lang w:val="uk-UA"/>
        </w:rPr>
      </w:pPr>
    </w:p>
    <w:p w:rsidR="00AE1EC5" w:rsidRPr="00200CFF" w:rsidRDefault="00AE1EC5" w:rsidP="00AE1EC5">
      <w:pPr>
        <w:jc w:val="center"/>
        <w:rPr>
          <w:b/>
          <w:sz w:val="28"/>
          <w:szCs w:val="28"/>
          <w:lang w:val="uk-UA"/>
        </w:rPr>
      </w:pPr>
    </w:p>
    <w:p w:rsidR="00AE1EC5" w:rsidRPr="00200CFF" w:rsidRDefault="00AE1EC5" w:rsidP="00AE1EC5">
      <w:pPr>
        <w:jc w:val="center"/>
        <w:rPr>
          <w:b/>
          <w:sz w:val="28"/>
          <w:szCs w:val="28"/>
          <w:lang w:val="uk-UA"/>
        </w:rPr>
      </w:pPr>
    </w:p>
    <w:p w:rsidR="00AE1EC5" w:rsidRPr="00200CFF" w:rsidRDefault="00AE1EC5" w:rsidP="00AE1EC5">
      <w:pPr>
        <w:jc w:val="center"/>
        <w:rPr>
          <w:b/>
          <w:sz w:val="28"/>
          <w:szCs w:val="28"/>
          <w:lang w:val="uk-UA"/>
        </w:rPr>
      </w:pPr>
    </w:p>
    <w:p w:rsidR="00AE1EC5" w:rsidRPr="00200CFF" w:rsidRDefault="00AE1EC5" w:rsidP="00AE1EC5">
      <w:pPr>
        <w:jc w:val="center"/>
        <w:rPr>
          <w:b/>
          <w:sz w:val="28"/>
          <w:szCs w:val="28"/>
          <w:lang w:val="uk-UA"/>
        </w:rPr>
      </w:pPr>
    </w:p>
    <w:p w:rsidR="006E1794" w:rsidRDefault="006E1794" w:rsidP="00AE1EC5">
      <w:pPr>
        <w:jc w:val="center"/>
        <w:rPr>
          <w:b/>
          <w:sz w:val="28"/>
          <w:szCs w:val="28"/>
          <w:lang w:val="uk-UA"/>
        </w:rPr>
      </w:pPr>
    </w:p>
    <w:p w:rsidR="00AE1EC5" w:rsidRPr="00200CFF" w:rsidRDefault="00AE1EC5" w:rsidP="00AE1EC5">
      <w:pPr>
        <w:jc w:val="center"/>
        <w:rPr>
          <w:b/>
          <w:sz w:val="28"/>
          <w:szCs w:val="28"/>
          <w:lang w:val="uk-UA"/>
        </w:rPr>
      </w:pPr>
      <w:r w:rsidRPr="00200CFF">
        <w:rPr>
          <w:b/>
          <w:sz w:val="28"/>
          <w:szCs w:val="28"/>
          <w:lang w:val="de-DE"/>
        </w:rPr>
        <w:t>Uschhorod</w:t>
      </w:r>
      <w:r w:rsidRPr="00200CFF">
        <w:rPr>
          <w:b/>
          <w:sz w:val="28"/>
          <w:szCs w:val="28"/>
          <w:lang w:val="uk-UA"/>
        </w:rPr>
        <w:t xml:space="preserve"> – 20___</w:t>
      </w:r>
    </w:p>
    <w:p w:rsidR="00AE1EC5" w:rsidRPr="00200CFF" w:rsidRDefault="00AE1EC5" w:rsidP="00AE1EC5">
      <w:pPr>
        <w:ind w:left="1418"/>
        <w:jc w:val="right"/>
        <w:rPr>
          <w:sz w:val="28"/>
          <w:szCs w:val="28"/>
          <w:lang w:val="uk-UA"/>
        </w:rPr>
      </w:pPr>
      <w:r w:rsidRPr="00200CFF">
        <w:rPr>
          <w:sz w:val="28"/>
          <w:szCs w:val="28"/>
          <w:lang w:val="uk-UA"/>
        </w:rPr>
        <w:lastRenderedPageBreak/>
        <w:t>Додаток Г</w:t>
      </w:r>
    </w:p>
    <w:p w:rsidR="00AE1EC5" w:rsidRPr="00200CFF" w:rsidRDefault="00AE1EC5" w:rsidP="00AE1EC5">
      <w:pPr>
        <w:jc w:val="right"/>
        <w:rPr>
          <w:i/>
          <w:sz w:val="28"/>
          <w:szCs w:val="28"/>
          <w:lang w:val="uk-UA"/>
        </w:rPr>
      </w:pPr>
      <w:r w:rsidRPr="00200CFF">
        <w:rPr>
          <w:i/>
          <w:sz w:val="28"/>
          <w:szCs w:val="28"/>
          <w:lang w:val="uk-UA"/>
        </w:rPr>
        <w:t>Взірець оформлення змісту курсової роботи № 2</w:t>
      </w:r>
    </w:p>
    <w:p w:rsidR="00AE1EC5" w:rsidRPr="00200CFF" w:rsidRDefault="00AE1EC5" w:rsidP="00AE1EC5">
      <w:pPr>
        <w:jc w:val="center"/>
        <w:rPr>
          <w:b/>
          <w:sz w:val="28"/>
          <w:szCs w:val="28"/>
          <w:lang w:val="uk-UA"/>
        </w:rPr>
      </w:pPr>
    </w:p>
    <w:p w:rsidR="00AE1EC5" w:rsidRPr="00200CFF" w:rsidRDefault="00AE1EC5" w:rsidP="00AE1EC5">
      <w:pPr>
        <w:jc w:val="center"/>
        <w:rPr>
          <w:b/>
          <w:sz w:val="28"/>
          <w:szCs w:val="28"/>
          <w:lang w:val="de-DE"/>
        </w:rPr>
      </w:pPr>
      <w:r w:rsidRPr="00200CFF">
        <w:rPr>
          <w:b/>
          <w:sz w:val="28"/>
          <w:szCs w:val="28"/>
          <w:lang w:val="de-DE"/>
        </w:rPr>
        <w:t>INHALTSVERZEICHNIS</w:t>
      </w:r>
    </w:p>
    <w:p w:rsidR="00AE1EC5" w:rsidRPr="00200CFF" w:rsidRDefault="00AE1EC5" w:rsidP="00AE1EC5">
      <w:pPr>
        <w:rPr>
          <w:sz w:val="28"/>
          <w:szCs w:val="28"/>
          <w:lang w:val="de-DE"/>
        </w:rPr>
      </w:pPr>
    </w:p>
    <w:p w:rsidR="00AE1EC5" w:rsidRPr="00200CFF" w:rsidRDefault="00AE1EC5" w:rsidP="00AE1EC5">
      <w:pPr>
        <w:ind w:left="1416" w:right="-261"/>
        <w:jc w:val="center"/>
        <w:rPr>
          <w:sz w:val="28"/>
          <w:szCs w:val="28"/>
          <w:lang w:val="de-DE"/>
        </w:rPr>
      </w:pPr>
      <w:r w:rsidRPr="00200CFF">
        <w:rPr>
          <w:sz w:val="28"/>
          <w:szCs w:val="28"/>
          <w:lang w:val="de-DE"/>
        </w:rPr>
        <w:tab/>
      </w:r>
      <w:r w:rsidRPr="00200CFF">
        <w:rPr>
          <w:sz w:val="28"/>
          <w:szCs w:val="28"/>
          <w:lang w:val="de-DE"/>
        </w:rPr>
        <w:tab/>
      </w:r>
      <w:r w:rsidRPr="00200CFF">
        <w:rPr>
          <w:sz w:val="28"/>
          <w:szCs w:val="28"/>
          <w:lang w:val="de-DE"/>
        </w:rPr>
        <w:tab/>
      </w:r>
      <w:r w:rsidRPr="00200CFF">
        <w:rPr>
          <w:sz w:val="28"/>
          <w:szCs w:val="28"/>
          <w:lang w:val="de-DE"/>
        </w:rPr>
        <w:tab/>
      </w:r>
      <w:r w:rsidRPr="00200CFF">
        <w:rPr>
          <w:sz w:val="28"/>
          <w:szCs w:val="28"/>
          <w:lang w:val="de-DE"/>
        </w:rPr>
        <w:tab/>
      </w:r>
      <w:r w:rsidRPr="00200CFF">
        <w:rPr>
          <w:sz w:val="28"/>
          <w:szCs w:val="28"/>
          <w:lang w:val="de-DE"/>
        </w:rPr>
        <w:tab/>
      </w:r>
      <w:r w:rsidRPr="00200CFF">
        <w:rPr>
          <w:sz w:val="28"/>
          <w:szCs w:val="28"/>
          <w:lang w:val="de-DE"/>
        </w:rPr>
        <w:tab/>
      </w:r>
      <w:r w:rsidRPr="00200CFF">
        <w:rPr>
          <w:sz w:val="28"/>
          <w:szCs w:val="28"/>
          <w:lang w:val="de-DE"/>
        </w:rPr>
        <w:tab/>
      </w:r>
      <w:r w:rsidRPr="00200CFF">
        <w:rPr>
          <w:sz w:val="28"/>
          <w:szCs w:val="28"/>
          <w:lang w:val="de-DE"/>
        </w:rPr>
        <w:tab/>
      </w:r>
      <w:r w:rsidRPr="00200CFF">
        <w:rPr>
          <w:sz w:val="28"/>
          <w:szCs w:val="28"/>
          <w:lang w:val="de-DE"/>
        </w:rPr>
        <w:tab/>
      </w:r>
      <w:r w:rsidRPr="00200CFF">
        <w:rPr>
          <w:sz w:val="28"/>
          <w:szCs w:val="28"/>
          <w:lang w:val="de-DE"/>
        </w:rPr>
        <w:tab/>
      </w:r>
      <w:r w:rsidRPr="00200CFF">
        <w:rPr>
          <w:sz w:val="28"/>
          <w:szCs w:val="28"/>
          <w:lang w:val="de-DE"/>
        </w:rPr>
        <w:tab/>
      </w:r>
      <w:r w:rsidRPr="00200CFF">
        <w:rPr>
          <w:sz w:val="28"/>
          <w:szCs w:val="28"/>
          <w:lang w:val="de-DE"/>
        </w:rPr>
        <w:tab/>
      </w:r>
      <w:r w:rsidRPr="00200CFF">
        <w:rPr>
          <w:sz w:val="28"/>
          <w:szCs w:val="28"/>
          <w:lang w:val="de-DE"/>
        </w:rPr>
        <w:tab/>
      </w:r>
      <w:r w:rsidRPr="00200CFF">
        <w:rPr>
          <w:sz w:val="28"/>
          <w:szCs w:val="28"/>
          <w:lang w:val="de-DE"/>
        </w:rPr>
        <w:tab/>
      </w:r>
      <w:r w:rsidRPr="00200CFF">
        <w:rPr>
          <w:sz w:val="28"/>
          <w:szCs w:val="28"/>
          <w:lang w:val="de-DE"/>
        </w:rPr>
        <w:tab/>
      </w:r>
      <w:r w:rsidRPr="00200CFF">
        <w:rPr>
          <w:sz w:val="28"/>
          <w:szCs w:val="28"/>
          <w:lang w:val="de-DE"/>
        </w:rPr>
        <w:tab/>
      </w:r>
      <w:r w:rsidRPr="00200CFF">
        <w:rPr>
          <w:sz w:val="28"/>
          <w:szCs w:val="28"/>
          <w:lang w:val="de-DE"/>
        </w:rPr>
        <w:tab/>
      </w:r>
      <w:r w:rsidRPr="00200CFF">
        <w:rPr>
          <w:sz w:val="28"/>
          <w:szCs w:val="28"/>
          <w:lang w:val="de-DE"/>
        </w:rPr>
        <w:tab/>
      </w:r>
      <w:r w:rsidRPr="00200CFF">
        <w:rPr>
          <w:sz w:val="28"/>
          <w:szCs w:val="28"/>
          <w:lang w:val="de-DE"/>
        </w:rPr>
        <w:tab/>
      </w:r>
      <w:r w:rsidRPr="00200CFF">
        <w:rPr>
          <w:sz w:val="28"/>
          <w:szCs w:val="28"/>
          <w:lang w:val="uk-UA"/>
        </w:rPr>
        <w:t xml:space="preserve">         </w:t>
      </w:r>
      <w:r w:rsidRPr="00200CFF">
        <w:rPr>
          <w:sz w:val="28"/>
          <w:szCs w:val="28"/>
          <w:lang w:val="de-DE"/>
        </w:rPr>
        <w:t xml:space="preserve">Seite </w:t>
      </w:r>
    </w:p>
    <w:p w:rsidR="00AE1EC5" w:rsidRPr="00200CFF" w:rsidRDefault="00AE1EC5" w:rsidP="00AE1EC5">
      <w:pPr>
        <w:spacing w:line="360" w:lineRule="auto"/>
        <w:jc w:val="both"/>
        <w:rPr>
          <w:sz w:val="28"/>
          <w:szCs w:val="28"/>
          <w:lang w:val="de-DE"/>
        </w:rPr>
      </w:pPr>
      <w:r w:rsidRPr="00200CFF">
        <w:rPr>
          <w:b/>
          <w:sz w:val="28"/>
          <w:szCs w:val="28"/>
          <w:lang w:val="de-DE"/>
        </w:rPr>
        <w:t xml:space="preserve">EINLEITUNG </w:t>
      </w:r>
      <w:r w:rsidRPr="00200CFF">
        <w:rPr>
          <w:sz w:val="28"/>
          <w:szCs w:val="28"/>
          <w:lang w:val="uk-UA"/>
        </w:rPr>
        <w:t>………………………………………………………………</w:t>
      </w:r>
    </w:p>
    <w:p w:rsidR="00AE1EC5" w:rsidRPr="00200CFF" w:rsidRDefault="00AE1EC5" w:rsidP="00AE1EC5">
      <w:pPr>
        <w:spacing w:line="360" w:lineRule="auto"/>
        <w:jc w:val="both"/>
        <w:rPr>
          <w:b/>
          <w:sz w:val="28"/>
          <w:szCs w:val="28"/>
          <w:lang w:val="de-DE"/>
        </w:rPr>
      </w:pPr>
      <w:r w:rsidRPr="00200CFF">
        <w:rPr>
          <w:b/>
          <w:sz w:val="28"/>
          <w:szCs w:val="28"/>
          <w:lang w:val="de-DE"/>
        </w:rPr>
        <w:t xml:space="preserve">KAPITEL 1. THEORETISCHE GRUNDLAGEN DER </w:t>
      </w:r>
    </w:p>
    <w:p w:rsidR="00AE1EC5" w:rsidRPr="00200CFF" w:rsidRDefault="00AE1EC5" w:rsidP="00AE1EC5">
      <w:pPr>
        <w:spacing w:line="360" w:lineRule="auto"/>
        <w:jc w:val="both"/>
        <w:rPr>
          <w:sz w:val="28"/>
          <w:szCs w:val="28"/>
          <w:lang w:val="de-DE"/>
        </w:rPr>
      </w:pPr>
      <w:r w:rsidRPr="00200CFF">
        <w:rPr>
          <w:b/>
          <w:sz w:val="28"/>
          <w:szCs w:val="28"/>
          <w:lang w:val="de-DE"/>
        </w:rPr>
        <w:t xml:space="preserve">UNTERSUCHUNG </w:t>
      </w:r>
      <w:r w:rsidRPr="00200CFF">
        <w:rPr>
          <w:sz w:val="28"/>
          <w:szCs w:val="28"/>
          <w:lang w:val="de-DE"/>
        </w:rPr>
        <w:t>…………………………………………………………</w:t>
      </w:r>
    </w:p>
    <w:p w:rsidR="00AE1EC5" w:rsidRPr="00200CFF" w:rsidRDefault="00AE1EC5" w:rsidP="00AE1EC5">
      <w:pPr>
        <w:spacing w:line="360" w:lineRule="auto"/>
        <w:jc w:val="both"/>
        <w:rPr>
          <w:sz w:val="28"/>
          <w:szCs w:val="28"/>
          <w:lang w:val="de-DE"/>
        </w:rPr>
      </w:pPr>
      <w:r w:rsidRPr="00200CFF">
        <w:rPr>
          <w:sz w:val="28"/>
          <w:szCs w:val="28"/>
          <w:lang w:val="de-DE"/>
        </w:rPr>
        <w:t xml:space="preserve">     1.1. Die Fachsprache. Der Begriff der Fachsprache. Der Wortschatz </w:t>
      </w:r>
    </w:p>
    <w:p w:rsidR="00AE1EC5" w:rsidRPr="00200CFF" w:rsidRDefault="00AE1EC5" w:rsidP="00AE1EC5">
      <w:pPr>
        <w:spacing w:line="360" w:lineRule="auto"/>
        <w:jc w:val="both"/>
        <w:rPr>
          <w:sz w:val="28"/>
          <w:szCs w:val="28"/>
          <w:lang w:val="de-DE"/>
        </w:rPr>
      </w:pPr>
      <w:r w:rsidRPr="00200CFF">
        <w:rPr>
          <w:sz w:val="28"/>
          <w:szCs w:val="28"/>
          <w:lang w:val="de-DE"/>
        </w:rPr>
        <w:t xml:space="preserve">     des Fachtextes……………………………………………………………..</w:t>
      </w:r>
    </w:p>
    <w:p w:rsidR="00AE1EC5" w:rsidRPr="00200CFF" w:rsidRDefault="00AE1EC5" w:rsidP="00AE1EC5">
      <w:pPr>
        <w:spacing w:line="360" w:lineRule="auto"/>
        <w:jc w:val="both"/>
        <w:rPr>
          <w:sz w:val="28"/>
          <w:szCs w:val="28"/>
          <w:lang w:val="de-DE"/>
        </w:rPr>
      </w:pPr>
      <w:r w:rsidRPr="00200CFF">
        <w:rPr>
          <w:sz w:val="28"/>
          <w:szCs w:val="28"/>
          <w:lang w:val="de-DE"/>
        </w:rPr>
        <w:t xml:space="preserve">     1.2. Terminus. Begriffe </w:t>
      </w:r>
      <w:r w:rsidRPr="00200CFF">
        <w:rPr>
          <w:sz w:val="28"/>
          <w:szCs w:val="28"/>
          <w:lang w:val="uk-UA"/>
        </w:rPr>
        <w:t>«</w:t>
      </w:r>
      <w:r w:rsidRPr="00200CFF">
        <w:rPr>
          <w:sz w:val="28"/>
          <w:szCs w:val="28"/>
          <w:lang w:val="de-DE"/>
        </w:rPr>
        <w:t>Terminus</w:t>
      </w:r>
      <w:r w:rsidRPr="00200CFF">
        <w:rPr>
          <w:sz w:val="28"/>
          <w:szCs w:val="28"/>
          <w:lang w:val="uk-UA"/>
        </w:rPr>
        <w:t>»</w:t>
      </w:r>
      <w:r w:rsidRPr="00200CFF">
        <w:rPr>
          <w:sz w:val="28"/>
          <w:szCs w:val="28"/>
          <w:lang w:val="de-DE"/>
        </w:rPr>
        <w:t xml:space="preserve">, </w:t>
      </w:r>
      <w:r w:rsidRPr="00200CFF">
        <w:rPr>
          <w:sz w:val="28"/>
          <w:szCs w:val="28"/>
          <w:lang w:val="uk-UA"/>
        </w:rPr>
        <w:t>«</w:t>
      </w:r>
      <w:r w:rsidRPr="00200CFF">
        <w:rPr>
          <w:sz w:val="28"/>
          <w:szCs w:val="28"/>
          <w:lang w:val="de-DE"/>
        </w:rPr>
        <w:t>Terminologisierung</w:t>
      </w:r>
      <w:r w:rsidRPr="00200CFF">
        <w:rPr>
          <w:sz w:val="28"/>
          <w:szCs w:val="28"/>
          <w:lang w:val="uk-UA"/>
        </w:rPr>
        <w:t>»</w:t>
      </w:r>
      <w:r w:rsidRPr="00200CFF">
        <w:rPr>
          <w:sz w:val="28"/>
          <w:szCs w:val="28"/>
          <w:lang w:val="de-DE"/>
        </w:rPr>
        <w:t xml:space="preserve"> und </w:t>
      </w:r>
    </w:p>
    <w:p w:rsidR="00AE1EC5" w:rsidRPr="00200CFF" w:rsidRDefault="00AE1EC5" w:rsidP="00AE1EC5">
      <w:pPr>
        <w:spacing w:line="360" w:lineRule="auto"/>
        <w:jc w:val="both"/>
        <w:rPr>
          <w:sz w:val="28"/>
          <w:szCs w:val="28"/>
          <w:lang w:val="de-DE"/>
        </w:rPr>
      </w:pPr>
      <w:r w:rsidRPr="00200CFF">
        <w:rPr>
          <w:sz w:val="28"/>
          <w:szCs w:val="28"/>
          <w:lang w:val="de-DE"/>
        </w:rPr>
        <w:t xml:space="preserve">      </w:t>
      </w:r>
      <w:r w:rsidRPr="00200CFF">
        <w:rPr>
          <w:sz w:val="28"/>
          <w:szCs w:val="28"/>
          <w:lang w:val="uk-UA"/>
        </w:rPr>
        <w:t>«</w:t>
      </w:r>
      <w:r w:rsidRPr="00200CFF">
        <w:rPr>
          <w:sz w:val="28"/>
          <w:szCs w:val="28"/>
          <w:lang w:val="de-DE"/>
        </w:rPr>
        <w:t>terminologische Einheit</w:t>
      </w:r>
      <w:r w:rsidRPr="00200CFF">
        <w:rPr>
          <w:sz w:val="28"/>
          <w:szCs w:val="28"/>
          <w:lang w:val="uk-UA"/>
        </w:rPr>
        <w:t>»</w:t>
      </w:r>
      <w:r w:rsidRPr="00200CFF">
        <w:rPr>
          <w:sz w:val="28"/>
          <w:szCs w:val="28"/>
          <w:lang w:val="de-DE"/>
        </w:rPr>
        <w:t xml:space="preserve">. Bildungswege und Hauptmerkmale </w:t>
      </w:r>
    </w:p>
    <w:p w:rsidR="00AE1EC5" w:rsidRPr="00200CFF" w:rsidRDefault="00AE1EC5" w:rsidP="00AE1EC5">
      <w:pPr>
        <w:spacing w:line="360" w:lineRule="auto"/>
        <w:jc w:val="both"/>
        <w:rPr>
          <w:sz w:val="28"/>
          <w:szCs w:val="28"/>
          <w:lang w:val="de-DE"/>
        </w:rPr>
      </w:pPr>
      <w:r w:rsidRPr="00200CFF">
        <w:rPr>
          <w:sz w:val="28"/>
          <w:szCs w:val="28"/>
          <w:lang w:val="de-DE"/>
        </w:rPr>
        <w:t xml:space="preserve">      des Terminus Terminologie und ihre Merkmale………………………....</w:t>
      </w:r>
    </w:p>
    <w:p w:rsidR="00AE1EC5" w:rsidRPr="00200CFF" w:rsidRDefault="00AE1EC5" w:rsidP="00AE1EC5">
      <w:pPr>
        <w:spacing w:line="360" w:lineRule="auto"/>
        <w:jc w:val="both"/>
        <w:rPr>
          <w:sz w:val="28"/>
          <w:szCs w:val="28"/>
          <w:lang w:val="de-DE"/>
        </w:rPr>
      </w:pPr>
      <w:r w:rsidRPr="00200CFF">
        <w:rPr>
          <w:sz w:val="28"/>
          <w:szCs w:val="28"/>
          <w:lang w:val="de-DE"/>
        </w:rPr>
        <w:t xml:space="preserve">      1.3. Wortarten als Termini ………………………………………………</w:t>
      </w:r>
    </w:p>
    <w:p w:rsidR="00AE1EC5" w:rsidRPr="00200CFF" w:rsidRDefault="00AE1EC5" w:rsidP="00AE1EC5">
      <w:pPr>
        <w:spacing w:line="360" w:lineRule="auto"/>
        <w:jc w:val="both"/>
        <w:rPr>
          <w:sz w:val="28"/>
          <w:szCs w:val="28"/>
          <w:lang w:val="de-DE"/>
        </w:rPr>
      </w:pPr>
      <w:r w:rsidRPr="00200CFF">
        <w:rPr>
          <w:sz w:val="28"/>
          <w:szCs w:val="28"/>
          <w:lang w:val="de-DE"/>
        </w:rPr>
        <w:t xml:space="preserve">     Schlussfolgerungen zum Kapitel 1………………………………………..</w:t>
      </w:r>
    </w:p>
    <w:p w:rsidR="00AE1EC5" w:rsidRPr="00200CFF" w:rsidRDefault="00AE1EC5" w:rsidP="00AE1EC5">
      <w:pPr>
        <w:spacing w:line="360" w:lineRule="auto"/>
        <w:jc w:val="both"/>
        <w:rPr>
          <w:b/>
          <w:sz w:val="28"/>
          <w:szCs w:val="28"/>
          <w:lang w:val="de-DE"/>
        </w:rPr>
      </w:pPr>
      <w:r w:rsidRPr="00200CFF">
        <w:rPr>
          <w:b/>
          <w:sz w:val="28"/>
          <w:szCs w:val="28"/>
          <w:lang w:val="de-DE"/>
        </w:rPr>
        <w:t xml:space="preserve">KAPITEL 2. FREMDWÖRTER IN DER DEUTSCHEN </w:t>
      </w:r>
    </w:p>
    <w:p w:rsidR="00AE1EC5" w:rsidRPr="00200CFF" w:rsidRDefault="00AE1EC5" w:rsidP="00AE1EC5">
      <w:pPr>
        <w:spacing w:line="360" w:lineRule="auto"/>
        <w:jc w:val="both"/>
        <w:rPr>
          <w:b/>
          <w:sz w:val="28"/>
          <w:szCs w:val="28"/>
          <w:lang w:val="uk-UA"/>
        </w:rPr>
      </w:pPr>
      <w:r w:rsidRPr="00200CFF">
        <w:rPr>
          <w:b/>
          <w:sz w:val="28"/>
          <w:szCs w:val="28"/>
          <w:lang w:val="de-DE"/>
        </w:rPr>
        <w:t xml:space="preserve">TERMINOLOGIE DER MARKTWIRTSCHAFT </w:t>
      </w:r>
      <w:r w:rsidRPr="00200CFF">
        <w:rPr>
          <w:sz w:val="28"/>
          <w:szCs w:val="28"/>
          <w:lang w:val="de-DE"/>
        </w:rPr>
        <w:t>……………………….</w:t>
      </w:r>
    </w:p>
    <w:p w:rsidR="00AE1EC5" w:rsidRPr="00200CFF" w:rsidRDefault="00AE1EC5" w:rsidP="00AE1EC5">
      <w:pPr>
        <w:spacing w:line="360" w:lineRule="auto"/>
        <w:jc w:val="both"/>
        <w:rPr>
          <w:sz w:val="28"/>
          <w:szCs w:val="28"/>
          <w:lang w:val="de-DE"/>
        </w:rPr>
      </w:pPr>
      <w:r w:rsidRPr="00200CFF">
        <w:rPr>
          <w:sz w:val="28"/>
          <w:szCs w:val="28"/>
          <w:lang w:val="de-DE"/>
        </w:rPr>
        <w:t xml:space="preserve">     2.1. Das Finanzfachwort und die wirtschaftliche Terminologie………….</w:t>
      </w:r>
    </w:p>
    <w:p w:rsidR="00AE1EC5" w:rsidRPr="00200CFF" w:rsidRDefault="00AE1EC5" w:rsidP="00AE1EC5">
      <w:pPr>
        <w:spacing w:line="360" w:lineRule="auto"/>
        <w:jc w:val="both"/>
        <w:rPr>
          <w:sz w:val="28"/>
          <w:szCs w:val="28"/>
          <w:lang w:val="de-DE"/>
        </w:rPr>
      </w:pPr>
      <w:r w:rsidRPr="00200CFF">
        <w:rPr>
          <w:sz w:val="28"/>
          <w:szCs w:val="28"/>
          <w:lang w:val="de-DE"/>
        </w:rPr>
        <w:t xml:space="preserve">     2.2. Bildungsweisen der Fremdfachwörter in der wirtschaftlichen </w:t>
      </w:r>
    </w:p>
    <w:p w:rsidR="00AE1EC5" w:rsidRPr="00200CFF" w:rsidRDefault="00AE1EC5" w:rsidP="00AE1EC5">
      <w:pPr>
        <w:spacing w:line="360" w:lineRule="auto"/>
        <w:jc w:val="both"/>
        <w:rPr>
          <w:sz w:val="28"/>
          <w:szCs w:val="28"/>
          <w:lang w:val="de-DE"/>
        </w:rPr>
      </w:pPr>
      <w:r w:rsidRPr="00200CFF">
        <w:rPr>
          <w:sz w:val="28"/>
          <w:szCs w:val="28"/>
          <w:lang w:val="de-DE"/>
        </w:rPr>
        <w:t xml:space="preserve">    Terminologie der deutschen Sprache……………………………………</w:t>
      </w:r>
      <w:r w:rsidRPr="00200CFF">
        <w:rPr>
          <w:sz w:val="28"/>
          <w:szCs w:val="28"/>
          <w:lang w:val="uk-UA"/>
        </w:rPr>
        <w:t>….</w:t>
      </w:r>
    </w:p>
    <w:p w:rsidR="00AE1EC5" w:rsidRPr="00200CFF" w:rsidRDefault="00AE1EC5" w:rsidP="00AE1EC5">
      <w:pPr>
        <w:spacing w:line="360" w:lineRule="auto"/>
        <w:jc w:val="both"/>
        <w:rPr>
          <w:sz w:val="28"/>
          <w:szCs w:val="28"/>
          <w:lang w:val="de-DE"/>
        </w:rPr>
      </w:pPr>
      <w:r w:rsidRPr="00200CFF">
        <w:rPr>
          <w:sz w:val="28"/>
          <w:szCs w:val="28"/>
          <w:lang w:val="de-DE"/>
        </w:rPr>
        <w:t xml:space="preserve">     2.3. Besonderheiten der Übersetzung der entlehnten Finanzfachwörter </w:t>
      </w:r>
    </w:p>
    <w:p w:rsidR="00AE1EC5" w:rsidRPr="00200CFF" w:rsidRDefault="00AE1EC5" w:rsidP="00AE1EC5">
      <w:pPr>
        <w:spacing w:line="360" w:lineRule="auto"/>
        <w:jc w:val="both"/>
        <w:rPr>
          <w:sz w:val="28"/>
          <w:szCs w:val="28"/>
          <w:lang w:val="de-DE"/>
        </w:rPr>
      </w:pPr>
      <w:r w:rsidRPr="00200CFF">
        <w:rPr>
          <w:sz w:val="28"/>
          <w:szCs w:val="28"/>
          <w:lang w:val="de-DE"/>
        </w:rPr>
        <w:t xml:space="preserve">     der deutschen Sprache………………………………………………….….</w:t>
      </w:r>
    </w:p>
    <w:p w:rsidR="00AE1EC5" w:rsidRPr="00200CFF" w:rsidRDefault="00AE1EC5" w:rsidP="00AE1EC5">
      <w:pPr>
        <w:spacing w:line="360" w:lineRule="auto"/>
        <w:jc w:val="both"/>
        <w:rPr>
          <w:sz w:val="28"/>
          <w:szCs w:val="28"/>
          <w:lang w:val="de-DE"/>
        </w:rPr>
      </w:pPr>
      <w:r w:rsidRPr="00200CFF">
        <w:rPr>
          <w:sz w:val="28"/>
          <w:szCs w:val="28"/>
          <w:lang w:val="de-DE"/>
        </w:rPr>
        <w:t xml:space="preserve">     Schlussfolgerungen zum Kapitel 2……………………………………….. </w:t>
      </w:r>
    </w:p>
    <w:p w:rsidR="00AE1EC5" w:rsidRPr="00200CFF" w:rsidRDefault="00AE1EC5" w:rsidP="00AE1EC5">
      <w:pPr>
        <w:spacing w:line="360" w:lineRule="auto"/>
        <w:jc w:val="both"/>
        <w:rPr>
          <w:b/>
          <w:sz w:val="28"/>
          <w:szCs w:val="28"/>
          <w:lang w:val="uk-UA"/>
        </w:rPr>
      </w:pPr>
      <w:r w:rsidRPr="00200CFF">
        <w:rPr>
          <w:b/>
          <w:sz w:val="28"/>
          <w:szCs w:val="28"/>
          <w:lang w:val="de-DE"/>
        </w:rPr>
        <w:t>ALLGEMEINE SCHLUSSFOLGERUNGEN</w:t>
      </w:r>
      <w:r w:rsidRPr="00200CFF">
        <w:rPr>
          <w:sz w:val="28"/>
          <w:szCs w:val="28"/>
          <w:lang w:val="de-DE"/>
        </w:rPr>
        <w:t>…………………...……….</w:t>
      </w:r>
    </w:p>
    <w:p w:rsidR="00AE1EC5" w:rsidRPr="003210A6" w:rsidRDefault="00AE1EC5" w:rsidP="00AE1EC5">
      <w:pPr>
        <w:spacing w:line="360" w:lineRule="auto"/>
        <w:jc w:val="both"/>
        <w:rPr>
          <w:b/>
          <w:sz w:val="28"/>
          <w:szCs w:val="28"/>
          <w:lang w:val="de-DE"/>
        </w:rPr>
      </w:pPr>
      <w:r w:rsidRPr="003210A6">
        <w:rPr>
          <w:b/>
          <w:sz w:val="28"/>
          <w:szCs w:val="28"/>
          <w:lang w:val="de-DE"/>
        </w:rPr>
        <w:t>QUELLENVERZEICHNIS</w:t>
      </w:r>
      <w:r w:rsidRPr="003210A6">
        <w:rPr>
          <w:sz w:val="28"/>
          <w:szCs w:val="28"/>
          <w:lang w:val="de-DE"/>
        </w:rPr>
        <w:t>…………………………………………………</w:t>
      </w:r>
    </w:p>
    <w:p w:rsidR="00AE1EC5" w:rsidRPr="00200CFF" w:rsidRDefault="00AE1EC5" w:rsidP="00AE1EC5">
      <w:pPr>
        <w:spacing w:line="360" w:lineRule="auto"/>
        <w:jc w:val="both"/>
        <w:rPr>
          <w:sz w:val="28"/>
          <w:szCs w:val="28"/>
          <w:lang w:val="de-DE"/>
        </w:rPr>
      </w:pPr>
      <w:r>
        <w:rPr>
          <w:b/>
          <w:sz w:val="28"/>
          <w:szCs w:val="28"/>
          <w:lang w:val="de-DE"/>
        </w:rPr>
        <w:t>ANH</w:t>
      </w:r>
      <w:r>
        <w:rPr>
          <w:b/>
          <w:sz w:val="28"/>
          <w:szCs w:val="28"/>
          <w:lang w:val="uk-UA"/>
        </w:rPr>
        <w:t>A</w:t>
      </w:r>
      <w:r>
        <w:rPr>
          <w:b/>
          <w:sz w:val="28"/>
          <w:szCs w:val="28"/>
          <w:lang w:val="de-DE"/>
        </w:rPr>
        <w:t>NG</w:t>
      </w:r>
      <w:r w:rsidRPr="00200CFF">
        <w:rPr>
          <w:b/>
          <w:sz w:val="28"/>
          <w:szCs w:val="28"/>
          <w:lang w:val="de-DE"/>
        </w:rPr>
        <w:t xml:space="preserve"> </w:t>
      </w:r>
      <w:r>
        <w:rPr>
          <w:sz w:val="28"/>
          <w:szCs w:val="28"/>
          <w:lang w:val="de-DE"/>
        </w:rPr>
        <w:t>..</w:t>
      </w:r>
      <w:r w:rsidRPr="00200CFF">
        <w:rPr>
          <w:sz w:val="28"/>
          <w:szCs w:val="28"/>
          <w:lang w:val="de-DE"/>
        </w:rPr>
        <w:t>…………………………………………………………………..</w:t>
      </w:r>
    </w:p>
    <w:p w:rsidR="00AE1EC5" w:rsidRPr="00200CFF" w:rsidRDefault="00AE1EC5" w:rsidP="00AE1EC5">
      <w:pPr>
        <w:rPr>
          <w:b/>
          <w:sz w:val="28"/>
          <w:szCs w:val="28"/>
          <w:lang w:val="de-DE"/>
        </w:rPr>
      </w:pPr>
    </w:p>
    <w:p w:rsidR="00AE1EC5" w:rsidRPr="00200CFF" w:rsidRDefault="00AE1EC5" w:rsidP="00AE1EC5">
      <w:pPr>
        <w:rPr>
          <w:b/>
          <w:sz w:val="28"/>
          <w:szCs w:val="28"/>
          <w:lang w:val="uk-UA"/>
        </w:rPr>
      </w:pPr>
    </w:p>
    <w:p w:rsidR="00AE1EC5" w:rsidRPr="00200CFF" w:rsidRDefault="00AE1EC5" w:rsidP="00AE1EC5">
      <w:pPr>
        <w:rPr>
          <w:sz w:val="28"/>
          <w:szCs w:val="28"/>
          <w:lang w:val="uk-UA"/>
        </w:rPr>
      </w:pPr>
    </w:p>
    <w:p w:rsidR="00AE1EC5" w:rsidRPr="00200CFF" w:rsidRDefault="00AE1EC5" w:rsidP="00AE1EC5">
      <w:pPr>
        <w:ind w:left="1418"/>
        <w:jc w:val="right"/>
        <w:rPr>
          <w:i/>
          <w:sz w:val="28"/>
          <w:szCs w:val="28"/>
          <w:lang w:val="uk-UA"/>
        </w:rPr>
      </w:pPr>
    </w:p>
    <w:p w:rsidR="00AE1EC5" w:rsidRPr="00200CFF" w:rsidRDefault="00AE1EC5" w:rsidP="00AE1EC5">
      <w:pPr>
        <w:ind w:left="1418"/>
        <w:jc w:val="right"/>
        <w:rPr>
          <w:i/>
          <w:sz w:val="28"/>
          <w:szCs w:val="28"/>
          <w:lang w:val="uk-UA"/>
        </w:rPr>
      </w:pPr>
    </w:p>
    <w:p w:rsidR="00AE1EC5" w:rsidRPr="00AE1EC5" w:rsidRDefault="00AE1EC5" w:rsidP="00AE1EC5">
      <w:pPr>
        <w:rPr>
          <w:sz w:val="28"/>
          <w:szCs w:val="28"/>
          <w:lang w:val="uk-UA"/>
        </w:rPr>
      </w:pPr>
    </w:p>
    <w:p w:rsidR="00AE1EC5" w:rsidRPr="00200CFF" w:rsidRDefault="00AE1EC5" w:rsidP="00AE1EC5">
      <w:pPr>
        <w:ind w:left="1418"/>
        <w:jc w:val="right"/>
        <w:rPr>
          <w:sz w:val="28"/>
          <w:szCs w:val="28"/>
          <w:lang w:val="uk-UA"/>
        </w:rPr>
      </w:pPr>
      <w:r w:rsidRPr="00200CFF">
        <w:rPr>
          <w:sz w:val="28"/>
          <w:szCs w:val="28"/>
          <w:lang w:val="uk-UA"/>
        </w:rPr>
        <w:lastRenderedPageBreak/>
        <w:t>Додаток Д</w:t>
      </w:r>
    </w:p>
    <w:p w:rsidR="00AE1EC5" w:rsidRPr="00200CFF" w:rsidRDefault="00AE1EC5" w:rsidP="00AE1EC5">
      <w:pPr>
        <w:ind w:left="1418"/>
        <w:jc w:val="right"/>
        <w:rPr>
          <w:i/>
          <w:sz w:val="28"/>
          <w:szCs w:val="28"/>
          <w:lang w:val="uk-UA"/>
        </w:rPr>
      </w:pPr>
      <w:r w:rsidRPr="00200CFF">
        <w:rPr>
          <w:i/>
          <w:sz w:val="28"/>
          <w:szCs w:val="28"/>
          <w:lang w:val="uk-UA"/>
        </w:rPr>
        <w:t xml:space="preserve">Взірець оформлення 1-ї титульної сторінки </w:t>
      </w:r>
    </w:p>
    <w:p w:rsidR="00AE1EC5" w:rsidRPr="00AE1EC5" w:rsidRDefault="00872F95" w:rsidP="00AE1EC5">
      <w:pPr>
        <w:ind w:left="1418"/>
        <w:jc w:val="right"/>
        <w:rPr>
          <w:b/>
          <w:sz w:val="28"/>
          <w:szCs w:val="28"/>
          <w:lang w:val="uk-UA"/>
        </w:rPr>
      </w:pPr>
      <w:r>
        <w:rPr>
          <w:i/>
          <w:sz w:val="28"/>
          <w:szCs w:val="28"/>
          <w:lang w:val="uk-UA"/>
        </w:rPr>
        <w:t xml:space="preserve">бакалаврської </w:t>
      </w:r>
      <w:r w:rsidR="00AE1EC5" w:rsidRPr="00200CFF">
        <w:rPr>
          <w:i/>
          <w:sz w:val="28"/>
          <w:szCs w:val="28"/>
          <w:lang w:val="uk-UA"/>
        </w:rPr>
        <w:t>роботи</w:t>
      </w:r>
    </w:p>
    <w:p w:rsidR="00AE1EC5" w:rsidRPr="00200CFF" w:rsidRDefault="00AE1EC5" w:rsidP="00AE1EC5">
      <w:pPr>
        <w:jc w:val="center"/>
        <w:rPr>
          <w:lang w:val="de-DE"/>
        </w:rPr>
      </w:pPr>
      <w:r w:rsidRPr="00200CFF">
        <w:rPr>
          <w:b/>
          <w:sz w:val="28"/>
          <w:szCs w:val="28"/>
          <w:lang w:val="de-DE"/>
        </w:rPr>
        <w:t>MINISTERIUM FÜR BILDUNG UND WISSENSCHAFT DER UKRAINE</w:t>
      </w:r>
    </w:p>
    <w:p w:rsidR="00AE1EC5" w:rsidRPr="00200CFF" w:rsidRDefault="00AE1EC5" w:rsidP="00AE1EC5">
      <w:pPr>
        <w:jc w:val="center"/>
        <w:rPr>
          <w:lang w:val="de-DE"/>
        </w:rPr>
      </w:pPr>
      <w:r w:rsidRPr="00200CFF">
        <w:rPr>
          <w:b/>
          <w:sz w:val="28"/>
          <w:szCs w:val="28"/>
          <w:lang w:val="de-DE"/>
        </w:rPr>
        <w:t>STAATLICHE HOCHSCHULE</w:t>
      </w:r>
    </w:p>
    <w:p w:rsidR="00AE1EC5" w:rsidRPr="00200CFF" w:rsidRDefault="00AE1EC5" w:rsidP="00AE1EC5">
      <w:pPr>
        <w:jc w:val="center"/>
        <w:rPr>
          <w:lang w:val="de-DE"/>
        </w:rPr>
      </w:pPr>
      <w:r w:rsidRPr="00200CFF">
        <w:rPr>
          <w:b/>
          <w:sz w:val="28"/>
          <w:szCs w:val="28"/>
          <w:lang w:val="uk-UA"/>
        </w:rPr>
        <w:t>«</w:t>
      </w:r>
      <w:r w:rsidRPr="00200CFF">
        <w:rPr>
          <w:b/>
          <w:sz w:val="28"/>
          <w:szCs w:val="28"/>
          <w:lang w:val="de-DE"/>
        </w:rPr>
        <w:t>NATIONALE UNIVERSITÄT USCHHOROD</w:t>
      </w:r>
      <w:r w:rsidRPr="00200CFF">
        <w:rPr>
          <w:b/>
          <w:sz w:val="28"/>
          <w:szCs w:val="28"/>
          <w:lang w:val="uk-UA"/>
        </w:rPr>
        <w:t>»</w:t>
      </w:r>
    </w:p>
    <w:p w:rsidR="00AE1EC5" w:rsidRPr="00200CFF" w:rsidRDefault="00AE1EC5" w:rsidP="00AE1EC5">
      <w:pPr>
        <w:jc w:val="center"/>
        <w:rPr>
          <w:lang w:val="de-DE"/>
        </w:rPr>
      </w:pPr>
      <w:r w:rsidRPr="00200CFF">
        <w:rPr>
          <w:b/>
          <w:sz w:val="28"/>
          <w:szCs w:val="28"/>
          <w:lang w:val="de-DE"/>
        </w:rPr>
        <w:t>FAKULTÄT FÜR FREMDSPRACHEN</w:t>
      </w:r>
    </w:p>
    <w:p w:rsidR="00AE1EC5" w:rsidRPr="00200CFF" w:rsidRDefault="00AE1EC5" w:rsidP="00AE1EC5">
      <w:pPr>
        <w:jc w:val="center"/>
        <w:rPr>
          <w:lang w:val="de-DE"/>
        </w:rPr>
      </w:pPr>
      <w:r w:rsidRPr="00200CFF">
        <w:rPr>
          <w:b/>
          <w:sz w:val="28"/>
          <w:szCs w:val="28"/>
          <w:lang w:val="de-DE"/>
        </w:rPr>
        <w:t>LEHRSTUHL FÜR DEUTSCHE PHILOLOGIE</w:t>
      </w:r>
    </w:p>
    <w:p w:rsidR="00AE1EC5" w:rsidRPr="00200CFF" w:rsidRDefault="00AE1EC5" w:rsidP="00AE1EC5">
      <w:pPr>
        <w:jc w:val="center"/>
        <w:rPr>
          <w:b/>
          <w:sz w:val="28"/>
          <w:szCs w:val="28"/>
          <w:lang w:val="de-DE"/>
        </w:rPr>
      </w:pPr>
    </w:p>
    <w:p w:rsidR="00AE1EC5" w:rsidRPr="00200CFF" w:rsidRDefault="00AE1EC5" w:rsidP="00AE1EC5">
      <w:pPr>
        <w:jc w:val="center"/>
        <w:rPr>
          <w:b/>
          <w:sz w:val="28"/>
          <w:szCs w:val="28"/>
          <w:lang w:val="de-DE"/>
        </w:rPr>
      </w:pPr>
    </w:p>
    <w:p w:rsidR="00AE1EC5" w:rsidRPr="00200CFF" w:rsidRDefault="00AE1EC5" w:rsidP="00AE1EC5">
      <w:pPr>
        <w:rPr>
          <w:b/>
          <w:sz w:val="28"/>
          <w:szCs w:val="28"/>
          <w:lang w:val="uk-UA"/>
        </w:rPr>
      </w:pPr>
    </w:p>
    <w:p w:rsidR="00AE1EC5" w:rsidRPr="00200CFF" w:rsidRDefault="00AE1EC5" w:rsidP="00AE1EC5">
      <w:pPr>
        <w:jc w:val="center"/>
        <w:rPr>
          <w:b/>
          <w:sz w:val="28"/>
          <w:szCs w:val="28"/>
          <w:lang w:val="de-DE"/>
        </w:rPr>
      </w:pPr>
    </w:p>
    <w:p w:rsidR="00AE1EC5" w:rsidRPr="00200CFF" w:rsidRDefault="00AE1EC5" w:rsidP="00AE1EC5">
      <w:pPr>
        <w:jc w:val="center"/>
        <w:rPr>
          <w:lang w:val="de-DE"/>
        </w:rPr>
      </w:pPr>
      <w:r>
        <w:rPr>
          <w:b/>
          <w:sz w:val="28"/>
          <w:szCs w:val="28"/>
          <w:lang w:val="de-DE"/>
        </w:rPr>
        <w:t>PETRENKO OLHA WIKTORIWNA</w:t>
      </w:r>
    </w:p>
    <w:p w:rsidR="00AE1EC5" w:rsidRPr="00200CFF" w:rsidRDefault="00AE1EC5" w:rsidP="00AE1EC5">
      <w:pPr>
        <w:rPr>
          <w:b/>
          <w:sz w:val="28"/>
          <w:szCs w:val="28"/>
          <w:lang w:val="uk-UA"/>
        </w:rPr>
      </w:pPr>
    </w:p>
    <w:p w:rsidR="00AE1EC5" w:rsidRPr="00200CFF" w:rsidRDefault="00AE1EC5" w:rsidP="00AE1EC5">
      <w:pPr>
        <w:jc w:val="center"/>
        <w:rPr>
          <w:b/>
          <w:sz w:val="28"/>
          <w:szCs w:val="28"/>
          <w:lang w:val="de-DE"/>
        </w:rPr>
      </w:pPr>
    </w:p>
    <w:p w:rsidR="00AE1EC5" w:rsidRPr="00200CFF" w:rsidRDefault="00AE1EC5" w:rsidP="00AE1EC5">
      <w:pPr>
        <w:jc w:val="center"/>
        <w:rPr>
          <w:b/>
          <w:sz w:val="28"/>
          <w:szCs w:val="28"/>
          <w:lang w:val="de-DE"/>
        </w:rPr>
      </w:pPr>
    </w:p>
    <w:p w:rsidR="00AE1EC5" w:rsidRPr="00200CFF" w:rsidRDefault="00AE1EC5" w:rsidP="00AE1EC5">
      <w:pPr>
        <w:jc w:val="center"/>
        <w:rPr>
          <w:lang w:val="de-DE"/>
        </w:rPr>
      </w:pPr>
      <w:r w:rsidRPr="00200CFF">
        <w:rPr>
          <w:b/>
          <w:sz w:val="28"/>
          <w:szCs w:val="28"/>
          <w:lang w:val="de-DE"/>
        </w:rPr>
        <w:t>TIT</w:t>
      </w:r>
      <w:r w:rsidRPr="00200CFF">
        <w:rPr>
          <w:b/>
          <w:sz w:val="28"/>
          <w:szCs w:val="28"/>
          <w:lang w:val="uk-UA"/>
        </w:rPr>
        <w:t>E</w:t>
      </w:r>
      <w:r w:rsidRPr="00200CFF">
        <w:rPr>
          <w:b/>
          <w:sz w:val="28"/>
          <w:szCs w:val="28"/>
          <w:lang w:val="de-DE"/>
        </w:rPr>
        <w:t>L</w:t>
      </w:r>
    </w:p>
    <w:p w:rsidR="00AE1EC5" w:rsidRPr="00200CFF" w:rsidRDefault="00AE1EC5" w:rsidP="00AE1EC5">
      <w:pPr>
        <w:jc w:val="center"/>
        <w:rPr>
          <w:b/>
          <w:sz w:val="28"/>
          <w:szCs w:val="28"/>
          <w:lang w:val="de-DE"/>
        </w:rPr>
      </w:pPr>
    </w:p>
    <w:p w:rsidR="00AE1EC5" w:rsidRPr="00AD2567" w:rsidRDefault="00AE1EC5" w:rsidP="00AE1EC5">
      <w:pPr>
        <w:spacing w:line="360" w:lineRule="auto"/>
        <w:jc w:val="center"/>
        <w:rPr>
          <w:sz w:val="28"/>
          <w:szCs w:val="28"/>
          <w:lang w:val="uk-UA"/>
        </w:rPr>
      </w:pPr>
      <w:r w:rsidRPr="00AD2567">
        <w:rPr>
          <w:sz w:val="28"/>
          <w:szCs w:val="28"/>
          <w:lang w:val="de-DE"/>
        </w:rPr>
        <w:t>035</w:t>
      </w:r>
      <w:r w:rsidRPr="00AD2567">
        <w:rPr>
          <w:sz w:val="28"/>
          <w:szCs w:val="28"/>
          <w:lang w:val="uk-UA"/>
        </w:rPr>
        <w:t>.</w:t>
      </w:r>
      <w:r w:rsidRPr="00AD2567">
        <w:rPr>
          <w:sz w:val="28"/>
          <w:szCs w:val="28"/>
          <w:lang w:val="de-DE"/>
        </w:rPr>
        <w:t xml:space="preserve">04  Philologie. Germanische Sprachen und Literaturen (inkl. Translatorik) / </w:t>
      </w:r>
    </w:p>
    <w:p w:rsidR="00AE1EC5" w:rsidRPr="00AD2567" w:rsidRDefault="00AE1EC5" w:rsidP="00AE1EC5">
      <w:pPr>
        <w:spacing w:line="360" w:lineRule="auto"/>
        <w:jc w:val="center"/>
        <w:rPr>
          <w:lang w:val="de-DE"/>
        </w:rPr>
      </w:pPr>
      <w:r w:rsidRPr="00AD2567">
        <w:rPr>
          <w:sz w:val="28"/>
          <w:szCs w:val="28"/>
          <w:lang w:val="de-DE"/>
        </w:rPr>
        <w:t>014</w:t>
      </w:r>
      <w:r w:rsidRPr="00AD2567">
        <w:rPr>
          <w:sz w:val="28"/>
          <w:szCs w:val="28"/>
          <w:lang w:val="uk-UA"/>
        </w:rPr>
        <w:t>.02</w:t>
      </w:r>
      <w:r w:rsidRPr="00AD2567">
        <w:rPr>
          <w:sz w:val="28"/>
          <w:szCs w:val="28"/>
          <w:lang w:val="de-DE"/>
        </w:rPr>
        <w:t xml:space="preserve"> </w:t>
      </w:r>
      <w:r w:rsidRPr="00AD2567">
        <w:rPr>
          <w:sz w:val="28"/>
          <w:szCs w:val="28"/>
          <w:lang w:val="uk-UA"/>
        </w:rPr>
        <w:t>A</w:t>
      </w:r>
      <w:r w:rsidRPr="00AD2567">
        <w:rPr>
          <w:sz w:val="28"/>
          <w:szCs w:val="28"/>
          <w:lang w:val="de-DE"/>
        </w:rPr>
        <w:t>llgemeinbildende Schule. Sprache und Literatur (Deutsch)</w:t>
      </w:r>
    </w:p>
    <w:p w:rsidR="00AE1EC5" w:rsidRPr="00200CFF" w:rsidRDefault="00AE1EC5" w:rsidP="00AE1EC5">
      <w:pPr>
        <w:jc w:val="center"/>
        <w:rPr>
          <w:sz w:val="28"/>
          <w:szCs w:val="28"/>
          <w:lang w:val="de-DE"/>
        </w:rPr>
      </w:pPr>
    </w:p>
    <w:p w:rsidR="00AE1EC5" w:rsidRPr="00200CFF" w:rsidRDefault="00AE1EC5" w:rsidP="00AE1EC5">
      <w:pPr>
        <w:rPr>
          <w:sz w:val="28"/>
          <w:szCs w:val="28"/>
          <w:lang w:val="uk-UA"/>
        </w:rPr>
      </w:pPr>
    </w:p>
    <w:p w:rsidR="00AE1EC5" w:rsidRPr="00200CFF" w:rsidRDefault="00AE1EC5" w:rsidP="00AE1EC5">
      <w:pPr>
        <w:jc w:val="center"/>
        <w:rPr>
          <w:lang w:val="de-DE"/>
        </w:rPr>
      </w:pPr>
      <w:r w:rsidRPr="00200CFF">
        <w:rPr>
          <w:sz w:val="28"/>
          <w:szCs w:val="28"/>
          <w:lang w:val="de-DE"/>
        </w:rPr>
        <w:t xml:space="preserve">Masterarbeit </w:t>
      </w:r>
    </w:p>
    <w:p w:rsidR="00AE1EC5" w:rsidRPr="00200CFF" w:rsidRDefault="00AE1EC5" w:rsidP="00AE1EC5">
      <w:pPr>
        <w:jc w:val="center"/>
        <w:rPr>
          <w:sz w:val="28"/>
          <w:szCs w:val="28"/>
          <w:lang w:val="de-DE"/>
        </w:rPr>
      </w:pPr>
    </w:p>
    <w:p w:rsidR="00AE1EC5" w:rsidRPr="00200CFF" w:rsidRDefault="00AE1EC5" w:rsidP="00AE1EC5">
      <w:pPr>
        <w:rPr>
          <w:sz w:val="28"/>
          <w:szCs w:val="28"/>
          <w:lang w:val="uk-UA"/>
        </w:rPr>
      </w:pPr>
    </w:p>
    <w:p w:rsidR="00AE1EC5" w:rsidRPr="00200CFF" w:rsidRDefault="00AE1EC5" w:rsidP="00AE1EC5">
      <w:pPr>
        <w:rPr>
          <w:sz w:val="28"/>
          <w:szCs w:val="28"/>
          <w:lang w:val="uk-UA"/>
        </w:rPr>
      </w:pPr>
    </w:p>
    <w:p w:rsidR="00AE1EC5" w:rsidRPr="00200CFF" w:rsidRDefault="00AE1EC5" w:rsidP="00AE1EC5">
      <w:pPr>
        <w:jc w:val="center"/>
        <w:rPr>
          <w:sz w:val="28"/>
          <w:szCs w:val="28"/>
          <w:lang w:val="de-DE"/>
        </w:rPr>
      </w:pPr>
    </w:p>
    <w:p w:rsidR="00AE1EC5" w:rsidRPr="00200CFF" w:rsidRDefault="00AE1EC5" w:rsidP="00AE1EC5">
      <w:pPr>
        <w:spacing w:line="360" w:lineRule="auto"/>
        <w:ind w:left="5579"/>
        <w:rPr>
          <w:lang w:val="de-DE"/>
        </w:rPr>
      </w:pPr>
      <w:r w:rsidRPr="00200CFF">
        <w:rPr>
          <w:b/>
          <w:sz w:val="28"/>
          <w:szCs w:val="28"/>
          <w:lang w:val="de-DE"/>
        </w:rPr>
        <w:t>Wissenschaftliche Betreuerin:</w:t>
      </w:r>
    </w:p>
    <w:p w:rsidR="00AE1EC5" w:rsidRPr="00200CFF" w:rsidRDefault="00AE1EC5" w:rsidP="00AE1EC5">
      <w:pPr>
        <w:spacing w:line="360" w:lineRule="auto"/>
        <w:ind w:left="5579"/>
        <w:rPr>
          <w:lang w:val="de-DE"/>
        </w:rPr>
      </w:pPr>
      <w:r w:rsidRPr="00200CFF">
        <w:rPr>
          <w:b/>
          <w:sz w:val="28"/>
          <w:szCs w:val="28"/>
          <w:lang w:val="de-DE"/>
        </w:rPr>
        <w:t>(Wissenschaftlicher Betreuer):</w:t>
      </w:r>
    </w:p>
    <w:p w:rsidR="00AE1EC5" w:rsidRPr="00200CFF" w:rsidRDefault="00AE1EC5" w:rsidP="00AE1EC5">
      <w:pPr>
        <w:ind w:left="4871" w:firstLine="708"/>
        <w:jc w:val="both"/>
        <w:rPr>
          <w:lang w:val="de-DE"/>
        </w:rPr>
      </w:pPr>
      <w:r w:rsidRPr="00200CFF">
        <w:rPr>
          <w:sz w:val="28"/>
          <w:szCs w:val="28"/>
          <w:lang w:val="fi-FI"/>
        </w:rPr>
        <w:t>Doz. Dr. Vasylenko I.I.</w:t>
      </w:r>
    </w:p>
    <w:p w:rsidR="00AE1EC5" w:rsidRPr="00200CFF" w:rsidRDefault="00AE1EC5" w:rsidP="00AE1EC5">
      <w:pPr>
        <w:ind w:left="6720"/>
        <w:jc w:val="center"/>
        <w:rPr>
          <w:sz w:val="28"/>
          <w:szCs w:val="28"/>
          <w:lang w:val="fi-FI"/>
        </w:rPr>
      </w:pPr>
    </w:p>
    <w:p w:rsidR="00AE1EC5" w:rsidRPr="00200CFF" w:rsidRDefault="00AE1EC5" w:rsidP="00AE1EC5">
      <w:pPr>
        <w:ind w:left="6720"/>
        <w:jc w:val="center"/>
        <w:rPr>
          <w:sz w:val="28"/>
          <w:szCs w:val="28"/>
          <w:lang w:val="uk-UA"/>
        </w:rPr>
      </w:pPr>
    </w:p>
    <w:p w:rsidR="00AE1EC5" w:rsidRPr="00200CFF" w:rsidRDefault="00AE1EC5" w:rsidP="00AE1EC5">
      <w:pPr>
        <w:ind w:left="6720"/>
        <w:jc w:val="center"/>
        <w:rPr>
          <w:sz w:val="28"/>
          <w:szCs w:val="28"/>
          <w:lang w:val="uk-UA"/>
        </w:rPr>
      </w:pPr>
    </w:p>
    <w:p w:rsidR="00AE1EC5" w:rsidRPr="00200CFF" w:rsidRDefault="00AE1EC5" w:rsidP="00AE1EC5">
      <w:pPr>
        <w:ind w:left="6720"/>
        <w:jc w:val="center"/>
        <w:rPr>
          <w:sz w:val="28"/>
          <w:szCs w:val="28"/>
          <w:lang w:val="fi-FI"/>
        </w:rPr>
      </w:pPr>
    </w:p>
    <w:p w:rsidR="00AE1EC5" w:rsidRPr="00200CFF" w:rsidRDefault="00AE1EC5" w:rsidP="00AE1EC5">
      <w:pPr>
        <w:ind w:left="6720"/>
        <w:jc w:val="center"/>
        <w:rPr>
          <w:sz w:val="28"/>
          <w:szCs w:val="28"/>
          <w:lang w:val="fi-FI"/>
        </w:rPr>
      </w:pPr>
    </w:p>
    <w:p w:rsidR="00AE1EC5" w:rsidRPr="00200CFF" w:rsidRDefault="00AE1EC5" w:rsidP="00AE1EC5">
      <w:pPr>
        <w:ind w:left="6720"/>
        <w:jc w:val="center"/>
        <w:rPr>
          <w:sz w:val="28"/>
          <w:szCs w:val="28"/>
          <w:lang w:val="fi-FI"/>
        </w:rPr>
      </w:pPr>
    </w:p>
    <w:p w:rsidR="00AE1EC5" w:rsidRPr="00200CFF" w:rsidRDefault="00AE1EC5" w:rsidP="00AE1EC5">
      <w:pPr>
        <w:ind w:left="6720"/>
        <w:jc w:val="center"/>
        <w:rPr>
          <w:sz w:val="28"/>
          <w:szCs w:val="28"/>
          <w:lang w:val="fi-FI"/>
        </w:rPr>
      </w:pPr>
    </w:p>
    <w:p w:rsidR="00AE1EC5" w:rsidRPr="00200CFF" w:rsidRDefault="00AE1EC5" w:rsidP="00AE1EC5">
      <w:pPr>
        <w:rPr>
          <w:sz w:val="28"/>
          <w:szCs w:val="28"/>
          <w:lang w:val="uk-UA"/>
        </w:rPr>
      </w:pPr>
    </w:p>
    <w:p w:rsidR="00AE1EC5" w:rsidRPr="00200CFF" w:rsidRDefault="00AE1EC5" w:rsidP="00AE1EC5">
      <w:pPr>
        <w:ind w:left="6720"/>
        <w:jc w:val="center"/>
        <w:rPr>
          <w:sz w:val="28"/>
          <w:szCs w:val="28"/>
          <w:lang w:val="uk-UA"/>
        </w:rPr>
      </w:pPr>
    </w:p>
    <w:p w:rsidR="00AE1EC5" w:rsidRPr="00200CFF" w:rsidRDefault="00AE1EC5" w:rsidP="00AE1EC5">
      <w:pPr>
        <w:tabs>
          <w:tab w:val="left" w:pos="3491"/>
          <w:tab w:val="center" w:pos="4808"/>
        </w:tabs>
        <w:rPr>
          <w:b/>
          <w:sz w:val="28"/>
          <w:szCs w:val="28"/>
          <w:lang w:val="uk-UA"/>
        </w:rPr>
      </w:pPr>
      <w:r w:rsidRPr="00200CFF">
        <w:rPr>
          <w:b/>
          <w:sz w:val="28"/>
          <w:szCs w:val="28"/>
          <w:lang w:val="fi-FI"/>
        </w:rPr>
        <w:tab/>
      </w:r>
    </w:p>
    <w:p w:rsidR="00AE1EC5" w:rsidRPr="00200CFF" w:rsidRDefault="00AE1EC5" w:rsidP="00AE1EC5">
      <w:pPr>
        <w:tabs>
          <w:tab w:val="left" w:pos="3491"/>
          <w:tab w:val="center" w:pos="4808"/>
        </w:tabs>
        <w:rPr>
          <w:b/>
          <w:sz w:val="28"/>
          <w:szCs w:val="28"/>
          <w:lang w:val="uk-UA"/>
        </w:rPr>
      </w:pPr>
    </w:p>
    <w:p w:rsidR="00AE1EC5" w:rsidRPr="00200CFF" w:rsidRDefault="00AE1EC5" w:rsidP="00AE1EC5">
      <w:pPr>
        <w:tabs>
          <w:tab w:val="left" w:pos="3491"/>
          <w:tab w:val="center" w:pos="4808"/>
        </w:tabs>
        <w:jc w:val="center"/>
        <w:rPr>
          <w:b/>
          <w:sz w:val="28"/>
          <w:szCs w:val="28"/>
          <w:lang w:val="uk-UA"/>
        </w:rPr>
      </w:pPr>
    </w:p>
    <w:p w:rsidR="00AE1EC5" w:rsidRDefault="00AE1EC5" w:rsidP="00AE1EC5">
      <w:pPr>
        <w:spacing w:line="360" w:lineRule="auto"/>
        <w:jc w:val="center"/>
        <w:rPr>
          <w:sz w:val="28"/>
          <w:szCs w:val="28"/>
          <w:lang w:val="uk-UA"/>
        </w:rPr>
      </w:pPr>
      <w:r>
        <w:rPr>
          <w:b/>
          <w:sz w:val="28"/>
          <w:szCs w:val="28"/>
          <w:lang w:val="de-DE"/>
        </w:rPr>
        <w:t>Uschhorod</w:t>
      </w:r>
      <w:r w:rsidRPr="00200CFF">
        <w:rPr>
          <w:b/>
          <w:sz w:val="28"/>
          <w:szCs w:val="28"/>
          <w:lang w:val="uk-UA"/>
        </w:rPr>
        <w:t xml:space="preserve"> – 20</w:t>
      </w:r>
      <w:r w:rsidRPr="00200CFF">
        <w:rPr>
          <w:sz w:val="28"/>
          <w:szCs w:val="28"/>
          <w:lang w:val="uk-UA"/>
        </w:rPr>
        <w:t>___</w:t>
      </w:r>
    </w:p>
    <w:p w:rsidR="005C7F6A" w:rsidRPr="00200CFF" w:rsidRDefault="005C7F6A" w:rsidP="005C7F6A">
      <w:pPr>
        <w:jc w:val="right"/>
        <w:rPr>
          <w:sz w:val="28"/>
          <w:szCs w:val="28"/>
          <w:lang w:val="uk-UA"/>
        </w:rPr>
      </w:pPr>
      <w:r>
        <w:rPr>
          <w:sz w:val="28"/>
          <w:szCs w:val="28"/>
          <w:lang w:val="uk-UA"/>
        </w:rPr>
        <w:lastRenderedPageBreak/>
        <w:t>Додаток Е</w:t>
      </w:r>
    </w:p>
    <w:p w:rsidR="005C7F6A" w:rsidRPr="00200CFF" w:rsidRDefault="005C7F6A" w:rsidP="005C7F6A">
      <w:pPr>
        <w:jc w:val="right"/>
        <w:rPr>
          <w:i/>
          <w:sz w:val="28"/>
          <w:szCs w:val="28"/>
          <w:lang w:val="uk-UA"/>
        </w:rPr>
      </w:pPr>
      <w:r w:rsidRPr="00200CFF">
        <w:rPr>
          <w:i/>
          <w:sz w:val="28"/>
          <w:szCs w:val="28"/>
          <w:lang w:val="uk-UA"/>
        </w:rPr>
        <w:t>Взірець оформлення змісту</w:t>
      </w:r>
    </w:p>
    <w:p w:rsidR="005C7F6A" w:rsidRPr="00200CFF" w:rsidRDefault="005C7F6A" w:rsidP="005C7F6A">
      <w:pPr>
        <w:jc w:val="center"/>
        <w:rPr>
          <w:b/>
          <w:sz w:val="28"/>
          <w:szCs w:val="28"/>
          <w:lang w:val="uk-UA"/>
        </w:rPr>
      </w:pPr>
    </w:p>
    <w:p w:rsidR="005C7F6A" w:rsidRPr="005C7F6A" w:rsidRDefault="005C7F6A" w:rsidP="005C7F6A">
      <w:pPr>
        <w:jc w:val="center"/>
        <w:rPr>
          <w:lang w:val="uk-UA"/>
        </w:rPr>
      </w:pPr>
      <w:r w:rsidRPr="00200CFF">
        <w:rPr>
          <w:b/>
          <w:sz w:val="28"/>
          <w:szCs w:val="28"/>
          <w:lang w:val="de-DE"/>
        </w:rPr>
        <w:t>INHALTSVERZEICHNIS</w:t>
      </w:r>
    </w:p>
    <w:p w:rsidR="005C7F6A" w:rsidRPr="000A44FC" w:rsidRDefault="005C7F6A" w:rsidP="005C7F6A">
      <w:pPr>
        <w:jc w:val="center"/>
        <w:rPr>
          <w:lang w:val="uk-UA"/>
        </w:rPr>
      </w:pPr>
      <w:r>
        <w:rPr>
          <w:sz w:val="28"/>
          <w:szCs w:val="28"/>
          <w:lang w:val="uk-UA"/>
        </w:rPr>
        <w:tab/>
      </w:r>
      <w:r w:rsidRPr="00200CFF">
        <w:rPr>
          <w:sz w:val="28"/>
          <w:szCs w:val="28"/>
          <w:lang w:val="uk-UA"/>
        </w:rPr>
        <w:tab/>
      </w:r>
      <w:r w:rsidRPr="00200CFF">
        <w:rPr>
          <w:sz w:val="28"/>
          <w:szCs w:val="28"/>
          <w:lang w:val="uk-UA"/>
        </w:rPr>
        <w:tab/>
      </w:r>
      <w:r w:rsidRPr="00200CFF">
        <w:rPr>
          <w:sz w:val="28"/>
          <w:szCs w:val="28"/>
          <w:lang w:val="uk-UA"/>
        </w:rPr>
        <w:tab/>
      </w:r>
      <w:r w:rsidRPr="00200CFF">
        <w:rPr>
          <w:sz w:val="28"/>
          <w:szCs w:val="28"/>
          <w:lang w:val="uk-UA"/>
        </w:rPr>
        <w:tab/>
        <w:t xml:space="preserve">   </w:t>
      </w:r>
    </w:p>
    <w:p w:rsidR="005C7F6A" w:rsidRPr="00200CFF" w:rsidRDefault="005C7F6A" w:rsidP="005C7F6A">
      <w:pPr>
        <w:ind w:left="8496"/>
        <w:jc w:val="center"/>
        <w:rPr>
          <w:lang w:val="de-DE"/>
        </w:rPr>
      </w:pPr>
      <w:r w:rsidRPr="00200CFF">
        <w:rPr>
          <w:sz w:val="28"/>
          <w:szCs w:val="28"/>
          <w:lang w:val="de-DE"/>
        </w:rPr>
        <w:t>Seite</w:t>
      </w:r>
    </w:p>
    <w:p w:rsidR="005C7F6A" w:rsidRPr="00200CFF" w:rsidRDefault="005C7F6A" w:rsidP="005C7F6A">
      <w:pPr>
        <w:spacing w:line="360" w:lineRule="auto"/>
        <w:rPr>
          <w:lang w:val="de-DE"/>
        </w:rPr>
      </w:pPr>
      <w:r w:rsidRPr="00200CFF">
        <w:rPr>
          <w:b/>
          <w:sz w:val="28"/>
          <w:szCs w:val="28"/>
          <w:lang w:val="de-DE"/>
        </w:rPr>
        <w:t>EINLEITUNG</w:t>
      </w:r>
      <w:r w:rsidRPr="00200CFF">
        <w:rPr>
          <w:b/>
          <w:sz w:val="28"/>
          <w:szCs w:val="28"/>
          <w:lang w:val="uk-UA"/>
        </w:rPr>
        <w:t xml:space="preserve"> </w:t>
      </w:r>
      <w:r w:rsidRPr="00200CFF">
        <w:rPr>
          <w:sz w:val="28"/>
          <w:szCs w:val="28"/>
          <w:lang w:val="uk-UA"/>
        </w:rPr>
        <w:t>………………</w:t>
      </w:r>
      <w:r w:rsidRPr="00200CFF">
        <w:rPr>
          <w:sz w:val="28"/>
          <w:szCs w:val="28"/>
          <w:lang w:val="de-DE"/>
        </w:rPr>
        <w:t>………………………………………………</w:t>
      </w:r>
      <w:r w:rsidRPr="00200CFF">
        <w:rPr>
          <w:sz w:val="28"/>
          <w:szCs w:val="28"/>
          <w:lang w:val="uk-UA"/>
        </w:rPr>
        <w:t>..</w:t>
      </w:r>
    </w:p>
    <w:p w:rsidR="005C7F6A" w:rsidRPr="00200CFF" w:rsidRDefault="005C7F6A" w:rsidP="005C7F6A">
      <w:pPr>
        <w:spacing w:line="360" w:lineRule="auto"/>
        <w:rPr>
          <w:lang w:val="de-DE"/>
        </w:rPr>
      </w:pPr>
      <w:r w:rsidRPr="00200CFF">
        <w:rPr>
          <w:b/>
          <w:sz w:val="28"/>
          <w:szCs w:val="28"/>
          <w:lang w:val="de-DE"/>
        </w:rPr>
        <w:t>KAPITEL 1. THEORETISCHE GRUNDLAGEN DER ERFORSCHUNG</w:t>
      </w:r>
    </w:p>
    <w:p w:rsidR="005C7F6A" w:rsidRPr="00200CFF" w:rsidRDefault="005C7F6A" w:rsidP="005C7F6A">
      <w:pPr>
        <w:spacing w:line="360" w:lineRule="auto"/>
        <w:rPr>
          <w:lang w:val="de-DE"/>
        </w:rPr>
      </w:pPr>
      <w:r w:rsidRPr="00200CFF">
        <w:rPr>
          <w:sz w:val="28"/>
          <w:szCs w:val="28"/>
          <w:lang w:val="de-DE"/>
        </w:rPr>
        <w:t xml:space="preserve">     1.1. Wege der Wortschatzerweiterung…………………………………….</w:t>
      </w:r>
      <w:r w:rsidRPr="00200CFF">
        <w:rPr>
          <w:sz w:val="28"/>
          <w:szCs w:val="28"/>
          <w:lang w:val="uk-UA"/>
        </w:rPr>
        <w:t>..</w:t>
      </w:r>
    </w:p>
    <w:p w:rsidR="005C7F6A" w:rsidRPr="00200CFF" w:rsidRDefault="005C7F6A" w:rsidP="005C7F6A">
      <w:pPr>
        <w:spacing w:line="360" w:lineRule="auto"/>
        <w:rPr>
          <w:lang w:val="de-DE"/>
        </w:rPr>
      </w:pPr>
      <w:r w:rsidRPr="00200CFF">
        <w:rPr>
          <w:sz w:val="28"/>
          <w:szCs w:val="28"/>
          <w:lang w:val="de-DE"/>
        </w:rPr>
        <w:t xml:space="preserve">     1.2.  Fremdwörter im Wortschatz einer Sprache………………………….</w:t>
      </w:r>
      <w:r w:rsidRPr="00200CFF">
        <w:rPr>
          <w:sz w:val="28"/>
          <w:szCs w:val="28"/>
          <w:lang w:val="uk-UA"/>
        </w:rPr>
        <w:t>..</w:t>
      </w:r>
    </w:p>
    <w:p w:rsidR="005C7F6A" w:rsidRPr="00200CFF" w:rsidRDefault="005C7F6A" w:rsidP="005C7F6A">
      <w:pPr>
        <w:spacing w:line="360" w:lineRule="auto"/>
        <w:rPr>
          <w:lang w:val="de-DE"/>
        </w:rPr>
      </w:pPr>
      <w:r w:rsidRPr="00200CFF">
        <w:rPr>
          <w:sz w:val="28"/>
          <w:szCs w:val="28"/>
          <w:lang w:val="de-DE"/>
        </w:rPr>
        <w:t xml:space="preserve">     Schlussfolgerungen zum Kapitel 1…………………………………………</w:t>
      </w:r>
    </w:p>
    <w:p w:rsidR="005C7F6A" w:rsidRPr="00200CFF" w:rsidRDefault="005C7F6A" w:rsidP="005C7F6A">
      <w:pPr>
        <w:spacing w:line="360" w:lineRule="auto"/>
        <w:rPr>
          <w:lang w:val="de-DE"/>
        </w:rPr>
      </w:pPr>
      <w:r w:rsidRPr="00200CFF">
        <w:rPr>
          <w:b/>
          <w:sz w:val="28"/>
          <w:szCs w:val="28"/>
          <w:lang w:val="de-DE"/>
        </w:rPr>
        <w:t>KAPITEL 2. SPRACHLICHE KONTAKTE IN TRANSKARPATIEN</w:t>
      </w:r>
      <w:r w:rsidRPr="00200CFF">
        <w:rPr>
          <w:sz w:val="28"/>
          <w:szCs w:val="28"/>
          <w:lang w:val="de-DE"/>
        </w:rPr>
        <w:t>…</w:t>
      </w:r>
    </w:p>
    <w:p w:rsidR="005C7F6A" w:rsidRPr="00200CFF" w:rsidRDefault="005C7F6A" w:rsidP="005C7F6A">
      <w:pPr>
        <w:spacing w:line="360" w:lineRule="auto"/>
        <w:rPr>
          <w:lang w:val="de-DE"/>
        </w:rPr>
      </w:pPr>
      <w:r w:rsidRPr="00200CFF">
        <w:rPr>
          <w:sz w:val="28"/>
          <w:szCs w:val="28"/>
          <w:lang w:val="de-DE"/>
        </w:rPr>
        <w:t xml:space="preserve">     2.1. Klassifikation der sprachlichen Kontakte………………………..……</w:t>
      </w:r>
      <w:r w:rsidRPr="00200CFF">
        <w:rPr>
          <w:sz w:val="28"/>
          <w:szCs w:val="28"/>
          <w:lang w:val="uk-UA"/>
        </w:rPr>
        <w:t>.</w:t>
      </w:r>
    </w:p>
    <w:p w:rsidR="005C7F6A" w:rsidRPr="00200CFF" w:rsidRDefault="005C7F6A" w:rsidP="005C7F6A">
      <w:pPr>
        <w:spacing w:line="360" w:lineRule="auto"/>
        <w:rPr>
          <w:lang w:val="de-DE"/>
        </w:rPr>
      </w:pPr>
      <w:r w:rsidRPr="00200CFF">
        <w:rPr>
          <w:sz w:val="28"/>
          <w:szCs w:val="28"/>
          <w:lang w:val="de-DE"/>
        </w:rPr>
        <w:t xml:space="preserve">     2.2. Das Problem des Bilingualismus………………………………………</w:t>
      </w:r>
      <w:r w:rsidRPr="00200CFF">
        <w:rPr>
          <w:sz w:val="28"/>
          <w:szCs w:val="28"/>
          <w:lang w:val="uk-UA"/>
        </w:rPr>
        <w:t>.</w:t>
      </w:r>
    </w:p>
    <w:p w:rsidR="005C7F6A" w:rsidRPr="00200CFF" w:rsidRDefault="005C7F6A" w:rsidP="005C7F6A">
      <w:pPr>
        <w:spacing w:line="360" w:lineRule="auto"/>
        <w:rPr>
          <w:lang w:val="de-DE"/>
        </w:rPr>
      </w:pPr>
      <w:r w:rsidRPr="00200CFF">
        <w:rPr>
          <w:sz w:val="28"/>
          <w:szCs w:val="28"/>
          <w:lang w:val="de-DE"/>
        </w:rPr>
        <w:t xml:space="preserve">     2.3. Die sprachliche Situation und die Entwicklung des Bilingualismus in</w:t>
      </w:r>
    </w:p>
    <w:p w:rsidR="005C7F6A" w:rsidRPr="00200CFF" w:rsidRDefault="005C7F6A" w:rsidP="005C7F6A">
      <w:pPr>
        <w:spacing w:line="360" w:lineRule="auto"/>
        <w:rPr>
          <w:lang w:val="de-DE"/>
        </w:rPr>
      </w:pPr>
      <w:r w:rsidRPr="00200CFF">
        <w:rPr>
          <w:sz w:val="28"/>
          <w:szCs w:val="28"/>
          <w:lang w:val="de-DE"/>
        </w:rPr>
        <w:t xml:space="preserve">     Transkarpatien………………………………………………………………</w:t>
      </w:r>
    </w:p>
    <w:p w:rsidR="005C7F6A" w:rsidRPr="00200CFF" w:rsidRDefault="005C7F6A" w:rsidP="005C7F6A">
      <w:pPr>
        <w:spacing w:line="360" w:lineRule="auto"/>
        <w:rPr>
          <w:lang w:val="de-DE"/>
        </w:rPr>
      </w:pPr>
      <w:r w:rsidRPr="00200CFF">
        <w:rPr>
          <w:sz w:val="28"/>
          <w:szCs w:val="28"/>
          <w:lang w:val="de-DE"/>
        </w:rPr>
        <w:t xml:space="preserve">     2.4. Die Ansiedlung der Deutschen in Transkarpatien………………………</w:t>
      </w:r>
    </w:p>
    <w:p w:rsidR="005C7F6A" w:rsidRPr="00200CFF" w:rsidRDefault="005C7F6A" w:rsidP="005C7F6A">
      <w:pPr>
        <w:spacing w:line="360" w:lineRule="auto"/>
        <w:rPr>
          <w:lang w:val="de-DE"/>
        </w:rPr>
      </w:pPr>
      <w:r w:rsidRPr="00200CFF">
        <w:rPr>
          <w:sz w:val="28"/>
          <w:szCs w:val="28"/>
          <w:lang w:val="de-DE"/>
        </w:rPr>
        <w:t xml:space="preserve">     2.5. Kontakte der Ungarn mit den Deutschen………………………………</w:t>
      </w:r>
    </w:p>
    <w:p w:rsidR="005C7F6A" w:rsidRPr="00200CFF" w:rsidRDefault="005C7F6A" w:rsidP="005C7F6A">
      <w:pPr>
        <w:spacing w:line="360" w:lineRule="auto"/>
        <w:rPr>
          <w:lang w:val="de-DE"/>
        </w:rPr>
      </w:pPr>
      <w:r w:rsidRPr="00200CFF">
        <w:rPr>
          <w:sz w:val="28"/>
          <w:szCs w:val="28"/>
          <w:lang w:val="de-DE"/>
        </w:rPr>
        <w:t xml:space="preserve">     Schlussfolgerungen zum Kapitel 2…………………………………………</w:t>
      </w:r>
    </w:p>
    <w:p w:rsidR="005C7F6A" w:rsidRPr="00200CFF" w:rsidRDefault="005C7F6A" w:rsidP="005C7F6A">
      <w:pPr>
        <w:spacing w:line="360" w:lineRule="auto"/>
        <w:rPr>
          <w:lang w:val="de-DE"/>
        </w:rPr>
      </w:pPr>
      <w:r w:rsidRPr="00200CFF">
        <w:rPr>
          <w:b/>
          <w:sz w:val="28"/>
          <w:szCs w:val="28"/>
          <w:lang w:val="de-DE"/>
        </w:rPr>
        <w:t xml:space="preserve">KAPITEL 3. DEUTSCHE ENTLEHNUNGEN IM WORTSCHATZ </w:t>
      </w:r>
    </w:p>
    <w:p w:rsidR="005C7F6A" w:rsidRPr="00200CFF" w:rsidRDefault="005C7F6A" w:rsidP="005C7F6A">
      <w:pPr>
        <w:spacing w:line="360" w:lineRule="auto"/>
        <w:rPr>
          <w:lang w:val="de-DE"/>
        </w:rPr>
      </w:pPr>
      <w:r w:rsidRPr="00200CFF">
        <w:rPr>
          <w:b/>
          <w:sz w:val="28"/>
          <w:szCs w:val="28"/>
          <w:lang w:val="de-DE"/>
        </w:rPr>
        <w:t>DER UNGARISCHEN MUNDARTEN</w:t>
      </w:r>
      <w:r w:rsidRPr="00200CFF">
        <w:rPr>
          <w:sz w:val="28"/>
          <w:szCs w:val="28"/>
          <w:lang w:val="de-DE"/>
        </w:rPr>
        <w:t xml:space="preserve"> </w:t>
      </w:r>
      <w:r w:rsidRPr="00200CFF">
        <w:rPr>
          <w:b/>
          <w:sz w:val="28"/>
          <w:szCs w:val="28"/>
          <w:lang w:val="de-DE"/>
        </w:rPr>
        <w:t>VON TRANSKARPATIEN</w:t>
      </w:r>
      <w:r w:rsidRPr="00200CFF">
        <w:rPr>
          <w:sz w:val="28"/>
          <w:szCs w:val="28"/>
          <w:lang w:val="de-DE"/>
        </w:rPr>
        <w:t xml:space="preserve"> ……</w:t>
      </w:r>
    </w:p>
    <w:p w:rsidR="005C7F6A" w:rsidRPr="00200CFF" w:rsidRDefault="005C7F6A" w:rsidP="005C7F6A">
      <w:pPr>
        <w:spacing w:line="360" w:lineRule="auto"/>
        <w:rPr>
          <w:lang w:val="de-DE"/>
        </w:rPr>
      </w:pPr>
      <w:r w:rsidRPr="00200CFF">
        <w:rPr>
          <w:sz w:val="28"/>
          <w:szCs w:val="28"/>
          <w:lang w:val="de-DE"/>
        </w:rPr>
        <w:t xml:space="preserve">     3.1. Darlegung der Untersuchungsmethoden………………………………..</w:t>
      </w:r>
    </w:p>
    <w:p w:rsidR="005C7F6A" w:rsidRPr="00200CFF" w:rsidRDefault="005C7F6A" w:rsidP="005C7F6A">
      <w:pPr>
        <w:spacing w:line="360" w:lineRule="auto"/>
        <w:rPr>
          <w:lang w:val="de-DE"/>
        </w:rPr>
      </w:pPr>
      <w:r w:rsidRPr="00200CFF">
        <w:rPr>
          <w:sz w:val="28"/>
          <w:szCs w:val="28"/>
          <w:lang w:val="de-DE"/>
        </w:rPr>
        <w:t xml:space="preserve">     3.2. Charakteristik der deutschen Entlehnungen nach der Wortbildung……</w:t>
      </w:r>
    </w:p>
    <w:p w:rsidR="005C7F6A" w:rsidRPr="00200CFF" w:rsidRDefault="005C7F6A" w:rsidP="005C7F6A">
      <w:pPr>
        <w:spacing w:line="360" w:lineRule="auto"/>
        <w:rPr>
          <w:lang w:val="de-DE"/>
        </w:rPr>
      </w:pPr>
      <w:r w:rsidRPr="00200CFF">
        <w:rPr>
          <w:sz w:val="28"/>
          <w:szCs w:val="28"/>
          <w:lang w:val="de-DE"/>
        </w:rPr>
        <w:t xml:space="preserve">     3.3. Die Periode des Erscheinens der deutschen Entlehnungen in den</w:t>
      </w:r>
    </w:p>
    <w:p w:rsidR="005C7F6A" w:rsidRPr="00200CFF" w:rsidRDefault="005C7F6A" w:rsidP="005C7F6A">
      <w:pPr>
        <w:spacing w:line="360" w:lineRule="auto"/>
        <w:rPr>
          <w:lang w:val="de-DE"/>
        </w:rPr>
      </w:pPr>
      <w:r w:rsidRPr="00200CFF">
        <w:rPr>
          <w:sz w:val="28"/>
          <w:szCs w:val="28"/>
          <w:lang w:val="de-DE"/>
        </w:rPr>
        <w:t xml:space="preserve">     ungarischen Mundarten……………………………………………………..</w:t>
      </w:r>
    </w:p>
    <w:p w:rsidR="005C7F6A" w:rsidRPr="00200CFF" w:rsidRDefault="005C7F6A" w:rsidP="005C7F6A">
      <w:pPr>
        <w:spacing w:line="360" w:lineRule="auto"/>
        <w:rPr>
          <w:lang w:val="de-DE"/>
        </w:rPr>
      </w:pPr>
      <w:r w:rsidRPr="00200CFF">
        <w:rPr>
          <w:sz w:val="28"/>
          <w:szCs w:val="28"/>
          <w:lang w:val="de-DE"/>
        </w:rPr>
        <w:t xml:space="preserve">     3.4. Die thematische Einteilung der deutschen Entlehnungen………………</w:t>
      </w:r>
    </w:p>
    <w:p w:rsidR="005C7F6A" w:rsidRPr="00200CFF" w:rsidRDefault="005C7F6A" w:rsidP="005C7F6A">
      <w:pPr>
        <w:spacing w:line="360" w:lineRule="auto"/>
        <w:rPr>
          <w:lang w:val="de-DE"/>
        </w:rPr>
      </w:pPr>
      <w:r w:rsidRPr="00200CFF">
        <w:rPr>
          <w:sz w:val="28"/>
          <w:szCs w:val="28"/>
          <w:lang w:val="de-DE"/>
        </w:rPr>
        <w:t xml:space="preserve">     Schlussfolgerungen zum Kapitel 3………………………………………….</w:t>
      </w:r>
    </w:p>
    <w:p w:rsidR="005C7F6A" w:rsidRPr="00200CFF" w:rsidRDefault="005C7F6A" w:rsidP="005C7F6A">
      <w:pPr>
        <w:spacing w:line="360" w:lineRule="auto"/>
        <w:rPr>
          <w:lang w:val="de-DE"/>
        </w:rPr>
      </w:pPr>
      <w:r w:rsidRPr="00200CFF">
        <w:rPr>
          <w:b/>
          <w:sz w:val="28"/>
          <w:szCs w:val="28"/>
          <w:lang w:val="de-DE"/>
        </w:rPr>
        <w:t>ALLGEMEINE SCHLUSSFOLGERUNGEN</w:t>
      </w:r>
      <w:r w:rsidRPr="00200CFF">
        <w:rPr>
          <w:b/>
          <w:sz w:val="28"/>
          <w:szCs w:val="28"/>
          <w:lang w:val="uk-UA"/>
        </w:rPr>
        <w:t xml:space="preserve"> </w:t>
      </w:r>
      <w:r w:rsidRPr="00200CFF">
        <w:rPr>
          <w:sz w:val="28"/>
          <w:szCs w:val="28"/>
          <w:lang w:val="uk-UA"/>
        </w:rPr>
        <w:t>………………</w:t>
      </w:r>
      <w:r w:rsidRPr="00200CFF">
        <w:rPr>
          <w:sz w:val="28"/>
          <w:szCs w:val="28"/>
          <w:lang w:val="de-DE"/>
        </w:rPr>
        <w:t>…</w:t>
      </w:r>
      <w:r w:rsidRPr="00200CFF">
        <w:rPr>
          <w:sz w:val="28"/>
          <w:szCs w:val="28"/>
          <w:lang w:val="uk-UA"/>
        </w:rPr>
        <w:t>…………...</w:t>
      </w:r>
    </w:p>
    <w:p w:rsidR="005C7F6A" w:rsidRPr="000A44FC" w:rsidRDefault="005C7F6A" w:rsidP="005C7F6A">
      <w:pPr>
        <w:spacing w:line="360" w:lineRule="auto"/>
        <w:rPr>
          <w:lang w:val="de-DE"/>
        </w:rPr>
      </w:pPr>
      <w:r w:rsidRPr="000A44FC">
        <w:rPr>
          <w:b/>
          <w:sz w:val="28"/>
          <w:szCs w:val="28"/>
          <w:lang w:val="de-DE"/>
        </w:rPr>
        <w:t>QUELLENVERZEICHNIS</w:t>
      </w:r>
      <w:r w:rsidRPr="000A44FC">
        <w:rPr>
          <w:b/>
          <w:sz w:val="28"/>
          <w:szCs w:val="28"/>
          <w:lang w:val="uk-UA"/>
        </w:rPr>
        <w:t xml:space="preserve"> </w:t>
      </w:r>
      <w:r w:rsidRPr="000A44FC">
        <w:rPr>
          <w:sz w:val="28"/>
          <w:szCs w:val="28"/>
          <w:lang w:val="uk-UA"/>
        </w:rPr>
        <w:t>………………………………………………….</w:t>
      </w:r>
    </w:p>
    <w:p w:rsidR="005C7F6A" w:rsidRPr="00200CFF" w:rsidRDefault="005C7F6A" w:rsidP="005C7F6A">
      <w:pPr>
        <w:spacing w:line="360" w:lineRule="auto"/>
        <w:rPr>
          <w:lang w:val="de-DE"/>
        </w:rPr>
      </w:pPr>
      <w:r w:rsidRPr="00200CFF">
        <w:rPr>
          <w:b/>
          <w:sz w:val="28"/>
          <w:szCs w:val="28"/>
          <w:lang w:val="de-DE"/>
        </w:rPr>
        <w:t>ANH</w:t>
      </w:r>
      <w:r>
        <w:rPr>
          <w:b/>
          <w:sz w:val="28"/>
          <w:szCs w:val="28"/>
          <w:lang w:val="de-DE"/>
        </w:rPr>
        <w:t>ANG</w:t>
      </w:r>
      <w:r w:rsidRPr="00200CFF">
        <w:rPr>
          <w:b/>
          <w:sz w:val="28"/>
          <w:szCs w:val="28"/>
          <w:lang w:val="uk-UA"/>
        </w:rPr>
        <w:t xml:space="preserve"> </w:t>
      </w:r>
      <w:r w:rsidRPr="00A97CDF">
        <w:rPr>
          <w:sz w:val="28"/>
          <w:szCs w:val="28"/>
          <w:lang w:val="de-DE"/>
        </w:rPr>
        <w:t>..</w:t>
      </w:r>
      <w:r w:rsidRPr="00200CFF">
        <w:rPr>
          <w:sz w:val="28"/>
          <w:szCs w:val="28"/>
          <w:lang w:val="uk-UA"/>
        </w:rPr>
        <w:t>……………………………………………………………………</w:t>
      </w:r>
    </w:p>
    <w:p w:rsidR="005C7F6A" w:rsidRPr="00200CFF" w:rsidRDefault="005C7F6A" w:rsidP="005C7F6A">
      <w:pPr>
        <w:spacing w:line="360" w:lineRule="auto"/>
        <w:rPr>
          <w:lang w:val="de-DE"/>
        </w:rPr>
      </w:pPr>
      <w:r w:rsidRPr="00200CFF">
        <w:rPr>
          <w:b/>
          <w:sz w:val="28"/>
          <w:szCs w:val="28"/>
          <w:lang w:val="de-DE"/>
        </w:rPr>
        <w:t>RES</w:t>
      </w:r>
      <w:r w:rsidRPr="00200CFF">
        <w:rPr>
          <w:b/>
          <w:sz w:val="28"/>
          <w:szCs w:val="28"/>
          <w:lang w:val="uk-UA"/>
        </w:rPr>
        <w:t>Ü</w:t>
      </w:r>
      <w:r w:rsidRPr="00200CFF">
        <w:rPr>
          <w:b/>
          <w:sz w:val="28"/>
          <w:szCs w:val="28"/>
          <w:lang w:val="de-DE"/>
        </w:rPr>
        <w:t>MEE</w:t>
      </w:r>
      <w:r w:rsidRPr="00200CFF">
        <w:rPr>
          <w:sz w:val="28"/>
          <w:szCs w:val="28"/>
          <w:lang w:val="uk-UA"/>
        </w:rPr>
        <w:t xml:space="preserve"> ……………………………………………………………………</w:t>
      </w:r>
    </w:p>
    <w:p w:rsidR="000E4469" w:rsidRDefault="005C7F6A" w:rsidP="005C7F6A">
      <w:pPr>
        <w:spacing w:line="360" w:lineRule="auto"/>
        <w:rPr>
          <w:sz w:val="28"/>
          <w:szCs w:val="28"/>
          <w:lang w:val="uk-UA"/>
        </w:rPr>
      </w:pPr>
      <w:r w:rsidRPr="00200CFF">
        <w:rPr>
          <w:b/>
          <w:sz w:val="28"/>
          <w:szCs w:val="28"/>
          <w:lang w:val="uk-UA"/>
        </w:rPr>
        <w:t xml:space="preserve">АНОТАЦІЯ  </w:t>
      </w:r>
      <w:r w:rsidRPr="00200CFF">
        <w:rPr>
          <w:sz w:val="28"/>
          <w:szCs w:val="28"/>
          <w:lang w:val="uk-UA"/>
        </w:rPr>
        <w:t>……………………………….………………………………....</w:t>
      </w:r>
    </w:p>
    <w:p w:rsidR="000E4469" w:rsidRDefault="000E4469" w:rsidP="005C7F6A">
      <w:pPr>
        <w:spacing w:line="360" w:lineRule="auto"/>
        <w:rPr>
          <w:sz w:val="28"/>
          <w:szCs w:val="28"/>
          <w:lang w:val="uk-UA"/>
        </w:rPr>
      </w:pPr>
    </w:p>
    <w:p w:rsidR="000E4469" w:rsidRPr="00200CFF" w:rsidRDefault="000E4469" w:rsidP="000E4469">
      <w:pPr>
        <w:pStyle w:val="aa"/>
        <w:spacing w:after="0"/>
        <w:ind w:left="539"/>
        <w:jc w:val="right"/>
        <w:rPr>
          <w:sz w:val="28"/>
          <w:szCs w:val="28"/>
          <w:lang w:val="uk-UA"/>
        </w:rPr>
      </w:pPr>
      <w:r>
        <w:rPr>
          <w:sz w:val="28"/>
          <w:szCs w:val="28"/>
          <w:lang w:val="uk-UA"/>
        </w:rPr>
        <w:t>Додаток Є</w:t>
      </w:r>
    </w:p>
    <w:p w:rsidR="000E4469" w:rsidRPr="00200CFF" w:rsidRDefault="000E4469" w:rsidP="000E4469">
      <w:pPr>
        <w:pStyle w:val="aa"/>
        <w:spacing w:after="0"/>
        <w:ind w:left="539"/>
        <w:jc w:val="right"/>
        <w:rPr>
          <w:i/>
          <w:sz w:val="28"/>
          <w:szCs w:val="28"/>
          <w:lang w:val="uk-UA"/>
        </w:rPr>
      </w:pPr>
      <w:r w:rsidRPr="00200CFF">
        <w:rPr>
          <w:i/>
          <w:sz w:val="28"/>
          <w:szCs w:val="28"/>
          <w:lang w:val="uk-UA"/>
        </w:rPr>
        <w:t>Взірці оформлення списку використаної літератури</w:t>
      </w:r>
    </w:p>
    <w:p w:rsidR="000E4469" w:rsidRDefault="000E4469" w:rsidP="000E4469">
      <w:pPr>
        <w:pStyle w:val="aa"/>
        <w:spacing w:after="0"/>
        <w:rPr>
          <w:i/>
          <w:sz w:val="28"/>
          <w:szCs w:val="28"/>
          <w:lang w:val="uk-UA"/>
        </w:rPr>
      </w:pPr>
    </w:p>
    <w:p w:rsidR="000E4469" w:rsidRPr="005F7132" w:rsidRDefault="000E4469" w:rsidP="000E4469">
      <w:pPr>
        <w:pStyle w:val="aa"/>
        <w:spacing w:after="0"/>
        <w:ind w:firstLine="566"/>
        <w:jc w:val="both"/>
        <w:rPr>
          <w:sz w:val="28"/>
          <w:szCs w:val="28"/>
        </w:rPr>
      </w:pPr>
      <w:r w:rsidRPr="005F7132">
        <w:rPr>
          <w:sz w:val="28"/>
          <w:szCs w:val="28"/>
        </w:rPr>
        <w:t>У 2015 році було прийнято ДСТУ 8302:2015 з новими вимогами до оформлення бібліографічних посилань.</w:t>
      </w:r>
    </w:p>
    <w:p w:rsidR="000E4469" w:rsidRPr="005F7132" w:rsidRDefault="000E4469" w:rsidP="000E4469">
      <w:pPr>
        <w:pStyle w:val="aa"/>
        <w:spacing w:after="0"/>
        <w:ind w:firstLine="566"/>
        <w:jc w:val="both"/>
        <w:rPr>
          <w:sz w:val="28"/>
          <w:szCs w:val="28"/>
        </w:rPr>
      </w:pPr>
      <w:r w:rsidRPr="005F7132">
        <w:rPr>
          <w:sz w:val="28"/>
          <w:szCs w:val="28"/>
        </w:rPr>
        <w:t>Загалом, відмінність нового типу оформлення полягає у тому, що прибираються зайві пробіли, замість сполучення «крапка й тире» використовуються просто крапки, прибирається повторне зазначення імен авторів (якщо їх від 1 до 4, можна зазначати імена всіх на початку опису), дозволяється не вказувати видавництво, для електронних ресурсів введено єдине формулювання «URL» незалежно від мови статті і у випадку цитування частини видання повне видання наводиться</w:t>
      </w:r>
      <w:r w:rsidRPr="005F7132">
        <w:rPr>
          <w:spacing w:val="-6"/>
          <w:sz w:val="28"/>
          <w:szCs w:val="28"/>
        </w:rPr>
        <w:t xml:space="preserve"> </w:t>
      </w:r>
      <w:r w:rsidRPr="005F7132">
        <w:rPr>
          <w:sz w:val="28"/>
          <w:szCs w:val="28"/>
        </w:rPr>
        <w:t>курсивом.</w:t>
      </w:r>
    </w:p>
    <w:p w:rsidR="000E4469" w:rsidRPr="005F7132" w:rsidRDefault="000E4469" w:rsidP="000E4469">
      <w:pPr>
        <w:widowControl w:val="0"/>
        <w:jc w:val="both"/>
        <w:rPr>
          <w:b/>
          <w:bCs/>
          <w:sz w:val="28"/>
          <w:szCs w:val="28"/>
          <w:lang w:val="uk-UA"/>
        </w:rPr>
      </w:pPr>
    </w:p>
    <w:p w:rsidR="000E4469" w:rsidRPr="005F7132" w:rsidRDefault="000E4469" w:rsidP="000E4469">
      <w:pPr>
        <w:widowControl w:val="0"/>
        <w:jc w:val="both"/>
        <w:rPr>
          <w:b/>
          <w:bCs/>
          <w:sz w:val="28"/>
          <w:szCs w:val="28"/>
        </w:rPr>
      </w:pPr>
      <w:r w:rsidRPr="005F7132">
        <w:rPr>
          <w:b/>
          <w:bCs/>
          <w:sz w:val="28"/>
          <w:szCs w:val="28"/>
        </w:rPr>
        <w:t>Закон</w:t>
      </w:r>
      <w:r w:rsidRPr="005F7132">
        <w:rPr>
          <w:b/>
          <w:bCs/>
          <w:spacing w:val="1"/>
          <w:sz w:val="28"/>
          <w:szCs w:val="28"/>
        </w:rPr>
        <w:t>о</w:t>
      </w:r>
      <w:r w:rsidRPr="005F7132">
        <w:rPr>
          <w:b/>
          <w:bCs/>
          <w:sz w:val="28"/>
          <w:szCs w:val="28"/>
        </w:rPr>
        <w:t>давчі</w:t>
      </w:r>
      <w:r w:rsidRPr="005F7132">
        <w:rPr>
          <w:sz w:val="28"/>
          <w:szCs w:val="28"/>
        </w:rPr>
        <w:t xml:space="preserve"> </w:t>
      </w:r>
      <w:r w:rsidRPr="005F7132">
        <w:rPr>
          <w:b/>
          <w:bCs/>
          <w:spacing w:val="-3"/>
          <w:sz w:val="28"/>
          <w:szCs w:val="28"/>
        </w:rPr>
        <w:t>т</w:t>
      </w:r>
      <w:r w:rsidRPr="005F7132">
        <w:rPr>
          <w:b/>
          <w:bCs/>
          <w:sz w:val="28"/>
          <w:szCs w:val="28"/>
        </w:rPr>
        <w:t>а</w:t>
      </w:r>
      <w:r w:rsidRPr="005F7132">
        <w:rPr>
          <w:sz w:val="28"/>
          <w:szCs w:val="28"/>
        </w:rPr>
        <w:t xml:space="preserve"> </w:t>
      </w:r>
      <w:r w:rsidRPr="005F7132">
        <w:rPr>
          <w:b/>
          <w:bCs/>
          <w:spacing w:val="1"/>
          <w:sz w:val="28"/>
          <w:szCs w:val="28"/>
        </w:rPr>
        <w:t>н</w:t>
      </w:r>
      <w:r w:rsidRPr="005F7132">
        <w:rPr>
          <w:b/>
          <w:bCs/>
          <w:sz w:val="28"/>
          <w:szCs w:val="28"/>
        </w:rPr>
        <w:t>ор</w:t>
      </w:r>
      <w:r w:rsidRPr="005F7132">
        <w:rPr>
          <w:b/>
          <w:bCs/>
          <w:spacing w:val="1"/>
          <w:sz w:val="28"/>
          <w:szCs w:val="28"/>
        </w:rPr>
        <w:t>м</w:t>
      </w:r>
      <w:r w:rsidRPr="005F7132">
        <w:rPr>
          <w:b/>
          <w:bCs/>
          <w:sz w:val="28"/>
          <w:szCs w:val="28"/>
        </w:rPr>
        <w:t>а</w:t>
      </w:r>
      <w:r w:rsidRPr="005F7132">
        <w:rPr>
          <w:b/>
          <w:bCs/>
          <w:spacing w:val="-2"/>
          <w:sz w:val="28"/>
          <w:szCs w:val="28"/>
        </w:rPr>
        <w:t>т</w:t>
      </w:r>
      <w:r w:rsidRPr="005F7132">
        <w:rPr>
          <w:b/>
          <w:bCs/>
          <w:sz w:val="28"/>
          <w:szCs w:val="28"/>
        </w:rPr>
        <w:t>ивні</w:t>
      </w:r>
      <w:r w:rsidRPr="005F7132">
        <w:rPr>
          <w:sz w:val="28"/>
          <w:szCs w:val="28"/>
        </w:rPr>
        <w:t xml:space="preserve"> </w:t>
      </w:r>
      <w:r w:rsidRPr="005F7132">
        <w:rPr>
          <w:b/>
          <w:bCs/>
          <w:sz w:val="28"/>
          <w:szCs w:val="28"/>
        </w:rPr>
        <w:t>док</w:t>
      </w:r>
      <w:r w:rsidRPr="005F7132">
        <w:rPr>
          <w:b/>
          <w:bCs/>
          <w:spacing w:val="2"/>
          <w:sz w:val="28"/>
          <w:szCs w:val="28"/>
        </w:rPr>
        <w:t>у</w:t>
      </w:r>
      <w:r w:rsidRPr="005F7132">
        <w:rPr>
          <w:b/>
          <w:bCs/>
          <w:sz w:val="28"/>
          <w:szCs w:val="28"/>
        </w:rPr>
        <w:t>мен</w:t>
      </w:r>
      <w:r w:rsidRPr="005F7132">
        <w:rPr>
          <w:b/>
          <w:bCs/>
          <w:spacing w:val="-1"/>
          <w:sz w:val="28"/>
          <w:szCs w:val="28"/>
        </w:rPr>
        <w:t>т</w:t>
      </w:r>
      <w:r w:rsidRPr="005F7132">
        <w:rPr>
          <w:b/>
          <w:bCs/>
          <w:sz w:val="28"/>
          <w:szCs w:val="28"/>
        </w:rPr>
        <w:t>и</w:t>
      </w:r>
    </w:p>
    <w:p w:rsidR="000E4469" w:rsidRPr="005F7132" w:rsidRDefault="000E4469" w:rsidP="000E4469">
      <w:pPr>
        <w:widowControl w:val="0"/>
        <w:jc w:val="both"/>
        <w:rPr>
          <w:sz w:val="28"/>
          <w:szCs w:val="28"/>
          <w:lang w:val="uk-UA"/>
        </w:rPr>
      </w:pPr>
    </w:p>
    <w:p w:rsidR="000E4469" w:rsidRPr="005F7132" w:rsidRDefault="000E4469" w:rsidP="000E4469">
      <w:pPr>
        <w:widowControl w:val="0"/>
        <w:jc w:val="both"/>
        <w:rPr>
          <w:sz w:val="28"/>
          <w:szCs w:val="28"/>
        </w:rPr>
      </w:pPr>
      <w:r w:rsidRPr="005F7132">
        <w:rPr>
          <w:spacing w:val="19"/>
          <w:sz w:val="28"/>
          <w:szCs w:val="28"/>
        </w:rPr>
        <w:t>За</w:t>
      </w:r>
      <w:r w:rsidRPr="005F7132">
        <w:rPr>
          <w:spacing w:val="20"/>
          <w:sz w:val="28"/>
          <w:szCs w:val="28"/>
        </w:rPr>
        <w:t>ко</w:t>
      </w:r>
      <w:r w:rsidRPr="005F7132">
        <w:rPr>
          <w:sz w:val="28"/>
          <w:szCs w:val="28"/>
        </w:rPr>
        <w:t>н</w:t>
      </w:r>
      <w:r w:rsidRPr="005F7132">
        <w:rPr>
          <w:spacing w:val="67"/>
          <w:sz w:val="28"/>
          <w:szCs w:val="28"/>
        </w:rPr>
        <w:t xml:space="preserve"> </w:t>
      </w:r>
      <w:r w:rsidRPr="005F7132">
        <w:rPr>
          <w:spacing w:val="18"/>
          <w:sz w:val="28"/>
          <w:szCs w:val="28"/>
        </w:rPr>
        <w:t>У</w:t>
      </w:r>
      <w:r w:rsidRPr="005F7132">
        <w:rPr>
          <w:spacing w:val="20"/>
          <w:sz w:val="28"/>
          <w:szCs w:val="28"/>
        </w:rPr>
        <w:t>к</w:t>
      </w:r>
      <w:r w:rsidRPr="005F7132">
        <w:rPr>
          <w:spacing w:val="22"/>
          <w:sz w:val="28"/>
          <w:szCs w:val="28"/>
        </w:rPr>
        <w:t>р</w:t>
      </w:r>
      <w:r w:rsidRPr="005F7132">
        <w:rPr>
          <w:spacing w:val="18"/>
          <w:sz w:val="28"/>
          <w:szCs w:val="28"/>
        </w:rPr>
        <w:t>а</w:t>
      </w:r>
      <w:r w:rsidRPr="005F7132">
        <w:rPr>
          <w:spacing w:val="22"/>
          <w:sz w:val="28"/>
          <w:szCs w:val="28"/>
        </w:rPr>
        <w:t>ї</w:t>
      </w:r>
      <w:r w:rsidRPr="005F7132">
        <w:rPr>
          <w:spacing w:val="21"/>
          <w:sz w:val="28"/>
          <w:szCs w:val="28"/>
        </w:rPr>
        <w:t>н</w:t>
      </w:r>
      <w:r w:rsidRPr="005F7132">
        <w:rPr>
          <w:sz w:val="28"/>
          <w:szCs w:val="28"/>
        </w:rPr>
        <w:t>и</w:t>
      </w:r>
      <w:r w:rsidRPr="005F7132">
        <w:rPr>
          <w:spacing w:val="67"/>
          <w:sz w:val="28"/>
          <w:szCs w:val="28"/>
        </w:rPr>
        <w:t xml:space="preserve"> </w:t>
      </w:r>
      <w:r w:rsidRPr="005F7132">
        <w:rPr>
          <w:spacing w:val="17"/>
          <w:sz w:val="28"/>
          <w:szCs w:val="28"/>
        </w:rPr>
        <w:t>«</w:t>
      </w:r>
      <w:r w:rsidRPr="005F7132">
        <w:rPr>
          <w:spacing w:val="21"/>
          <w:sz w:val="28"/>
          <w:szCs w:val="28"/>
        </w:rPr>
        <w:t>П</w:t>
      </w:r>
      <w:r w:rsidRPr="005F7132">
        <w:rPr>
          <w:spacing w:val="19"/>
          <w:sz w:val="28"/>
          <w:szCs w:val="28"/>
        </w:rPr>
        <w:t>р</w:t>
      </w:r>
      <w:r w:rsidRPr="005F7132">
        <w:rPr>
          <w:sz w:val="28"/>
          <w:szCs w:val="28"/>
        </w:rPr>
        <w:t>о</w:t>
      </w:r>
      <w:r w:rsidRPr="005F7132">
        <w:rPr>
          <w:spacing w:val="66"/>
          <w:sz w:val="28"/>
          <w:szCs w:val="28"/>
        </w:rPr>
        <w:t xml:space="preserve"> </w:t>
      </w:r>
      <w:r w:rsidRPr="005F7132">
        <w:rPr>
          <w:spacing w:val="21"/>
          <w:sz w:val="28"/>
          <w:szCs w:val="28"/>
        </w:rPr>
        <w:t>о</w:t>
      </w:r>
      <w:r w:rsidRPr="005F7132">
        <w:rPr>
          <w:spacing w:val="20"/>
          <w:sz w:val="28"/>
          <w:szCs w:val="28"/>
        </w:rPr>
        <w:t>св</w:t>
      </w:r>
      <w:r w:rsidRPr="005F7132">
        <w:rPr>
          <w:spacing w:val="21"/>
          <w:sz w:val="28"/>
          <w:szCs w:val="28"/>
        </w:rPr>
        <w:t>іт</w:t>
      </w:r>
      <w:r w:rsidRPr="005F7132">
        <w:rPr>
          <w:spacing w:val="20"/>
          <w:sz w:val="28"/>
          <w:szCs w:val="28"/>
        </w:rPr>
        <w:t>у</w:t>
      </w:r>
      <w:r w:rsidRPr="005F7132">
        <w:rPr>
          <w:spacing w:val="17"/>
          <w:sz w:val="28"/>
          <w:szCs w:val="28"/>
        </w:rPr>
        <w:t>»</w:t>
      </w:r>
      <w:r w:rsidRPr="005F7132">
        <w:rPr>
          <w:sz w:val="28"/>
          <w:szCs w:val="28"/>
        </w:rPr>
        <w:t>:</w:t>
      </w:r>
      <w:r w:rsidRPr="005F7132">
        <w:rPr>
          <w:spacing w:val="78"/>
          <w:sz w:val="28"/>
          <w:szCs w:val="28"/>
        </w:rPr>
        <w:t xml:space="preserve"> </w:t>
      </w:r>
      <w:r w:rsidRPr="005F7132">
        <w:rPr>
          <w:sz w:val="28"/>
          <w:szCs w:val="28"/>
        </w:rPr>
        <w:t>чинне</w:t>
      </w:r>
      <w:r w:rsidRPr="005F7132">
        <w:rPr>
          <w:spacing w:val="26"/>
          <w:sz w:val="28"/>
          <w:szCs w:val="28"/>
        </w:rPr>
        <w:t xml:space="preserve"> </w:t>
      </w:r>
      <w:r w:rsidRPr="005F7132">
        <w:rPr>
          <w:sz w:val="28"/>
          <w:szCs w:val="28"/>
        </w:rPr>
        <w:t>зак</w:t>
      </w:r>
      <w:r w:rsidRPr="005F7132">
        <w:rPr>
          <w:spacing w:val="1"/>
          <w:sz w:val="28"/>
          <w:szCs w:val="28"/>
        </w:rPr>
        <w:t>о</w:t>
      </w:r>
      <w:r w:rsidRPr="005F7132">
        <w:rPr>
          <w:sz w:val="28"/>
          <w:szCs w:val="28"/>
        </w:rPr>
        <w:t>но</w:t>
      </w:r>
      <w:r w:rsidRPr="005F7132">
        <w:rPr>
          <w:spacing w:val="1"/>
          <w:sz w:val="28"/>
          <w:szCs w:val="28"/>
        </w:rPr>
        <w:t>д</w:t>
      </w:r>
      <w:r w:rsidRPr="005F7132">
        <w:rPr>
          <w:sz w:val="28"/>
          <w:szCs w:val="28"/>
        </w:rPr>
        <w:t>ав</w:t>
      </w:r>
      <w:r w:rsidRPr="005F7132">
        <w:rPr>
          <w:spacing w:val="1"/>
          <w:sz w:val="28"/>
          <w:szCs w:val="28"/>
        </w:rPr>
        <w:t>с</w:t>
      </w:r>
      <w:r w:rsidRPr="005F7132">
        <w:rPr>
          <w:sz w:val="28"/>
          <w:szCs w:val="28"/>
        </w:rPr>
        <w:t>тво</w:t>
      </w:r>
      <w:r w:rsidRPr="005F7132">
        <w:rPr>
          <w:spacing w:val="28"/>
          <w:sz w:val="28"/>
          <w:szCs w:val="28"/>
        </w:rPr>
        <w:t xml:space="preserve"> </w:t>
      </w:r>
      <w:r w:rsidRPr="005F7132">
        <w:rPr>
          <w:sz w:val="28"/>
          <w:szCs w:val="28"/>
        </w:rPr>
        <w:t>станом</w:t>
      </w:r>
      <w:r w:rsidRPr="005F7132">
        <w:rPr>
          <w:spacing w:val="26"/>
          <w:sz w:val="28"/>
          <w:szCs w:val="28"/>
        </w:rPr>
        <w:t xml:space="preserve"> </w:t>
      </w:r>
      <w:r w:rsidRPr="005F7132">
        <w:rPr>
          <w:sz w:val="28"/>
          <w:szCs w:val="28"/>
        </w:rPr>
        <w:t>на 05 чер</w:t>
      </w:r>
      <w:r w:rsidRPr="005F7132">
        <w:rPr>
          <w:spacing w:val="1"/>
          <w:sz w:val="28"/>
          <w:szCs w:val="28"/>
        </w:rPr>
        <w:t>в</w:t>
      </w:r>
      <w:r w:rsidRPr="005F7132">
        <w:rPr>
          <w:sz w:val="28"/>
          <w:szCs w:val="28"/>
        </w:rPr>
        <w:t>ня</w:t>
      </w:r>
      <w:r w:rsidRPr="005F7132">
        <w:rPr>
          <w:spacing w:val="-1"/>
          <w:sz w:val="28"/>
          <w:szCs w:val="28"/>
        </w:rPr>
        <w:t xml:space="preserve"> </w:t>
      </w:r>
      <w:r w:rsidRPr="005F7132">
        <w:rPr>
          <w:sz w:val="28"/>
          <w:szCs w:val="28"/>
        </w:rPr>
        <w:t>20</w:t>
      </w:r>
      <w:r w:rsidRPr="005F7132">
        <w:rPr>
          <w:spacing w:val="1"/>
          <w:sz w:val="28"/>
          <w:szCs w:val="28"/>
        </w:rPr>
        <w:t>1</w:t>
      </w:r>
      <w:r w:rsidRPr="005F7132">
        <w:rPr>
          <w:sz w:val="28"/>
          <w:szCs w:val="28"/>
        </w:rPr>
        <w:t>8 року:</w:t>
      </w:r>
      <w:r w:rsidRPr="005F7132">
        <w:rPr>
          <w:spacing w:val="-1"/>
          <w:sz w:val="28"/>
          <w:szCs w:val="28"/>
        </w:rPr>
        <w:t xml:space="preserve"> </w:t>
      </w:r>
      <w:r w:rsidRPr="005F7132">
        <w:rPr>
          <w:sz w:val="28"/>
          <w:szCs w:val="28"/>
        </w:rPr>
        <w:t>Офіц. т</w:t>
      </w:r>
      <w:r w:rsidRPr="005F7132">
        <w:rPr>
          <w:spacing w:val="-1"/>
          <w:sz w:val="28"/>
          <w:szCs w:val="28"/>
        </w:rPr>
        <w:t>е</w:t>
      </w:r>
      <w:r w:rsidRPr="005F7132">
        <w:rPr>
          <w:sz w:val="28"/>
          <w:szCs w:val="28"/>
        </w:rPr>
        <w:t>кс</w:t>
      </w:r>
      <w:r w:rsidRPr="005F7132">
        <w:rPr>
          <w:spacing w:val="2"/>
          <w:sz w:val="28"/>
          <w:szCs w:val="28"/>
        </w:rPr>
        <w:t>т</w:t>
      </w:r>
      <w:r w:rsidRPr="005F7132">
        <w:rPr>
          <w:sz w:val="28"/>
          <w:szCs w:val="28"/>
        </w:rPr>
        <w:t>.</w:t>
      </w:r>
      <w:r w:rsidRPr="005F7132">
        <w:rPr>
          <w:spacing w:val="79"/>
          <w:sz w:val="28"/>
          <w:szCs w:val="28"/>
        </w:rPr>
        <w:t xml:space="preserve"> </w:t>
      </w:r>
      <w:r w:rsidRPr="005F7132">
        <w:rPr>
          <w:sz w:val="28"/>
          <w:szCs w:val="28"/>
        </w:rPr>
        <w:t xml:space="preserve">Київ: </w:t>
      </w:r>
      <w:r w:rsidRPr="005F7132">
        <w:rPr>
          <w:spacing w:val="1"/>
          <w:sz w:val="28"/>
          <w:szCs w:val="28"/>
        </w:rPr>
        <w:t>А</w:t>
      </w:r>
      <w:r w:rsidRPr="005F7132">
        <w:rPr>
          <w:sz w:val="28"/>
          <w:szCs w:val="28"/>
        </w:rPr>
        <w:t>л</w:t>
      </w:r>
      <w:r w:rsidRPr="005F7132">
        <w:rPr>
          <w:spacing w:val="-1"/>
          <w:sz w:val="28"/>
          <w:szCs w:val="28"/>
        </w:rPr>
        <w:t>е</w:t>
      </w:r>
      <w:r w:rsidRPr="005F7132">
        <w:rPr>
          <w:sz w:val="28"/>
          <w:szCs w:val="28"/>
        </w:rPr>
        <w:t>рта, 2</w:t>
      </w:r>
      <w:r w:rsidRPr="005F7132">
        <w:rPr>
          <w:spacing w:val="1"/>
          <w:sz w:val="28"/>
          <w:szCs w:val="28"/>
        </w:rPr>
        <w:t>01</w:t>
      </w:r>
      <w:r w:rsidRPr="005F7132">
        <w:rPr>
          <w:sz w:val="28"/>
          <w:szCs w:val="28"/>
        </w:rPr>
        <w:t>8.</w:t>
      </w:r>
      <w:r w:rsidRPr="005F7132">
        <w:rPr>
          <w:spacing w:val="-1"/>
          <w:sz w:val="28"/>
          <w:szCs w:val="28"/>
        </w:rPr>
        <w:t xml:space="preserve"> </w:t>
      </w:r>
      <w:r w:rsidRPr="005F7132">
        <w:rPr>
          <w:sz w:val="28"/>
          <w:szCs w:val="28"/>
        </w:rPr>
        <w:t>1</w:t>
      </w:r>
      <w:r w:rsidRPr="005F7132">
        <w:rPr>
          <w:spacing w:val="1"/>
          <w:sz w:val="28"/>
          <w:szCs w:val="28"/>
        </w:rPr>
        <w:t>2</w:t>
      </w:r>
      <w:r w:rsidRPr="005F7132">
        <w:rPr>
          <w:sz w:val="28"/>
          <w:szCs w:val="28"/>
        </w:rPr>
        <w:t>0 с.</w:t>
      </w:r>
    </w:p>
    <w:p w:rsidR="000E4469" w:rsidRDefault="000E4469" w:rsidP="000E4469">
      <w:pPr>
        <w:jc w:val="both"/>
        <w:rPr>
          <w:b/>
          <w:bCs/>
          <w:sz w:val="28"/>
          <w:szCs w:val="28"/>
          <w:lang w:val="uk-UA"/>
        </w:rPr>
      </w:pPr>
    </w:p>
    <w:p w:rsidR="000E4469" w:rsidRPr="005F7132" w:rsidRDefault="000E4469" w:rsidP="000E4469">
      <w:pPr>
        <w:jc w:val="both"/>
        <w:rPr>
          <w:b/>
          <w:bCs/>
          <w:sz w:val="28"/>
          <w:szCs w:val="28"/>
          <w:lang w:val="uk-UA"/>
        </w:rPr>
      </w:pPr>
      <w:r w:rsidRPr="005F7132">
        <w:rPr>
          <w:b/>
          <w:bCs/>
          <w:sz w:val="28"/>
          <w:szCs w:val="28"/>
          <w:lang w:val="uk-UA"/>
        </w:rPr>
        <w:t>Журнали, збірники наукових праць</w:t>
      </w:r>
    </w:p>
    <w:p w:rsidR="000E4469" w:rsidRPr="000E4469" w:rsidRDefault="000E4469" w:rsidP="000E4469">
      <w:pPr>
        <w:jc w:val="both"/>
        <w:rPr>
          <w:bCs/>
          <w:sz w:val="28"/>
          <w:szCs w:val="28"/>
          <w:lang w:val="uk-UA"/>
        </w:rPr>
      </w:pPr>
    </w:p>
    <w:p w:rsidR="000E4469" w:rsidRPr="000E4469" w:rsidRDefault="000E4469" w:rsidP="000E4469">
      <w:pPr>
        <w:jc w:val="both"/>
        <w:rPr>
          <w:bCs/>
          <w:sz w:val="28"/>
          <w:szCs w:val="28"/>
          <w:lang w:val="uk-UA"/>
        </w:rPr>
      </w:pPr>
      <w:r w:rsidRPr="000E4469">
        <w:rPr>
          <w:bCs/>
          <w:sz w:val="28"/>
          <w:szCs w:val="28"/>
          <w:lang w:val="uk-UA"/>
        </w:rPr>
        <w:t xml:space="preserve">Коропатніцька  Т. П.  Категорія  </w:t>
      </w:r>
      <w:r w:rsidRPr="000E4469">
        <w:rPr>
          <w:bCs/>
          <w:i/>
          <w:sz w:val="28"/>
          <w:szCs w:val="28"/>
          <w:lang w:val="uk-UA"/>
        </w:rPr>
        <w:t>порівняння</w:t>
      </w:r>
      <w:r w:rsidRPr="000E4469">
        <w:rPr>
          <w:bCs/>
          <w:sz w:val="28"/>
          <w:szCs w:val="28"/>
          <w:lang w:val="uk-UA"/>
        </w:rPr>
        <w:t xml:space="preserve">  в  логіці  та  в  мові  на матеріалі  німецькомовного  дискурсу. </w:t>
      </w:r>
      <w:r w:rsidRPr="000E4469">
        <w:rPr>
          <w:bCs/>
          <w:i/>
          <w:sz w:val="28"/>
          <w:szCs w:val="28"/>
          <w:lang w:val="uk-UA"/>
        </w:rPr>
        <w:t>Науковий вісник Волинського національного  університету  імені  Лесі  Українки.  Філологічні  науки: Мовознавство</w:t>
      </w:r>
      <w:r w:rsidRPr="000E4469">
        <w:rPr>
          <w:bCs/>
          <w:sz w:val="28"/>
          <w:szCs w:val="28"/>
          <w:lang w:val="uk-UA"/>
        </w:rPr>
        <w:t xml:space="preserve">. Луцьк, 2010. № 7. С. 22–27. </w:t>
      </w:r>
    </w:p>
    <w:p w:rsidR="000E4469" w:rsidRPr="000E4469" w:rsidRDefault="000E4469" w:rsidP="000E4469">
      <w:pPr>
        <w:jc w:val="both"/>
        <w:rPr>
          <w:bCs/>
          <w:sz w:val="28"/>
          <w:szCs w:val="28"/>
          <w:lang w:val="uk-UA"/>
        </w:rPr>
      </w:pPr>
    </w:p>
    <w:p w:rsidR="000E4469" w:rsidRPr="000E4469" w:rsidRDefault="000E4469" w:rsidP="000E4469">
      <w:pPr>
        <w:jc w:val="both"/>
        <w:rPr>
          <w:bCs/>
          <w:sz w:val="28"/>
          <w:szCs w:val="28"/>
          <w:lang w:val="uk-UA"/>
        </w:rPr>
      </w:pPr>
      <w:r w:rsidRPr="000E4469">
        <w:rPr>
          <w:bCs/>
          <w:sz w:val="28"/>
          <w:szCs w:val="28"/>
          <w:lang w:val="uk-UA"/>
        </w:rPr>
        <w:t xml:space="preserve">Коропатніцька  Т.  П.  Прагматична  характеристика  конструкцій  зі значенням  ірреального </w:t>
      </w:r>
      <w:r w:rsidRPr="000E4469">
        <w:rPr>
          <w:bCs/>
          <w:i/>
          <w:sz w:val="28"/>
          <w:szCs w:val="28"/>
          <w:lang w:val="uk-UA"/>
        </w:rPr>
        <w:t>порівняння</w:t>
      </w:r>
      <w:r w:rsidRPr="000E4469">
        <w:rPr>
          <w:bCs/>
          <w:sz w:val="28"/>
          <w:szCs w:val="28"/>
          <w:lang w:val="uk-UA"/>
        </w:rPr>
        <w:t xml:space="preserve">. </w:t>
      </w:r>
      <w:r w:rsidRPr="000E4469">
        <w:rPr>
          <w:bCs/>
          <w:i/>
          <w:sz w:val="28"/>
          <w:szCs w:val="28"/>
          <w:lang w:val="uk-UA"/>
        </w:rPr>
        <w:t>Наукові записки. Сер. Філологічн</w:t>
      </w:r>
      <w:r w:rsidR="00BC5264">
        <w:rPr>
          <w:bCs/>
          <w:i/>
          <w:sz w:val="28"/>
          <w:szCs w:val="28"/>
          <w:lang w:val="uk-UA"/>
        </w:rPr>
        <w:t>і</w:t>
      </w:r>
      <w:r w:rsidR="00FB21E2">
        <w:rPr>
          <w:bCs/>
          <w:i/>
          <w:sz w:val="28"/>
          <w:szCs w:val="28"/>
          <w:lang w:val="uk-UA"/>
        </w:rPr>
        <w:t xml:space="preserve"> </w:t>
      </w:r>
      <w:r w:rsidRPr="000E4469">
        <w:rPr>
          <w:bCs/>
          <w:i/>
          <w:sz w:val="28"/>
          <w:szCs w:val="28"/>
          <w:lang w:val="uk-UA"/>
        </w:rPr>
        <w:t>науки (мовознавство)</w:t>
      </w:r>
      <w:r w:rsidRPr="000E4469">
        <w:rPr>
          <w:bCs/>
          <w:sz w:val="28"/>
          <w:szCs w:val="28"/>
          <w:lang w:val="uk-UA"/>
        </w:rPr>
        <w:t xml:space="preserve">. Кіровоград, 2010. Вип. 89 (4). С. 265–268. </w:t>
      </w:r>
    </w:p>
    <w:p w:rsidR="000E4469" w:rsidRPr="000E4469" w:rsidRDefault="000E4469" w:rsidP="000E4469">
      <w:pPr>
        <w:jc w:val="both"/>
        <w:rPr>
          <w:bCs/>
          <w:sz w:val="28"/>
          <w:szCs w:val="28"/>
          <w:lang w:val="uk-UA"/>
        </w:rPr>
      </w:pPr>
    </w:p>
    <w:p w:rsidR="000E4469" w:rsidRPr="000E4469" w:rsidRDefault="000E4469" w:rsidP="000E4469">
      <w:pPr>
        <w:jc w:val="both"/>
        <w:rPr>
          <w:bCs/>
          <w:sz w:val="28"/>
          <w:szCs w:val="28"/>
          <w:lang w:val="uk-UA"/>
        </w:rPr>
      </w:pPr>
      <w:r w:rsidRPr="000E4469">
        <w:rPr>
          <w:bCs/>
          <w:sz w:val="28"/>
          <w:szCs w:val="28"/>
          <w:lang w:val="uk-UA"/>
        </w:rPr>
        <w:t xml:space="preserve">Застровська С. О.,  Найдюк О. В.  Особливості  вживання  прецедентних імен  у  метафорах  та  порівняннях  (на  матеріалі  німецької  мови). </w:t>
      </w:r>
      <w:r w:rsidRPr="000E4469">
        <w:rPr>
          <w:bCs/>
          <w:i/>
          <w:sz w:val="28"/>
          <w:szCs w:val="28"/>
          <w:lang w:val="uk-UA"/>
        </w:rPr>
        <w:t>Наукові  записки  Національного  університету  «Острозька  академія». Сер.:  «Філологічна»</w:t>
      </w:r>
      <w:r w:rsidRPr="000E4469">
        <w:rPr>
          <w:bCs/>
          <w:sz w:val="28"/>
          <w:szCs w:val="28"/>
          <w:lang w:val="uk-UA"/>
        </w:rPr>
        <w:t>:  зб.  наук.  пр.  /  уклад.:  І. В. Ковальчук, Л. М. Коцюк,  С. В. Новоселецька.  Острог:  Вид-во  НУ  «Острозька академія», 2014. Вип. 46. С. 67–71.</w:t>
      </w:r>
    </w:p>
    <w:p w:rsidR="000E4469" w:rsidRPr="000E4469" w:rsidRDefault="000E4469" w:rsidP="000E4469">
      <w:pPr>
        <w:jc w:val="both"/>
        <w:rPr>
          <w:b/>
          <w:bCs/>
          <w:sz w:val="28"/>
          <w:szCs w:val="28"/>
          <w:lang w:val="uk-UA"/>
        </w:rPr>
      </w:pPr>
    </w:p>
    <w:p w:rsidR="000E4469" w:rsidRPr="000E4469" w:rsidRDefault="000E4469" w:rsidP="000E4469">
      <w:pPr>
        <w:jc w:val="both"/>
        <w:rPr>
          <w:bCs/>
          <w:sz w:val="28"/>
          <w:szCs w:val="28"/>
          <w:lang w:val="uk-UA"/>
        </w:rPr>
      </w:pPr>
      <w:r w:rsidRPr="000E4469">
        <w:rPr>
          <w:bCs/>
          <w:sz w:val="28"/>
          <w:szCs w:val="28"/>
          <w:lang w:val="uk-UA"/>
        </w:rPr>
        <w:t xml:space="preserve">Коропатніцька Т. П. Функціонально-семантичний аналіз конструкцій значенням  ірреального  </w:t>
      </w:r>
      <w:r w:rsidRPr="000E4469">
        <w:rPr>
          <w:bCs/>
          <w:i/>
          <w:sz w:val="28"/>
          <w:szCs w:val="28"/>
          <w:lang w:val="uk-UA"/>
        </w:rPr>
        <w:t>порівняння</w:t>
      </w:r>
      <w:r w:rsidRPr="000E4469">
        <w:rPr>
          <w:bCs/>
          <w:sz w:val="28"/>
          <w:szCs w:val="28"/>
          <w:lang w:val="uk-UA"/>
        </w:rPr>
        <w:t xml:space="preserve">  в  німецькій  мові.  </w:t>
      </w:r>
      <w:r w:rsidR="00E2221A">
        <w:rPr>
          <w:bCs/>
          <w:i/>
          <w:sz w:val="28"/>
          <w:szCs w:val="28"/>
          <w:lang w:val="uk-UA"/>
        </w:rPr>
        <w:t>Нова  філологія</w:t>
      </w:r>
      <w:r w:rsidRPr="000E4469">
        <w:rPr>
          <w:bCs/>
          <w:i/>
          <w:sz w:val="28"/>
          <w:szCs w:val="28"/>
          <w:lang w:val="uk-UA"/>
        </w:rPr>
        <w:t>: збірник наукових праць</w:t>
      </w:r>
      <w:r w:rsidRPr="000E4469">
        <w:rPr>
          <w:bCs/>
          <w:sz w:val="28"/>
          <w:szCs w:val="28"/>
          <w:lang w:val="uk-UA"/>
        </w:rPr>
        <w:t xml:space="preserve">. Запоріжжя, 2010. Вип. 41. С. 55–63. </w:t>
      </w:r>
    </w:p>
    <w:p w:rsidR="000E4469" w:rsidRPr="000E4469" w:rsidRDefault="000E4469" w:rsidP="000E4469">
      <w:pPr>
        <w:jc w:val="both"/>
        <w:rPr>
          <w:bCs/>
          <w:sz w:val="28"/>
          <w:szCs w:val="28"/>
          <w:lang w:val="uk-UA"/>
        </w:rPr>
      </w:pPr>
    </w:p>
    <w:p w:rsidR="000E4469" w:rsidRPr="000E4469" w:rsidRDefault="000E4469" w:rsidP="000E4469">
      <w:pPr>
        <w:jc w:val="both"/>
        <w:rPr>
          <w:bCs/>
          <w:sz w:val="28"/>
          <w:szCs w:val="28"/>
          <w:lang w:val="uk-UA"/>
        </w:rPr>
      </w:pPr>
      <w:r w:rsidRPr="000E4469">
        <w:rPr>
          <w:bCs/>
          <w:sz w:val="28"/>
          <w:szCs w:val="28"/>
          <w:lang w:val="uk-UA"/>
        </w:rPr>
        <w:t xml:space="preserve">Коропатніцька  Т.  П.  Дефініційний  аналіз  </w:t>
      </w:r>
      <w:r w:rsidRPr="000E4469">
        <w:rPr>
          <w:bCs/>
          <w:i/>
          <w:sz w:val="28"/>
          <w:szCs w:val="28"/>
          <w:lang w:val="uk-UA"/>
        </w:rPr>
        <w:t>порівняння</w:t>
      </w:r>
      <w:r w:rsidRPr="000E4469">
        <w:rPr>
          <w:bCs/>
          <w:sz w:val="28"/>
          <w:szCs w:val="28"/>
          <w:lang w:val="uk-UA"/>
        </w:rPr>
        <w:t xml:space="preserve">  у  німецькій мові. </w:t>
      </w:r>
      <w:r w:rsidRPr="000E4469">
        <w:rPr>
          <w:bCs/>
          <w:i/>
          <w:sz w:val="28"/>
          <w:szCs w:val="28"/>
          <w:lang w:val="uk-UA"/>
        </w:rPr>
        <w:t>Науковий ві</w:t>
      </w:r>
      <w:r w:rsidR="00BC5264">
        <w:rPr>
          <w:bCs/>
          <w:i/>
          <w:sz w:val="28"/>
          <w:szCs w:val="28"/>
          <w:lang w:val="uk-UA"/>
        </w:rPr>
        <w:t>сник Чернівецького університету</w:t>
      </w:r>
      <w:r w:rsidRPr="000E4469">
        <w:rPr>
          <w:bCs/>
          <w:i/>
          <w:sz w:val="28"/>
          <w:szCs w:val="28"/>
          <w:lang w:val="uk-UA"/>
        </w:rPr>
        <w:t>: збірник наукових праць. Германська філологія</w:t>
      </w:r>
      <w:r w:rsidRPr="000E4469">
        <w:rPr>
          <w:bCs/>
          <w:sz w:val="28"/>
          <w:szCs w:val="28"/>
          <w:lang w:val="uk-UA"/>
        </w:rPr>
        <w:t xml:space="preserve">. Чернівці, 2013. Вип. 668. С. 45–53. </w:t>
      </w:r>
    </w:p>
    <w:p w:rsidR="000E4469" w:rsidRPr="000E4469" w:rsidRDefault="000E4469" w:rsidP="000E4469">
      <w:pPr>
        <w:jc w:val="both"/>
        <w:rPr>
          <w:bCs/>
          <w:sz w:val="28"/>
          <w:szCs w:val="28"/>
          <w:lang w:val="uk-UA"/>
        </w:rPr>
      </w:pPr>
    </w:p>
    <w:p w:rsidR="000E4469" w:rsidRPr="000E4469" w:rsidRDefault="000E4469" w:rsidP="000E4469">
      <w:pPr>
        <w:jc w:val="both"/>
        <w:rPr>
          <w:bCs/>
          <w:sz w:val="28"/>
          <w:szCs w:val="28"/>
          <w:lang w:val="uk-UA"/>
        </w:rPr>
      </w:pPr>
      <w:r w:rsidRPr="000E4469">
        <w:rPr>
          <w:bCs/>
          <w:sz w:val="28"/>
          <w:szCs w:val="28"/>
          <w:lang w:val="uk-UA"/>
        </w:rPr>
        <w:lastRenderedPageBreak/>
        <w:t xml:space="preserve">Коропатніцька  Т. П.  Вираження  механізму  оцінки  засобами компаративних  одиниць.  </w:t>
      </w:r>
      <w:r w:rsidRPr="000E4469">
        <w:rPr>
          <w:bCs/>
          <w:i/>
          <w:sz w:val="28"/>
          <w:szCs w:val="28"/>
          <w:lang w:val="uk-UA"/>
        </w:rPr>
        <w:t>Актуальні  проблеми  романо-германської  філолог</w:t>
      </w:r>
      <w:r w:rsidR="00E2221A">
        <w:rPr>
          <w:bCs/>
          <w:i/>
          <w:sz w:val="28"/>
          <w:szCs w:val="28"/>
          <w:lang w:val="uk-UA"/>
        </w:rPr>
        <w:t>ії та  прикладної  лінгвістики</w:t>
      </w:r>
      <w:r w:rsidRPr="000E4469">
        <w:rPr>
          <w:bCs/>
          <w:i/>
          <w:sz w:val="28"/>
          <w:szCs w:val="28"/>
          <w:lang w:val="uk-UA"/>
        </w:rPr>
        <w:t>:  науковий  журнал</w:t>
      </w:r>
      <w:r w:rsidRPr="000E4469">
        <w:rPr>
          <w:bCs/>
          <w:sz w:val="28"/>
          <w:szCs w:val="28"/>
          <w:lang w:val="uk-UA"/>
        </w:rPr>
        <w:t xml:space="preserve">.  Чернівці,  2016.  Вип.  4  (13). С. 44–55. </w:t>
      </w:r>
    </w:p>
    <w:p w:rsidR="000E4469" w:rsidRPr="000E4469" w:rsidRDefault="000E4469" w:rsidP="000E4469">
      <w:pPr>
        <w:jc w:val="both"/>
        <w:rPr>
          <w:bCs/>
          <w:sz w:val="28"/>
          <w:szCs w:val="28"/>
          <w:lang w:val="uk-UA"/>
        </w:rPr>
      </w:pPr>
    </w:p>
    <w:p w:rsidR="000E4469" w:rsidRPr="000E4469" w:rsidRDefault="000E4469" w:rsidP="000E4469">
      <w:pPr>
        <w:jc w:val="both"/>
        <w:rPr>
          <w:bCs/>
          <w:sz w:val="28"/>
          <w:szCs w:val="28"/>
          <w:lang w:val="uk-UA"/>
        </w:rPr>
      </w:pPr>
      <w:r w:rsidRPr="000E4469">
        <w:rPr>
          <w:bCs/>
          <w:sz w:val="28"/>
          <w:szCs w:val="28"/>
          <w:lang w:val="uk-UA"/>
        </w:rPr>
        <w:t xml:space="preserve">Коропатніцька Т. П. Функціонування </w:t>
      </w:r>
      <w:r w:rsidRPr="000E4469">
        <w:rPr>
          <w:bCs/>
          <w:i/>
          <w:sz w:val="28"/>
          <w:szCs w:val="28"/>
          <w:lang w:val="uk-UA"/>
        </w:rPr>
        <w:t>порівняння</w:t>
      </w:r>
      <w:r w:rsidRPr="000E4469">
        <w:rPr>
          <w:bCs/>
          <w:sz w:val="28"/>
          <w:szCs w:val="28"/>
          <w:lang w:val="uk-UA"/>
        </w:rPr>
        <w:t xml:space="preserve"> в науково-популярному  тексті.  </w:t>
      </w:r>
      <w:r w:rsidRPr="000E4469">
        <w:rPr>
          <w:bCs/>
          <w:i/>
          <w:sz w:val="28"/>
          <w:szCs w:val="28"/>
          <w:lang w:val="uk-UA"/>
        </w:rPr>
        <w:t xml:space="preserve">Науковий  вісник  Міжнародного  гуманітарного університету </w:t>
      </w:r>
      <w:r w:rsidR="00E2221A">
        <w:rPr>
          <w:bCs/>
          <w:i/>
          <w:sz w:val="28"/>
          <w:szCs w:val="28"/>
          <w:lang w:val="uk-UA"/>
        </w:rPr>
        <w:t>: збірник наукових праць. Серія</w:t>
      </w:r>
      <w:r w:rsidRPr="000E4469">
        <w:rPr>
          <w:bCs/>
          <w:i/>
          <w:sz w:val="28"/>
          <w:szCs w:val="28"/>
          <w:lang w:val="uk-UA"/>
        </w:rPr>
        <w:t>: Філологія</w:t>
      </w:r>
      <w:r w:rsidRPr="000E4469">
        <w:rPr>
          <w:bCs/>
          <w:sz w:val="28"/>
          <w:szCs w:val="28"/>
          <w:lang w:val="uk-UA"/>
        </w:rPr>
        <w:t xml:space="preserve">. Одеса, 2016. Вип. 21, т. 2. С. 46–49. – ISSN 2409 – 1154; ICV 2015: 32.03. </w:t>
      </w:r>
    </w:p>
    <w:p w:rsidR="000E4469" w:rsidRPr="000E4469" w:rsidRDefault="000E4469" w:rsidP="000E4469">
      <w:pPr>
        <w:jc w:val="both"/>
        <w:rPr>
          <w:bCs/>
          <w:sz w:val="28"/>
          <w:szCs w:val="28"/>
          <w:lang w:val="uk-UA"/>
        </w:rPr>
      </w:pPr>
      <w:r w:rsidRPr="000E4469">
        <w:rPr>
          <w:bCs/>
          <w:sz w:val="28"/>
          <w:szCs w:val="28"/>
          <w:lang w:val="uk-UA"/>
        </w:rPr>
        <w:t xml:space="preserve">Гладкова А. П.  Модель  анотації  текстового  корпусу  як  засіб дослідження  художньої  картини  світу.  </w:t>
      </w:r>
      <w:r w:rsidRPr="000E4469">
        <w:rPr>
          <w:bCs/>
          <w:i/>
          <w:sz w:val="28"/>
          <w:szCs w:val="28"/>
          <w:lang w:val="uk-UA"/>
        </w:rPr>
        <w:t>Studia  Linguistica</w:t>
      </w:r>
      <w:r w:rsidRPr="000E4469">
        <w:rPr>
          <w:bCs/>
          <w:sz w:val="28"/>
          <w:szCs w:val="28"/>
          <w:lang w:val="uk-UA"/>
        </w:rPr>
        <w:t>.  Київ:  КНУ, 2010. Вип. 4. С. 524–528.</w:t>
      </w:r>
    </w:p>
    <w:p w:rsidR="000E4469" w:rsidRPr="000E4469" w:rsidRDefault="000E4469" w:rsidP="000E4469">
      <w:pPr>
        <w:jc w:val="both"/>
        <w:rPr>
          <w:bCs/>
          <w:sz w:val="28"/>
          <w:szCs w:val="28"/>
          <w:lang w:val="uk-UA"/>
        </w:rPr>
      </w:pPr>
      <w:r w:rsidRPr="000E4469">
        <w:rPr>
          <w:bCs/>
          <w:sz w:val="28"/>
          <w:szCs w:val="28"/>
          <w:lang w:val="uk-UA"/>
        </w:rPr>
        <w:t xml:space="preserve"> </w:t>
      </w:r>
    </w:p>
    <w:p w:rsidR="000E4469" w:rsidRPr="000E4469" w:rsidRDefault="000E4469" w:rsidP="000E4469">
      <w:pPr>
        <w:jc w:val="both"/>
        <w:rPr>
          <w:bCs/>
          <w:sz w:val="28"/>
          <w:szCs w:val="28"/>
          <w:lang w:val="uk-UA"/>
        </w:rPr>
      </w:pPr>
      <w:r w:rsidRPr="000E4469">
        <w:rPr>
          <w:bCs/>
          <w:sz w:val="28"/>
          <w:szCs w:val="28"/>
          <w:lang w:val="uk-UA"/>
        </w:rPr>
        <w:t xml:space="preserve">Жаботинская С. А.  Концептуальный  анализ  языка:  фреймовые  сети. </w:t>
      </w:r>
      <w:r w:rsidRPr="000E4469">
        <w:rPr>
          <w:bCs/>
          <w:i/>
          <w:sz w:val="28"/>
          <w:szCs w:val="28"/>
          <w:lang w:val="uk-UA"/>
        </w:rPr>
        <w:t>Мова.  Науково-теоретичний  часопис  з  мовознавства.  Проблеми прикладної лінгвістики</w:t>
      </w:r>
      <w:r w:rsidRPr="000E4469">
        <w:rPr>
          <w:bCs/>
          <w:sz w:val="28"/>
          <w:szCs w:val="28"/>
          <w:lang w:val="uk-UA"/>
        </w:rPr>
        <w:t xml:space="preserve">. Одеса: Астропринт, 2004. № 9. С. 81–92.  </w:t>
      </w:r>
    </w:p>
    <w:p w:rsidR="000E4469" w:rsidRPr="000E4469" w:rsidRDefault="000E4469" w:rsidP="000E4469">
      <w:pPr>
        <w:jc w:val="both"/>
        <w:rPr>
          <w:b/>
          <w:bCs/>
          <w:sz w:val="28"/>
          <w:szCs w:val="28"/>
          <w:lang w:val="uk-UA"/>
        </w:rPr>
      </w:pPr>
    </w:p>
    <w:p w:rsidR="000E4469" w:rsidRPr="000E4469" w:rsidRDefault="000E4469" w:rsidP="000E4469">
      <w:pPr>
        <w:jc w:val="both"/>
        <w:rPr>
          <w:b/>
          <w:bCs/>
          <w:sz w:val="28"/>
          <w:szCs w:val="28"/>
          <w:lang w:val="uk-UA"/>
        </w:rPr>
      </w:pPr>
      <w:r w:rsidRPr="000E4469">
        <w:rPr>
          <w:b/>
          <w:bCs/>
          <w:sz w:val="28"/>
          <w:szCs w:val="28"/>
          <w:lang w:val="uk-UA"/>
        </w:rPr>
        <w:t xml:space="preserve">Наукові праці у періодичних виданнях інших держав </w:t>
      </w:r>
    </w:p>
    <w:p w:rsidR="000E4469" w:rsidRPr="000E4469" w:rsidRDefault="000E4469" w:rsidP="000E4469">
      <w:pPr>
        <w:jc w:val="both"/>
        <w:rPr>
          <w:bCs/>
          <w:sz w:val="28"/>
          <w:szCs w:val="28"/>
          <w:lang w:val="uk-UA"/>
        </w:rPr>
      </w:pPr>
      <w:r w:rsidRPr="000E4469">
        <w:rPr>
          <w:bCs/>
          <w:sz w:val="28"/>
          <w:szCs w:val="28"/>
          <w:lang w:val="uk-UA"/>
        </w:rPr>
        <w:t xml:space="preserve"> </w:t>
      </w:r>
    </w:p>
    <w:p w:rsidR="000E4469" w:rsidRPr="000E4469" w:rsidRDefault="000E4469" w:rsidP="000E4469">
      <w:pPr>
        <w:jc w:val="both"/>
        <w:rPr>
          <w:bCs/>
          <w:sz w:val="28"/>
          <w:szCs w:val="28"/>
          <w:lang w:val="uk-UA"/>
        </w:rPr>
      </w:pPr>
      <w:r w:rsidRPr="000E4469">
        <w:rPr>
          <w:bCs/>
          <w:sz w:val="28"/>
          <w:szCs w:val="28"/>
          <w:lang w:val="uk-UA"/>
        </w:rPr>
        <w:t xml:space="preserve">Коропатніцька Т. П. Фреймове моделювання  </w:t>
      </w:r>
      <w:r w:rsidRPr="000E4469">
        <w:rPr>
          <w:bCs/>
          <w:i/>
          <w:sz w:val="28"/>
          <w:szCs w:val="28"/>
          <w:lang w:val="uk-UA"/>
        </w:rPr>
        <w:t>порівняння</w:t>
      </w:r>
      <w:r w:rsidRPr="000E4469">
        <w:rPr>
          <w:bCs/>
          <w:sz w:val="28"/>
          <w:szCs w:val="28"/>
          <w:lang w:val="uk-UA"/>
        </w:rPr>
        <w:t xml:space="preserve">. </w:t>
      </w:r>
      <w:r w:rsidRPr="000E4469">
        <w:rPr>
          <w:bCs/>
          <w:i/>
          <w:sz w:val="28"/>
          <w:szCs w:val="28"/>
          <w:lang w:val="uk-UA"/>
        </w:rPr>
        <w:t>International Academy Journal ,,Web of Scholar”</w:t>
      </w:r>
      <w:r w:rsidRPr="000E4469">
        <w:rPr>
          <w:bCs/>
          <w:sz w:val="28"/>
          <w:szCs w:val="28"/>
          <w:lang w:val="uk-UA"/>
        </w:rPr>
        <w:t xml:space="preserve">. Warsaw, 2018. 5(23), Vol. 4. P. 22–27. – ISSN 2518 – 167X, 2518 – 1688. </w:t>
      </w:r>
    </w:p>
    <w:p w:rsidR="000E4469" w:rsidRPr="000E4469" w:rsidRDefault="000E4469" w:rsidP="000E4469">
      <w:pPr>
        <w:jc w:val="both"/>
        <w:rPr>
          <w:bCs/>
          <w:sz w:val="28"/>
          <w:szCs w:val="28"/>
          <w:lang w:val="uk-UA"/>
        </w:rPr>
      </w:pPr>
    </w:p>
    <w:p w:rsidR="000E4469" w:rsidRPr="000E4469" w:rsidRDefault="000E4469" w:rsidP="000E4469">
      <w:pPr>
        <w:jc w:val="both"/>
        <w:rPr>
          <w:bCs/>
          <w:sz w:val="28"/>
          <w:szCs w:val="28"/>
          <w:lang w:val="uk-UA"/>
        </w:rPr>
      </w:pPr>
      <w:r w:rsidRPr="000E4469">
        <w:rPr>
          <w:bCs/>
          <w:sz w:val="28"/>
          <w:szCs w:val="28"/>
          <w:lang w:val="uk-UA"/>
        </w:rPr>
        <w:t>Kibardina S. M. Aspekte einer semantischen Valenzbeschreibung der deutschen  Verben.</w:t>
      </w:r>
      <w:r w:rsidRPr="000E4469">
        <w:rPr>
          <w:bCs/>
          <w:i/>
          <w:sz w:val="28"/>
          <w:szCs w:val="28"/>
          <w:lang w:val="uk-UA"/>
        </w:rPr>
        <w:t xml:space="preserve">  Das  Wort.  Germanistisches  Jahrbuch</w:t>
      </w:r>
      <w:r w:rsidRPr="000E4469">
        <w:rPr>
          <w:bCs/>
          <w:sz w:val="28"/>
          <w:szCs w:val="28"/>
          <w:lang w:val="uk-UA"/>
        </w:rPr>
        <w:t>.  Bonn:  DAAD, 1998. S. 83–91.</w:t>
      </w:r>
    </w:p>
    <w:p w:rsidR="000E4469" w:rsidRPr="000E4469" w:rsidRDefault="000E4469" w:rsidP="000E4469">
      <w:pPr>
        <w:jc w:val="both"/>
        <w:rPr>
          <w:bCs/>
          <w:sz w:val="28"/>
          <w:szCs w:val="28"/>
          <w:lang w:val="uk-UA"/>
        </w:rPr>
      </w:pPr>
    </w:p>
    <w:p w:rsidR="000E4469" w:rsidRPr="000E4469" w:rsidRDefault="000E4469" w:rsidP="000E4469">
      <w:pPr>
        <w:jc w:val="both"/>
        <w:rPr>
          <w:bCs/>
          <w:sz w:val="28"/>
          <w:szCs w:val="28"/>
          <w:lang w:val="uk-UA"/>
        </w:rPr>
      </w:pPr>
      <w:r w:rsidRPr="000E4469">
        <w:rPr>
          <w:bCs/>
          <w:sz w:val="28"/>
          <w:szCs w:val="28"/>
          <w:lang w:val="uk-UA"/>
        </w:rPr>
        <w:t xml:space="preserve">Pinkal M. Die Semantik von Satzkomparativen. </w:t>
      </w:r>
      <w:r w:rsidRPr="000E4469">
        <w:rPr>
          <w:bCs/>
          <w:i/>
          <w:sz w:val="28"/>
          <w:szCs w:val="28"/>
          <w:lang w:val="uk-UA"/>
        </w:rPr>
        <w:t>Zeitschrift  für Sprachwissenschaft</w:t>
      </w:r>
      <w:r w:rsidRPr="000E4469">
        <w:rPr>
          <w:bCs/>
          <w:sz w:val="28"/>
          <w:szCs w:val="28"/>
          <w:lang w:val="uk-UA"/>
        </w:rPr>
        <w:t>. 1989. № 8. S. 206–256.</w:t>
      </w:r>
    </w:p>
    <w:p w:rsidR="000E4469" w:rsidRPr="000E4469" w:rsidRDefault="000E4469" w:rsidP="000E4469">
      <w:pPr>
        <w:jc w:val="both"/>
        <w:rPr>
          <w:bCs/>
          <w:sz w:val="28"/>
          <w:szCs w:val="28"/>
          <w:lang w:val="uk-UA"/>
        </w:rPr>
      </w:pPr>
    </w:p>
    <w:p w:rsidR="000E4469" w:rsidRPr="000E4469" w:rsidRDefault="000E4469" w:rsidP="000E4469">
      <w:pPr>
        <w:jc w:val="both"/>
        <w:rPr>
          <w:bCs/>
          <w:sz w:val="28"/>
          <w:szCs w:val="28"/>
          <w:lang w:val="uk-UA"/>
        </w:rPr>
      </w:pPr>
      <w:r w:rsidRPr="000E4469">
        <w:rPr>
          <w:bCs/>
          <w:sz w:val="28"/>
          <w:szCs w:val="28"/>
          <w:lang w:val="uk-UA"/>
        </w:rPr>
        <w:t xml:space="preserve">Sommerfeldt K.-E.  Zum  Ausdruck  komparativer  Beziehungen. </w:t>
      </w:r>
      <w:r w:rsidRPr="000E4469">
        <w:rPr>
          <w:bCs/>
          <w:i/>
          <w:sz w:val="28"/>
          <w:szCs w:val="28"/>
          <w:lang w:val="uk-UA"/>
        </w:rPr>
        <w:t>Sprachpflege und Sprachkultur. Zeitschrift für gutes Deutsch</w:t>
      </w:r>
      <w:r w:rsidRPr="000E4469">
        <w:rPr>
          <w:bCs/>
          <w:sz w:val="28"/>
          <w:szCs w:val="28"/>
          <w:lang w:val="uk-UA"/>
        </w:rPr>
        <w:t xml:space="preserve">. 1990. № 39/4. S. 97–101.  </w:t>
      </w:r>
    </w:p>
    <w:p w:rsidR="000E4469" w:rsidRPr="000E4469" w:rsidRDefault="000E4469" w:rsidP="000E4469">
      <w:pPr>
        <w:jc w:val="both"/>
        <w:rPr>
          <w:b/>
          <w:bCs/>
          <w:sz w:val="28"/>
          <w:szCs w:val="28"/>
          <w:lang w:val="uk-UA"/>
        </w:rPr>
      </w:pPr>
    </w:p>
    <w:p w:rsidR="000E4469" w:rsidRPr="000E4469" w:rsidRDefault="000E4469" w:rsidP="000E4469">
      <w:pPr>
        <w:widowControl w:val="0"/>
        <w:rPr>
          <w:b/>
          <w:bCs/>
          <w:sz w:val="28"/>
          <w:szCs w:val="28"/>
          <w:lang w:val="de-DE"/>
        </w:rPr>
      </w:pPr>
      <w:r w:rsidRPr="000E4469">
        <w:rPr>
          <w:b/>
          <w:bCs/>
          <w:sz w:val="28"/>
          <w:szCs w:val="28"/>
        </w:rPr>
        <w:t>Ма</w:t>
      </w:r>
      <w:r w:rsidRPr="000E4469">
        <w:rPr>
          <w:b/>
          <w:bCs/>
          <w:spacing w:val="-2"/>
          <w:sz w:val="28"/>
          <w:szCs w:val="28"/>
        </w:rPr>
        <w:t>т</w:t>
      </w:r>
      <w:r w:rsidRPr="000E4469">
        <w:rPr>
          <w:b/>
          <w:bCs/>
          <w:sz w:val="28"/>
          <w:szCs w:val="28"/>
        </w:rPr>
        <w:t>еріали</w:t>
      </w:r>
      <w:r w:rsidRPr="000E4469">
        <w:rPr>
          <w:sz w:val="28"/>
          <w:szCs w:val="28"/>
          <w:lang w:val="de-DE"/>
        </w:rPr>
        <w:t xml:space="preserve"> </w:t>
      </w:r>
      <w:r w:rsidRPr="000E4469">
        <w:rPr>
          <w:b/>
          <w:bCs/>
          <w:sz w:val="28"/>
          <w:szCs w:val="28"/>
        </w:rPr>
        <w:t>к</w:t>
      </w:r>
      <w:r w:rsidRPr="000E4469">
        <w:rPr>
          <w:b/>
          <w:bCs/>
          <w:spacing w:val="1"/>
          <w:sz w:val="28"/>
          <w:szCs w:val="28"/>
        </w:rPr>
        <w:t>о</w:t>
      </w:r>
      <w:r w:rsidRPr="000E4469">
        <w:rPr>
          <w:b/>
          <w:bCs/>
          <w:sz w:val="28"/>
          <w:szCs w:val="28"/>
        </w:rPr>
        <w:t>н</w:t>
      </w:r>
      <w:r w:rsidRPr="000E4469">
        <w:rPr>
          <w:b/>
          <w:bCs/>
          <w:spacing w:val="2"/>
          <w:sz w:val="28"/>
          <w:szCs w:val="28"/>
        </w:rPr>
        <w:t>ф</w:t>
      </w:r>
      <w:r w:rsidRPr="000E4469">
        <w:rPr>
          <w:b/>
          <w:bCs/>
          <w:sz w:val="28"/>
          <w:szCs w:val="28"/>
        </w:rPr>
        <w:t>ерен</w:t>
      </w:r>
      <w:r w:rsidRPr="000E4469">
        <w:rPr>
          <w:b/>
          <w:bCs/>
          <w:spacing w:val="1"/>
          <w:sz w:val="28"/>
          <w:szCs w:val="28"/>
        </w:rPr>
        <w:t>ц</w:t>
      </w:r>
      <w:r w:rsidRPr="000E4469">
        <w:rPr>
          <w:b/>
          <w:bCs/>
          <w:sz w:val="28"/>
          <w:szCs w:val="28"/>
        </w:rPr>
        <w:t>ій</w:t>
      </w:r>
    </w:p>
    <w:p w:rsidR="000E4469" w:rsidRPr="000E4469" w:rsidRDefault="000E4469" w:rsidP="000E4469">
      <w:pPr>
        <w:jc w:val="both"/>
        <w:rPr>
          <w:bCs/>
          <w:sz w:val="28"/>
          <w:szCs w:val="28"/>
          <w:lang w:val="uk-UA"/>
        </w:rPr>
      </w:pPr>
      <w:r w:rsidRPr="000E4469">
        <w:rPr>
          <w:bCs/>
          <w:sz w:val="28"/>
          <w:szCs w:val="28"/>
          <w:lang w:val="uk-UA"/>
        </w:rPr>
        <w:t xml:space="preserve"> </w:t>
      </w:r>
    </w:p>
    <w:p w:rsidR="000E4469" w:rsidRPr="000E4469" w:rsidRDefault="000E4469" w:rsidP="000E4469">
      <w:pPr>
        <w:jc w:val="both"/>
        <w:rPr>
          <w:bCs/>
          <w:sz w:val="28"/>
          <w:szCs w:val="28"/>
          <w:lang w:val="uk-UA"/>
        </w:rPr>
      </w:pPr>
      <w:r w:rsidRPr="000E4469">
        <w:rPr>
          <w:bCs/>
          <w:sz w:val="28"/>
          <w:szCs w:val="28"/>
          <w:lang w:val="uk-UA"/>
        </w:rPr>
        <w:t xml:space="preserve">Koropatnizjka T. P. Als: die Bewegung im Deutschen. </w:t>
      </w:r>
      <w:r w:rsidRPr="000E4469">
        <w:rPr>
          <w:bCs/>
          <w:i/>
          <w:sz w:val="28"/>
          <w:szCs w:val="28"/>
          <w:lang w:val="uk-UA"/>
        </w:rPr>
        <w:t>Міжкультурна комунікація в європейському мовному вимірі</w:t>
      </w:r>
      <w:r w:rsidRPr="000E4469">
        <w:rPr>
          <w:bCs/>
          <w:sz w:val="28"/>
          <w:szCs w:val="28"/>
          <w:lang w:val="uk-UA"/>
        </w:rPr>
        <w:t xml:space="preserve"> : Матеріали Всеукр. наук.-практ. інтернет-конф., 12–15 червня. Чернівці, 2014. С. 57–61. </w:t>
      </w:r>
    </w:p>
    <w:p w:rsidR="000E4469" w:rsidRPr="000E4469" w:rsidRDefault="000E4469" w:rsidP="000E4469">
      <w:pPr>
        <w:jc w:val="both"/>
        <w:rPr>
          <w:bCs/>
          <w:sz w:val="28"/>
          <w:szCs w:val="28"/>
          <w:lang w:val="uk-UA"/>
        </w:rPr>
      </w:pPr>
    </w:p>
    <w:p w:rsidR="000E4469" w:rsidRPr="000E4469" w:rsidRDefault="000E4469" w:rsidP="000E4469">
      <w:pPr>
        <w:jc w:val="both"/>
        <w:rPr>
          <w:bCs/>
          <w:sz w:val="28"/>
          <w:szCs w:val="28"/>
          <w:lang w:val="uk-UA"/>
        </w:rPr>
      </w:pPr>
      <w:r w:rsidRPr="000E4469">
        <w:rPr>
          <w:bCs/>
          <w:sz w:val="28"/>
          <w:szCs w:val="28"/>
          <w:lang w:val="uk-UA"/>
        </w:rPr>
        <w:t xml:space="preserve">Ажнюк  М. Доля  українських  інтерпретацій  Шекспірового  “Гамлета”. </w:t>
      </w:r>
      <w:r w:rsidRPr="000E4469">
        <w:rPr>
          <w:bCs/>
          <w:i/>
          <w:sz w:val="28"/>
          <w:szCs w:val="28"/>
          <w:lang w:val="uk-UA"/>
        </w:rPr>
        <w:t>Григорій  Кочур  і  український  переклад</w:t>
      </w:r>
      <w:r w:rsidRPr="000E4469">
        <w:rPr>
          <w:bCs/>
          <w:sz w:val="28"/>
          <w:szCs w:val="28"/>
          <w:lang w:val="uk-UA"/>
        </w:rPr>
        <w:t>:  матеріали  міжнар.  наук.-практ.  конф. (м. Київ; Ірпінь, 27–29 жовт. 2003 р.) / редкол. О. Чередниченко (гол</w:t>
      </w:r>
      <w:r w:rsidR="00E2221A">
        <w:rPr>
          <w:bCs/>
          <w:sz w:val="28"/>
          <w:szCs w:val="28"/>
          <w:lang w:val="uk-UA"/>
        </w:rPr>
        <w:t>ова) та ін. Київ;  Ірпінь: ВТФ «Перун№</w:t>
      </w:r>
      <w:r w:rsidRPr="000E4469">
        <w:rPr>
          <w:bCs/>
          <w:sz w:val="28"/>
          <w:szCs w:val="28"/>
          <w:lang w:val="uk-UA"/>
        </w:rPr>
        <w:t xml:space="preserve">, 2004. С. 203−206.  </w:t>
      </w:r>
    </w:p>
    <w:p w:rsidR="000E4469" w:rsidRPr="000E4469" w:rsidRDefault="000E4469" w:rsidP="000E4469">
      <w:pPr>
        <w:jc w:val="both"/>
        <w:rPr>
          <w:bCs/>
          <w:i/>
          <w:sz w:val="28"/>
          <w:szCs w:val="28"/>
          <w:lang w:val="uk-UA"/>
        </w:rPr>
      </w:pPr>
      <w:r w:rsidRPr="000E4469">
        <w:rPr>
          <w:bCs/>
          <w:sz w:val="28"/>
          <w:szCs w:val="28"/>
          <w:lang w:val="uk-UA"/>
        </w:rPr>
        <w:t xml:space="preserve">Коропатніцька  Т.  П.  Функціонально-семантичний  підхід  вивчення </w:t>
      </w:r>
      <w:r w:rsidRPr="000E4469">
        <w:rPr>
          <w:bCs/>
          <w:i/>
          <w:sz w:val="28"/>
          <w:szCs w:val="28"/>
          <w:lang w:val="uk-UA"/>
        </w:rPr>
        <w:t>порівняння</w:t>
      </w:r>
      <w:r w:rsidRPr="000E4469">
        <w:rPr>
          <w:bCs/>
          <w:sz w:val="28"/>
          <w:szCs w:val="28"/>
          <w:lang w:val="uk-UA"/>
        </w:rPr>
        <w:t xml:space="preserve">  на  матеріалі  німецької  мови.  </w:t>
      </w:r>
      <w:r w:rsidRPr="000E4469">
        <w:rPr>
          <w:bCs/>
          <w:i/>
          <w:sz w:val="28"/>
          <w:szCs w:val="28"/>
          <w:lang w:val="uk-UA"/>
        </w:rPr>
        <w:t>Fundamental  and  applied  science. Music and life. Philological sciences</w:t>
      </w:r>
      <w:r w:rsidRPr="000E4469">
        <w:rPr>
          <w:bCs/>
          <w:sz w:val="28"/>
          <w:szCs w:val="28"/>
          <w:lang w:val="uk-UA"/>
        </w:rPr>
        <w:t xml:space="preserve"> : Materials of the X International scientific and  </w:t>
      </w:r>
      <w:r w:rsidRPr="000E4469">
        <w:rPr>
          <w:bCs/>
          <w:sz w:val="28"/>
          <w:szCs w:val="28"/>
          <w:lang w:val="uk-UA"/>
        </w:rPr>
        <w:lastRenderedPageBreak/>
        <w:t xml:space="preserve">practical  conference,  October  30  –  November  7.  Sheffield,  2014.  Vol.  12. P. 69–73. </w:t>
      </w:r>
    </w:p>
    <w:p w:rsidR="000E4469" w:rsidRPr="000E4469" w:rsidRDefault="000E4469" w:rsidP="000E4469">
      <w:pPr>
        <w:jc w:val="both"/>
        <w:rPr>
          <w:bCs/>
          <w:sz w:val="28"/>
          <w:szCs w:val="28"/>
          <w:lang w:val="uk-UA"/>
        </w:rPr>
      </w:pPr>
    </w:p>
    <w:p w:rsidR="000E4469" w:rsidRPr="000E4469" w:rsidRDefault="000E4469" w:rsidP="000E4469">
      <w:pPr>
        <w:jc w:val="both"/>
        <w:rPr>
          <w:bCs/>
          <w:sz w:val="28"/>
          <w:szCs w:val="28"/>
          <w:lang w:val="uk-UA"/>
        </w:rPr>
      </w:pPr>
      <w:r w:rsidRPr="000E4469">
        <w:rPr>
          <w:bCs/>
          <w:sz w:val="28"/>
          <w:szCs w:val="28"/>
          <w:lang w:val="uk-UA"/>
        </w:rPr>
        <w:t xml:space="preserve">Коропатніцька  Т.  П.  Синтаксично-семантична  інтерпретація ірреальних порівняльних речень. </w:t>
      </w:r>
      <w:r w:rsidRPr="000E4469">
        <w:rPr>
          <w:bCs/>
          <w:i/>
          <w:sz w:val="28"/>
          <w:szCs w:val="28"/>
          <w:lang w:val="uk-UA"/>
        </w:rPr>
        <w:t>Contemporary issues in philological science : experience  of  scholars  and  educationalists  of  Poland  and  Ukraine</w:t>
      </w:r>
      <w:r w:rsidRPr="000E4469">
        <w:rPr>
          <w:bCs/>
          <w:sz w:val="28"/>
          <w:szCs w:val="28"/>
          <w:lang w:val="uk-UA"/>
        </w:rPr>
        <w:t xml:space="preserve">  :  Conference Proceedings  of  the  International  research  and  practice  conference,  April  28–29. Lublin, 2017. P. 227–230. </w:t>
      </w:r>
    </w:p>
    <w:p w:rsidR="000E4469" w:rsidRPr="000E4469" w:rsidRDefault="000E4469" w:rsidP="000E4469">
      <w:pPr>
        <w:jc w:val="both"/>
        <w:rPr>
          <w:sz w:val="28"/>
          <w:szCs w:val="28"/>
          <w:lang w:val="uk-UA"/>
        </w:rPr>
      </w:pPr>
    </w:p>
    <w:p w:rsidR="000E4469" w:rsidRPr="000E4469" w:rsidRDefault="000E4469" w:rsidP="000E4469">
      <w:pPr>
        <w:jc w:val="both"/>
        <w:rPr>
          <w:sz w:val="28"/>
          <w:szCs w:val="28"/>
          <w:lang w:val="en-US"/>
        </w:rPr>
      </w:pPr>
      <w:r w:rsidRPr="000E4469">
        <w:rPr>
          <w:sz w:val="28"/>
          <w:szCs w:val="28"/>
        </w:rPr>
        <w:t xml:space="preserve">Буренко Т. М. Когнітивно-психологічні засади вибачення в англомовному дискурсі. </w:t>
      </w:r>
      <w:r w:rsidRPr="000E4469">
        <w:rPr>
          <w:i/>
          <w:sz w:val="28"/>
          <w:szCs w:val="28"/>
        </w:rPr>
        <w:t>Когнітивно-прагматичні дослідження мов професійного спілкування</w:t>
      </w:r>
      <w:r w:rsidRPr="000E4469">
        <w:rPr>
          <w:sz w:val="28"/>
          <w:szCs w:val="28"/>
        </w:rPr>
        <w:t xml:space="preserve">: матеріали міжнар. наук. конф. </w:t>
      </w:r>
      <w:r w:rsidRPr="00AE7D58">
        <w:rPr>
          <w:sz w:val="28"/>
          <w:szCs w:val="28"/>
        </w:rPr>
        <w:t>(</w:t>
      </w:r>
      <w:r w:rsidRPr="000E4469">
        <w:rPr>
          <w:sz w:val="28"/>
          <w:szCs w:val="28"/>
        </w:rPr>
        <w:t>Харків</w:t>
      </w:r>
      <w:r w:rsidRPr="00AE7D58">
        <w:rPr>
          <w:sz w:val="28"/>
          <w:szCs w:val="28"/>
        </w:rPr>
        <w:t xml:space="preserve">, 23 </w:t>
      </w:r>
      <w:r w:rsidRPr="000E4469">
        <w:rPr>
          <w:sz w:val="28"/>
          <w:szCs w:val="28"/>
        </w:rPr>
        <w:t>квіт</w:t>
      </w:r>
      <w:r w:rsidRPr="00AE7D58">
        <w:rPr>
          <w:sz w:val="28"/>
          <w:szCs w:val="28"/>
        </w:rPr>
        <w:t xml:space="preserve">. </w:t>
      </w:r>
      <w:r w:rsidRPr="000E4469">
        <w:rPr>
          <w:sz w:val="28"/>
          <w:szCs w:val="28"/>
          <w:lang w:val="en-US"/>
        </w:rPr>
        <w:t xml:space="preserve">2006). </w:t>
      </w:r>
      <w:r w:rsidRPr="000E4469">
        <w:rPr>
          <w:sz w:val="28"/>
          <w:szCs w:val="28"/>
        </w:rPr>
        <w:t>Харків</w:t>
      </w:r>
      <w:r w:rsidRPr="000E4469">
        <w:rPr>
          <w:sz w:val="28"/>
          <w:szCs w:val="28"/>
          <w:lang w:val="en-US"/>
        </w:rPr>
        <w:t xml:space="preserve">, 2006. </w:t>
      </w:r>
      <w:r w:rsidRPr="000E4469">
        <w:rPr>
          <w:sz w:val="28"/>
          <w:szCs w:val="28"/>
        </w:rPr>
        <w:t>С</w:t>
      </w:r>
      <w:r w:rsidRPr="000E4469">
        <w:rPr>
          <w:sz w:val="28"/>
          <w:szCs w:val="28"/>
          <w:lang w:val="en-US"/>
        </w:rPr>
        <w:t>. 135</w:t>
      </w:r>
      <w:r w:rsidRPr="000E4469">
        <w:rPr>
          <w:bCs/>
          <w:sz w:val="28"/>
          <w:szCs w:val="28"/>
          <w:lang w:val="uk-UA"/>
        </w:rPr>
        <w:t>–</w:t>
      </w:r>
      <w:r w:rsidRPr="000E4469">
        <w:rPr>
          <w:sz w:val="28"/>
          <w:szCs w:val="28"/>
          <w:lang w:val="en-US"/>
        </w:rPr>
        <w:t>138.</w:t>
      </w:r>
    </w:p>
    <w:p w:rsidR="000E4469" w:rsidRPr="000E4469" w:rsidRDefault="000E4469" w:rsidP="000E4469">
      <w:pPr>
        <w:pStyle w:val="aa"/>
        <w:spacing w:after="0"/>
        <w:jc w:val="both"/>
        <w:rPr>
          <w:sz w:val="28"/>
          <w:szCs w:val="28"/>
          <w:lang w:val="uk-UA"/>
        </w:rPr>
      </w:pPr>
    </w:p>
    <w:p w:rsidR="000E4469" w:rsidRPr="000E4469" w:rsidRDefault="000E4469" w:rsidP="000E4469">
      <w:pPr>
        <w:pStyle w:val="aa"/>
        <w:spacing w:after="0"/>
        <w:jc w:val="both"/>
        <w:rPr>
          <w:sz w:val="28"/>
          <w:szCs w:val="28"/>
        </w:rPr>
      </w:pPr>
      <w:r w:rsidRPr="000E4469">
        <w:rPr>
          <w:sz w:val="28"/>
          <w:szCs w:val="28"/>
          <w:lang w:val="en-US"/>
        </w:rPr>
        <w:t xml:space="preserve">Haugh M., Piller-Shore D. Barbs and Teases in Initial Interactions. </w:t>
      </w:r>
      <w:r w:rsidRPr="000E4469">
        <w:rPr>
          <w:i/>
          <w:sz w:val="28"/>
          <w:szCs w:val="28"/>
          <w:lang w:val="en-US"/>
        </w:rPr>
        <w:t>AMPRA</w:t>
      </w:r>
      <w:r w:rsidRPr="000E4469">
        <w:rPr>
          <w:sz w:val="28"/>
          <w:szCs w:val="28"/>
          <w:lang w:val="en-US"/>
        </w:rPr>
        <w:t xml:space="preserve">: Papers of the Second Conference of the American Pragmatics Association (Los Angeles, 17—19 Oct. 2014). </w:t>
      </w:r>
      <w:r w:rsidRPr="000E4469">
        <w:rPr>
          <w:sz w:val="28"/>
          <w:szCs w:val="28"/>
        </w:rPr>
        <w:t>Los Angeles, 2014. P. 389</w:t>
      </w:r>
      <w:r w:rsidRPr="000E4469">
        <w:rPr>
          <w:bCs/>
          <w:sz w:val="28"/>
          <w:szCs w:val="28"/>
          <w:lang w:val="uk-UA"/>
        </w:rPr>
        <w:t>–</w:t>
      </w:r>
      <w:r w:rsidRPr="000E4469">
        <w:rPr>
          <w:sz w:val="28"/>
          <w:szCs w:val="28"/>
        </w:rPr>
        <w:t>414.</w:t>
      </w:r>
    </w:p>
    <w:p w:rsidR="000E4469" w:rsidRPr="000E4469" w:rsidRDefault="000E4469" w:rsidP="000E4469">
      <w:pPr>
        <w:jc w:val="both"/>
        <w:rPr>
          <w:bCs/>
          <w:sz w:val="28"/>
          <w:szCs w:val="28"/>
          <w:lang w:val="uk-UA"/>
        </w:rPr>
      </w:pPr>
    </w:p>
    <w:p w:rsidR="000E4469" w:rsidRPr="000E4469" w:rsidRDefault="000E4469" w:rsidP="000E4469">
      <w:pPr>
        <w:jc w:val="both"/>
        <w:rPr>
          <w:b/>
          <w:bCs/>
          <w:sz w:val="28"/>
          <w:szCs w:val="28"/>
          <w:lang w:val="uk-UA"/>
        </w:rPr>
      </w:pPr>
      <w:r w:rsidRPr="000E4469">
        <w:rPr>
          <w:b/>
          <w:bCs/>
          <w:sz w:val="28"/>
          <w:szCs w:val="28"/>
          <w:lang w:val="uk-UA"/>
        </w:rPr>
        <w:t>Інтернет-видання</w:t>
      </w:r>
    </w:p>
    <w:p w:rsidR="000E4469" w:rsidRPr="000E4469" w:rsidRDefault="000E4469" w:rsidP="000E4469">
      <w:pPr>
        <w:jc w:val="both"/>
        <w:rPr>
          <w:bCs/>
          <w:sz w:val="28"/>
          <w:szCs w:val="28"/>
          <w:lang w:val="uk-UA"/>
        </w:rPr>
      </w:pPr>
      <w:r w:rsidRPr="000E4469">
        <w:rPr>
          <w:bCs/>
          <w:sz w:val="28"/>
          <w:szCs w:val="28"/>
          <w:lang w:val="uk-UA"/>
        </w:rPr>
        <w:t xml:space="preserve">Ладыгин Ю. А. Опыт интерпретации аксиологического содержания  антропонима  в  художественном  тексте.  </w:t>
      </w:r>
      <w:r w:rsidRPr="000E4469">
        <w:rPr>
          <w:bCs/>
          <w:i/>
          <w:sz w:val="28"/>
          <w:szCs w:val="28"/>
          <w:lang w:val="uk-UA"/>
        </w:rPr>
        <w:t>Вестник  ИГЛУ</w:t>
      </w:r>
      <w:r w:rsidRPr="000E4469">
        <w:rPr>
          <w:bCs/>
          <w:sz w:val="28"/>
          <w:szCs w:val="28"/>
          <w:lang w:val="uk-UA"/>
        </w:rPr>
        <w:t>. 2011.  № 3.  С. 56–62.  URL:  http://cyberleninka.ru/article/n/opyt-interpretatsii-aksiologicheskogo-soderzhaniya-antroponima-v-hudozhestvennom-tekste (дата звернення: 21.03.2019).</w:t>
      </w:r>
    </w:p>
    <w:p w:rsidR="000E4469" w:rsidRPr="000E4469" w:rsidRDefault="000E4469" w:rsidP="000E4469">
      <w:pPr>
        <w:jc w:val="both"/>
        <w:rPr>
          <w:bCs/>
          <w:sz w:val="28"/>
          <w:szCs w:val="28"/>
          <w:lang w:val="uk-UA"/>
        </w:rPr>
      </w:pPr>
    </w:p>
    <w:p w:rsidR="000E4469" w:rsidRPr="000E4469" w:rsidRDefault="000E4469" w:rsidP="000E4469">
      <w:pPr>
        <w:jc w:val="both"/>
        <w:rPr>
          <w:bCs/>
          <w:sz w:val="28"/>
          <w:szCs w:val="28"/>
          <w:lang w:val="uk-UA"/>
        </w:rPr>
      </w:pPr>
      <w:r w:rsidRPr="000E4469">
        <w:rPr>
          <w:bCs/>
          <w:sz w:val="28"/>
          <w:szCs w:val="28"/>
          <w:lang w:val="uk-UA"/>
        </w:rPr>
        <w:t>Аристотель. Категории. URL: http://lib.ru/POEEAST/ARISTOTEL/kategorii.txt  (дата  звернення: 12.05.2019).</w:t>
      </w:r>
    </w:p>
    <w:p w:rsidR="000E4469" w:rsidRPr="000E4469" w:rsidRDefault="000E4469" w:rsidP="000E4469">
      <w:pPr>
        <w:jc w:val="both"/>
        <w:rPr>
          <w:b/>
          <w:bCs/>
          <w:sz w:val="28"/>
          <w:szCs w:val="28"/>
          <w:lang w:val="uk-UA"/>
        </w:rPr>
      </w:pPr>
    </w:p>
    <w:p w:rsidR="000E4469" w:rsidRPr="000E4469" w:rsidRDefault="000E4469" w:rsidP="000E4469">
      <w:pPr>
        <w:jc w:val="both"/>
        <w:rPr>
          <w:b/>
          <w:bCs/>
          <w:sz w:val="28"/>
          <w:szCs w:val="28"/>
          <w:lang w:val="uk-UA"/>
        </w:rPr>
      </w:pPr>
      <w:r w:rsidRPr="000E4469">
        <w:rPr>
          <w:b/>
          <w:bCs/>
          <w:sz w:val="28"/>
          <w:szCs w:val="28"/>
          <w:lang w:val="uk-UA"/>
        </w:rPr>
        <w:t>Книги</w:t>
      </w:r>
    </w:p>
    <w:p w:rsidR="000E4469" w:rsidRPr="000E4469" w:rsidRDefault="000E4469" w:rsidP="000E4469">
      <w:pPr>
        <w:jc w:val="both"/>
        <w:rPr>
          <w:b/>
          <w:bCs/>
          <w:sz w:val="28"/>
          <w:szCs w:val="28"/>
          <w:lang w:val="uk-UA"/>
        </w:rPr>
      </w:pPr>
    </w:p>
    <w:p w:rsidR="000E4469" w:rsidRPr="000E4469" w:rsidRDefault="000E4469" w:rsidP="000E4469">
      <w:pPr>
        <w:jc w:val="both"/>
        <w:rPr>
          <w:b/>
          <w:bCs/>
          <w:sz w:val="28"/>
          <w:szCs w:val="28"/>
          <w:lang w:val="uk-UA"/>
        </w:rPr>
      </w:pPr>
      <w:r w:rsidRPr="000E4469">
        <w:rPr>
          <w:b/>
          <w:bCs/>
          <w:sz w:val="28"/>
          <w:szCs w:val="28"/>
          <w:lang w:val="uk-UA"/>
        </w:rPr>
        <w:t>- з одним автором</w:t>
      </w:r>
    </w:p>
    <w:p w:rsidR="000E4469" w:rsidRPr="000E4469" w:rsidRDefault="000E4469" w:rsidP="000E4469">
      <w:pPr>
        <w:jc w:val="both"/>
        <w:rPr>
          <w:b/>
          <w:bCs/>
          <w:sz w:val="28"/>
          <w:szCs w:val="28"/>
          <w:lang w:val="uk-UA"/>
        </w:rPr>
      </w:pPr>
    </w:p>
    <w:p w:rsidR="000E4469" w:rsidRPr="000E4469" w:rsidRDefault="000E4469" w:rsidP="000E4469">
      <w:pPr>
        <w:pStyle w:val="aa"/>
        <w:spacing w:after="0" w:line="274" w:lineRule="exact"/>
        <w:rPr>
          <w:sz w:val="28"/>
          <w:szCs w:val="28"/>
          <w:lang w:val="uk-UA"/>
        </w:rPr>
      </w:pPr>
      <w:r w:rsidRPr="000E4469">
        <w:rPr>
          <w:sz w:val="28"/>
          <w:szCs w:val="28"/>
        </w:rPr>
        <w:t>Бацевич Ф. С. Основи комунікативної лінгвістики. Київ, 2004. 344 с.</w:t>
      </w:r>
    </w:p>
    <w:p w:rsidR="000E4469" w:rsidRPr="000E4469" w:rsidRDefault="000E4469" w:rsidP="000E4469">
      <w:pPr>
        <w:jc w:val="both"/>
        <w:rPr>
          <w:bCs/>
          <w:sz w:val="28"/>
          <w:szCs w:val="28"/>
          <w:lang w:val="uk-UA"/>
        </w:rPr>
      </w:pPr>
    </w:p>
    <w:p w:rsidR="000E4469" w:rsidRPr="000E4469" w:rsidRDefault="000E4469" w:rsidP="000E4469">
      <w:pPr>
        <w:jc w:val="both"/>
        <w:rPr>
          <w:bCs/>
          <w:sz w:val="28"/>
          <w:szCs w:val="28"/>
          <w:lang w:val="uk-UA"/>
        </w:rPr>
      </w:pPr>
      <w:r w:rsidRPr="000E4469">
        <w:rPr>
          <w:bCs/>
          <w:sz w:val="28"/>
          <w:szCs w:val="28"/>
          <w:lang w:val="uk-UA"/>
        </w:rPr>
        <w:t>Жуковська В. В.  Вступ  до  корпусної  лінгвістики:  навч.  посіб. Житомир: Вид-во ЖДУ ім. І. Франка, 2013. 142 с.</w:t>
      </w:r>
    </w:p>
    <w:p w:rsidR="000E4469" w:rsidRPr="000E4469" w:rsidRDefault="000E4469" w:rsidP="000E4469">
      <w:pPr>
        <w:jc w:val="both"/>
        <w:rPr>
          <w:bCs/>
          <w:sz w:val="28"/>
          <w:szCs w:val="28"/>
          <w:lang w:val="uk-UA"/>
        </w:rPr>
      </w:pPr>
    </w:p>
    <w:p w:rsidR="000E4469" w:rsidRPr="000E4469" w:rsidRDefault="000E4469" w:rsidP="000E4469">
      <w:pPr>
        <w:jc w:val="both"/>
        <w:rPr>
          <w:bCs/>
          <w:sz w:val="28"/>
          <w:szCs w:val="28"/>
          <w:lang w:val="uk-UA"/>
        </w:rPr>
      </w:pPr>
      <w:r w:rsidRPr="000E4469">
        <w:rPr>
          <w:bCs/>
          <w:sz w:val="28"/>
          <w:szCs w:val="28"/>
          <w:lang w:val="uk-UA"/>
        </w:rPr>
        <w:t>Кочерган М. П.  Загальне  мовознавство.  Київ:  Академія,  2003. 465 с.</w:t>
      </w:r>
    </w:p>
    <w:p w:rsidR="000E4469" w:rsidRPr="000E4469" w:rsidRDefault="000E4469" w:rsidP="000E4469">
      <w:pPr>
        <w:pStyle w:val="aa"/>
        <w:spacing w:after="0" w:line="274" w:lineRule="exact"/>
        <w:rPr>
          <w:sz w:val="28"/>
          <w:szCs w:val="28"/>
          <w:lang w:val="uk-UA"/>
        </w:rPr>
      </w:pPr>
    </w:p>
    <w:p w:rsidR="000E4469" w:rsidRPr="000E4469" w:rsidRDefault="000E4469" w:rsidP="000E4469">
      <w:pPr>
        <w:pStyle w:val="1"/>
        <w:spacing w:before="0" w:after="0"/>
        <w:rPr>
          <w:rFonts w:ascii="Times New Roman" w:hAnsi="Times New Roman" w:cs="Times New Roman"/>
          <w:sz w:val="28"/>
          <w:szCs w:val="28"/>
          <w:lang w:val="uk-UA"/>
        </w:rPr>
      </w:pPr>
      <w:r w:rsidRPr="000E4469">
        <w:rPr>
          <w:rFonts w:ascii="Times New Roman" w:hAnsi="Times New Roman" w:cs="Times New Roman"/>
          <w:sz w:val="28"/>
          <w:szCs w:val="28"/>
          <w:lang w:val="uk-UA"/>
        </w:rPr>
        <w:t xml:space="preserve">- з </w:t>
      </w:r>
      <w:r w:rsidRPr="000E4469">
        <w:rPr>
          <w:rFonts w:ascii="Times New Roman" w:hAnsi="Times New Roman" w:cs="Times New Roman"/>
          <w:sz w:val="28"/>
          <w:szCs w:val="28"/>
        </w:rPr>
        <w:t xml:space="preserve"> 2-4 авторами</w:t>
      </w:r>
    </w:p>
    <w:p w:rsidR="000E4469" w:rsidRPr="000E4469" w:rsidRDefault="000E4469" w:rsidP="000E4469">
      <w:pPr>
        <w:rPr>
          <w:lang w:val="uk-UA"/>
        </w:rPr>
      </w:pPr>
    </w:p>
    <w:p w:rsidR="000E4469" w:rsidRPr="000E4469" w:rsidRDefault="000E4469" w:rsidP="000E4469">
      <w:pPr>
        <w:pStyle w:val="aa"/>
        <w:spacing w:after="0"/>
        <w:rPr>
          <w:sz w:val="28"/>
          <w:szCs w:val="28"/>
          <w:lang w:val="de-DE"/>
        </w:rPr>
      </w:pPr>
      <w:r w:rsidRPr="000E4469">
        <w:rPr>
          <w:sz w:val="28"/>
          <w:szCs w:val="28"/>
          <w:lang w:val="de-DE"/>
        </w:rPr>
        <w:t>Bäumer M., Schelling H., Rotwild P., Berner D. Die wissenschaftliche Arbeit. Berlin, 2012. 220</w:t>
      </w:r>
      <w:r w:rsidRPr="000E4469">
        <w:rPr>
          <w:spacing w:val="-1"/>
          <w:sz w:val="28"/>
          <w:szCs w:val="28"/>
          <w:lang w:val="de-DE"/>
        </w:rPr>
        <w:t xml:space="preserve"> </w:t>
      </w:r>
      <w:r w:rsidRPr="000E4469">
        <w:rPr>
          <w:sz w:val="28"/>
          <w:szCs w:val="28"/>
          <w:lang w:val="de-DE"/>
        </w:rPr>
        <w:t>S.</w:t>
      </w:r>
    </w:p>
    <w:p w:rsidR="000E4469" w:rsidRPr="000E4469" w:rsidRDefault="000E4469" w:rsidP="000E4469">
      <w:pPr>
        <w:jc w:val="both"/>
        <w:rPr>
          <w:bCs/>
          <w:sz w:val="28"/>
          <w:szCs w:val="28"/>
          <w:lang w:val="de-DE"/>
        </w:rPr>
      </w:pPr>
    </w:p>
    <w:p w:rsidR="000E4469" w:rsidRPr="000E4469" w:rsidRDefault="000E4469" w:rsidP="000E4469">
      <w:pPr>
        <w:jc w:val="both"/>
        <w:rPr>
          <w:bCs/>
          <w:sz w:val="28"/>
          <w:szCs w:val="28"/>
          <w:lang w:val="uk-UA"/>
        </w:rPr>
      </w:pPr>
      <w:r w:rsidRPr="000E4469">
        <w:rPr>
          <w:bCs/>
          <w:sz w:val="28"/>
          <w:szCs w:val="28"/>
          <w:lang w:val="uk-UA"/>
        </w:rPr>
        <w:t>Цимбалюк Ю., Кобів Й., Смурова Л., Латун Л. Біблійна  мудрість  у латинських  афоризмах  українською  і  англійською  мовами:  наук.-навч.  посіб. Вінниця: НОВА КНИГА, 2003. 410 с.</w:t>
      </w:r>
    </w:p>
    <w:p w:rsidR="000E4469" w:rsidRPr="000E4469" w:rsidRDefault="000E4469" w:rsidP="000E4469">
      <w:pPr>
        <w:jc w:val="both"/>
        <w:rPr>
          <w:bCs/>
          <w:sz w:val="28"/>
          <w:szCs w:val="28"/>
          <w:lang w:val="uk-UA"/>
        </w:rPr>
      </w:pPr>
      <w:r w:rsidRPr="000E4469">
        <w:rPr>
          <w:bCs/>
          <w:sz w:val="28"/>
          <w:szCs w:val="28"/>
          <w:lang w:val="uk-UA"/>
        </w:rPr>
        <w:lastRenderedPageBreak/>
        <w:t>Grammatik  der  deutschen  Sprache  /  von  Zifonun Gisela,  Hoffmann Ludger, Strecker Bruno [et al.]. Berlin: de Gruyter, 2011. 2569 S.</w:t>
      </w:r>
    </w:p>
    <w:p w:rsidR="000E4469" w:rsidRPr="000E4469" w:rsidRDefault="000E4469" w:rsidP="000E4469">
      <w:pPr>
        <w:jc w:val="both"/>
        <w:rPr>
          <w:bCs/>
          <w:sz w:val="28"/>
          <w:szCs w:val="28"/>
          <w:lang w:val="uk-UA"/>
        </w:rPr>
      </w:pPr>
    </w:p>
    <w:p w:rsidR="000E4469" w:rsidRPr="000E4469" w:rsidRDefault="000E4469" w:rsidP="000E4469">
      <w:pPr>
        <w:jc w:val="both"/>
        <w:rPr>
          <w:bCs/>
          <w:sz w:val="28"/>
          <w:szCs w:val="28"/>
          <w:lang w:val="uk-UA"/>
        </w:rPr>
      </w:pPr>
      <w:r w:rsidRPr="000E4469">
        <w:rPr>
          <w:bCs/>
          <w:sz w:val="28"/>
          <w:szCs w:val="28"/>
          <w:lang w:val="uk-UA"/>
        </w:rPr>
        <w:t xml:space="preserve">Klein E.  Comparatives.  </w:t>
      </w:r>
      <w:r w:rsidRPr="000E4469">
        <w:rPr>
          <w:bCs/>
          <w:i/>
          <w:sz w:val="28"/>
          <w:szCs w:val="28"/>
          <w:lang w:val="uk-UA"/>
        </w:rPr>
        <w:t>Semantik/Semantics.  Ein  internationales Handbuch  der  zeitgenössischen  Forschung</w:t>
      </w:r>
      <w:r w:rsidRPr="000E4469">
        <w:rPr>
          <w:bCs/>
          <w:sz w:val="28"/>
          <w:szCs w:val="28"/>
          <w:lang w:val="uk-UA"/>
        </w:rPr>
        <w:t xml:space="preserve">  /  Amim  von  Stechow,  Dieter Wunderlich (eds.). Berlin: de Gruyter, 1991. S. 673–691.  </w:t>
      </w:r>
    </w:p>
    <w:p w:rsidR="000E4469" w:rsidRPr="000E4469" w:rsidRDefault="000E4469" w:rsidP="000E4469">
      <w:pPr>
        <w:jc w:val="both"/>
        <w:rPr>
          <w:bCs/>
          <w:sz w:val="28"/>
          <w:szCs w:val="28"/>
          <w:lang w:val="uk-UA"/>
        </w:rPr>
      </w:pPr>
    </w:p>
    <w:p w:rsidR="000E4469" w:rsidRPr="000E4469" w:rsidRDefault="000E4469" w:rsidP="000E4469">
      <w:pPr>
        <w:pStyle w:val="aa"/>
        <w:spacing w:after="0"/>
        <w:rPr>
          <w:b/>
          <w:sz w:val="28"/>
          <w:szCs w:val="28"/>
          <w:lang w:val="uk-UA"/>
        </w:rPr>
      </w:pPr>
      <w:r w:rsidRPr="000E4469">
        <w:rPr>
          <w:b/>
          <w:sz w:val="28"/>
          <w:szCs w:val="28"/>
          <w:lang w:val="uk-UA"/>
        </w:rPr>
        <w:t xml:space="preserve">- з 5 та більше авторів </w:t>
      </w:r>
    </w:p>
    <w:p w:rsidR="000E4469" w:rsidRPr="000E4469" w:rsidRDefault="000E4469" w:rsidP="000E4469">
      <w:pPr>
        <w:pStyle w:val="aa"/>
        <w:spacing w:after="0"/>
        <w:rPr>
          <w:b/>
          <w:sz w:val="28"/>
          <w:szCs w:val="28"/>
          <w:lang w:val="uk-UA"/>
        </w:rPr>
      </w:pPr>
    </w:p>
    <w:p w:rsidR="000E4469" w:rsidRPr="000E4469" w:rsidRDefault="000E4469" w:rsidP="000E4469">
      <w:pPr>
        <w:pStyle w:val="aa"/>
        <w:spacing w:after="0"/>
        <w:rPr>
          <w:sz w:val="28"/>
          <w:szCs w:val="28"/>
        </w:rPr>
      </w:pPr>
      <w:r w:rsidRPr="000E4469">
        <w:rPr>
          <w:sz w:val="28"/>
          <w:szCs w:val="28"/>
          <w:lang w:val="uk-UA"/>
        </w:rPr>
        <w:t xml:space="preserve">Людський розвиток в Україні: кол. моногр. </w:t>
      </w:r>
      <w:r w:rsidRPr="000E4469">
        <w:rPr>
          <w:sz w:val="28"/>
          <w:szCs w:val="28"/>
        </w:rPr>
        <w:t>Київ, 2012. 436 с.</w:t>
      </w:r>
    </w:p>
    <w:p w:rsidR="000E4469" w:rsidRPr="000E4469" w:rsidRDefault="000E4469" w:rsidP="000E4469">
      <w:pPr>
        <w:pStyle w:val="1"/>
        <w:spacing w:before="0" w:after="0"/>
        <w:rPr>
          <w:rFonts w:ascii="Times New Roman" w:hAnsi="Times New Roman" w:cs="Times New Roman"/>
          <w:sz w:val="28"/>
          <w:szCs w:val="28"/>
          <w:lang w:val="uk-UA"/>
        </w:rPr>
      </w:pPr>
    </w:p>
    <w:p w:rsidR="000E4469" w:rsidRPr="000E4469" w:rsidRDefault="000E4469" w:rsidP="000E4469">
      <w:pPr>
        <w:pStyle w:val="1"/>
        <w:spacing w:before="0" w:after="0"/>
        <w:rPr>
          <w:rFonts w:ascii="Times New Roman" w:hAnsi="Times New Roman" w:cs="Times New Roman"/>
          <w:sz w:val="28"/>
          <w:szCs w:val="28"/>
          <w:lang w:val="uk-UA"/>
        </w:rPr>
      </w:pPr>
      <w:r w:rsidRPr="000E4469">
        <w:rPr>
          <w:rFonts w:ascii="Times New Roman" w:hAnsi="Times New Roman" w:cs="Times New Roman"/>
          <w:sz w:val="28"/>
          <w:szCs w:val="28"/>
        </w:rPr>
        <w:t>Без автора</w:t>
      </w:r>
    </w:p>
    <w:p w:rsidR="000E4469" w:rsidRPr="000E4469" w:rsidRDefault="000E4469" w:rsidP="000E4469">
      <w:pPr>
        <w:rPr>
          <w:sz w:val="28"/>
          <w:szCs w:val="28"/>
          <w:lang w:val="uk-UA"/>
        </w:rPr>
      </w:pPr>
    </w:p>
    <w:p w:rsidR="000E4469" w:rsidRPr="000E4469" w:rsidRDefault="000E4469" w:rsidP="000E4469">
      <w:pPr>
        <w:pStyle w:val="aa"/>
        <w:spacing w:after="0" w:line="274" w:lineRule="exact"/>
        <w:rPr>
          <w:sz w:val="28"/>
          <w:szCs w:val="28"/>
          <w:lang w:val="de-DE"/>
        </w:rPr>
      </w:pPr>
      <w:r w:rsidRPr="000E4469">
        <w:rPr>
          <w:sz w:val="28"/>
          <w:szCs w:val="28"/>
          <w:lang w:val="de-DE"/>
        </w:rPr>
        <w:t>Handbuch Politische Theorien und Ideologien. Opladen, 1998. 175 S.</w:t>
      </w:r>
    </w:p>
    <w:p w:rsidR="000E4469" w:rsidRPr="000E4469" w:rsidRDefault="000E4469" w:rsidP="000E4469">
      <w:pPr>
        <w:pStyle w:val="1"/>
        <w:spacing w:before="0" w:after="0"/>
        <w:rPr>
          <w:rFonts w:ascii="Times New Roman" w:hAnsi="Times New Roman" w:cs="Times New Roman"/>
          <w:b w:val="0"/>
          <w:sz w:val="28"/>
          <w:szCs w:val="28"/>
          <w:lang w:val="uk-UA"/>
        </w:rPr>
      </w:pPr>
    </w:p>
    <w:p w:rsidR="000E4469" w:rsidRPr="000E4469" w:rsidRDefault="000E4469" w:rsidP="000E4469">
      <w:pPr>
        <w:pStyle w:val="1"/>
        <w:spacing w:before="0" w:after="0"/>
        <w:rPr>
          <w:rFonts w:ascii="Times New Roman" w:hAnsi="Times New Roman" w:cs="Times New Roman"/>
          <w:b w:val="0"/>
          <w:sz w:val="28"/>
          <w:szCs w:val="28"/>
          <w:lang w:val="uk-UA"/>
        </w:rPr>
      </w:pPr>
      <w:r w:rsidRPr="000E4469">
        <w:rPr>
          <w:rFonts w:ascii="Times New Roman" w:hAnsi="Times New Roman" w:cs="Times New Roman"/>
          <w:sz w:val="28"/>
          <w:szCs w:val="28"/>
        </w:rPr>
        <w:t>Перекладена з іншої мови</w:t>
      </w:r>
    </w:p>
    <w:p w:rsidR="000E4469" w:rsidRPr="000E4469" w:rsidRDefault="000E4469" w:rsidP="000E4469">
      <w:pPr>
        <w:rPr>
          <w:sz w:val="28"/>
          <w:szCs w:val="28"/>
          <w:lang w:val="uk-UA"/>
        </w:rPr>
      </w:pPr>
    </w:p>
    <w:p w:rsidR="000E4469" w:rsidRPr="000E4469" w:rsidRDefault="000E4469" w:rsidP="000E4469">
      <w:pPr>
        <w:pStyle w:val="aa"/>
        <w:spacing w:after="0"/>
        <w:rPr>
          <w:sz w:val="28"/>
          <w:szCs w:val="28"/>
          <w:lang w:val="de-DE"/>
        </w:rPr>
      </w:pPr>
      <w:r w:rsidRPr="000E4469">
        <w:rPr>
          <w:sz w:val="28"/>
          <w:szCs w:val="28"/>
        </w:rPr>
        <w:t>Йоргенсен М. В., Филлипс Л. Дж. Дискурс-анализ. Теория и метод: пер. с англ.</w:t>
      </w:r>
      <w:r w:rsidRPr="000E4469">
        <w:rPr>
          <w:sz w:val="28"/>
          <w:szCs w:val="28"/>
          <w:lang w:val="uk-UA"/>
        </w:rPr>
        <w:t xml:space="preserve"> </w:t>
      </w:r>
      <w:r w:rsidRPr="000E4469">
        <w:rPr>
          <w:sz w:val="28"/>
          <w:szCs w:val="28"/>
        </w:rPr>
        <w:t>Харьков</w:t>
      </w:r>
      <w:r w:rsidRPr="000E4469">
        <w:rPr>
          <w:sz w:val="28"/>
          <w:szCs w:val="28"/>
          <w:lang w:val="de-DE"/>
        </w:rPr>
        <w:t xml:space="preserve">, 2008. 352 </w:t>
      </w:r>
      <w:r w:rsidRPr="000E4469">
        <w:rPr>
          <w:sz w:val="28"/>
          <w:szCs w:val="28"/>
        </w:rPr>
        <w:t>с</w:t>
      </w:r>
      <w:r w:rsidRPr="000E4469">
        <w:rPr>
          <w:sz w:val="28"/>
          <w:szCs w:val="28"/>
          <w:lang w:val="de-DE"/>
        </w:rPr>
        <w:t>.</w:t>
      </w:r>
    </w:p>
    <w:p w:rsidR="000E4469" w:rsidRPr="000E4469" w:rsidRDefault="000E4469" w:rsidP="000E4469">
      <w:pPr>
        <w:spacing w:line="274" w:lineRule="exact"/>
        <w:jc w:val="both"/>
        <w:rPr>
          <w:b/>
          <w:sz w:val="28"/>
          <w:szCs w:val="28"/>
          <w:lang w:val="uk-UA"/>
        </w:rPr>
      </w:pPr>
    </w:p>
    <w:p w:rsidR="000E4469" w:rsidRPr="000E4469" w:rsidRDefault="000E4469" w:rsidP="000E4469">
      <w:pPr>
        <w:spacing w:line="274" w:lineRule="exact"/>
        <w:jc w:val="both"/>
        <w:rPr>
          <w:b/>
          <w:sz w:val="28"/>
          <w:szCs w:val="28"/>
          <w:lang w:val="uk-UA"/>
        </w:rPr>
      </w:pPr>
      <w:r w:rsidRPr="000E4469">
        <w:rPr>
          <w:b/>
          <w:sz w:val="28"/>
          <w:szCs w:val="28"/>
        </w:rPr>
        <w:t>Розділ</w:t>
      </w:r>
      <w:r w:rsidRPr="000E4469">
        <w:rPr>
          <w:b/>
          <w:sz w:val="28"/>
          <w:szCs w:val="28"/>
          <w:lang w:val="de-DE"/>
        </w:rPr>
        <w:t xml:space="preserve"> </w:t>
      </w:r>
      <w:r w:rsidRPr="000E4469">
        <w:rPr>
          <w:b/>
          <w:sz w:val="28"/>
          <w:szCs w:val="28"/>
        </w:rPr>
        <w:t>книги</w:t>
      </w:r>
    </w:p>
    <w:p w:rsidR="000E4469" w:rsidRPr="000E4469" w:rsidRDefault="000E4469" w:rsidP="000E4469">
      <w:pPr>
        <w:spacing w:line="274" w:lineRule="exact"/>
        <w:jc w:val="both"/>
        <w:rPr>
          <w:sz w:val="28"/>
          <w:szCs w:val="28"/>
          <w:lang w:val="uk-UA"/>
        </w:rPr>
      </w:pPr>
    </w:p>
    <w:p w:rsidR="000E4469" w:rsidRPr="000E4469" w:rsidRDefault="000E4469" w:rsidP="000E4469">
      <w:pPr>
        <w:spacing w:line="274" w:lineRule="exact"/>
        <w:jc w:val="both"/>
        <w:rPr>
          <w:i/>
          <w:sz w:val="28"/>
          <w:szCs w:val="28"/>
          <w:lang w:val="de-DE"/>
        </w:rPr>
      </w:pPr>
      <w:r w:rsidRPr="000E4469">
        <w:rPr>
          <w:sz w:val="28"/>
          <w:szCs w:val="28"/>
          <w:lang w:val="de-DE"/>
        </w:rPr>
        <w:t xml:space="preserve">Anz T. Die Modernität des literarischen Expressionismus. </w:t>
      </w:r>
      <w:r w:rsidRPr="000E4469">
        <w:rPr>
          <w:i/>
          <w:sz w:val="28"/>
          <w:szCs w:val="28"/>
          <w:lang w:val="de-DE"/>
        </w:rPr>
        <w:t>Literarische Moderne.</w:t>
      </w:r>
    </w:p>
    <w:p w:rsidR="000E4469" w:rsidRPr="000E4469" w:rsidRDefault="000E4469" w:rsidP="000E4469">
      <w:pPr>
        <w:jc w:val="both"/>
        <w:rPr>
          <w:sz w:val="28"/>
          <w:szCs w:val="28"/>
          <w:lang w:val="en-US"/>
        </w:rPr>
      </w:pPr>
      <w:r w:rsidRPr="000E4469">
        <w:rPr>
          <w:i/>
          <w:sz w:val="28"/>
          <w:szCs w:val="28"/>
          <w:lang w:val="de-DE"/>
        </w:rPr>
        <w:t xml:space="preserve">Europäische Literatur im 19. und 20. </w:t>
      </w:r>
      <w:r w:rsidRPr="00AE7D58">
        <w:rPr>
          <w:i/>
          <w:sz w:val="28"/>
          <w:szCs w:val="28"/>
          <w:lang w:val="de-DE"/>
        </w:rPr>
        <w:t>Jahrhundert</w:t>
      </w:r>
      <w:r w:rsidRPr="00AE7D58">
        <w:rPr>
          <w:sz w:val="28"/>
          <w:szCs w:val="28"/>
          <w:lang w:val="de-DE"/>
        </w:rPr>
        <w:t xml:space="preserve">. </w:t>
      </w:r>
      <w:r w:rsidRPr="003047BE">
        <w:rPr>
          <w:sz w:val="28"/>
          <w:szCs w:val="28"/>
          <w:lang w:val="en-US"/>
        </w:rPr>
        <w:t xml:space="preserve">Reinbek, 1995. </w:t>
      </w:r>
      <w:r w:rsidRPr="000E4469">
        <w:rPr>
          <w:sz w:val="28"/>
          <w:szCs w:val="28"/>
          <w:lang w:val="en-US"/>
        </w:rPr>
        <w:t>S. 257—283.</w:t>
      </w:r>
    </w:p>
    <w:p w:rsidR="000E4469" w:rsidRPr="000E4469" w:rsidRDefault="000E4469" w:rsidP="000E4469">
      <w:pPr>
        <w:jc w:val="both"/>
        <w:rPr>
          <w:sz w:val="28"/>
          <w:szCs w:val="28"/>
          <w:lang w:val="uk-UA"/>
        </w:rPr>
      </w:pPr>
    </w:p>
    <w:p w:rsidR="000E4469" w:rsidRPr="000E4469" w:rsidRDefault="000E4469" w:rsidP="000E4469">
      <w:pPr>
        <w:jc w:val="both"/>
        <w:rPr>
          <w:sz w:val="28"/>
          <w:szCs w:val="28"/>
          <w:lang w:val="en-US"/>
        </w:rPr>
      </w:pPr>
      <w:r w:rsidRPr="000E4469">
        <w:rPr>
          <w:sz w:val="28"/>
          <w:szCs w:val="28"/>
          <w:lang w:val="en-US"/>
        </w:rPr>
        <w:t xml:space="preserve">Aycock A., Buchignani N. The E-Mail Murders: Reflection on "Dead" Letters. </w:t>
      </w:r>
      <w:r w:rsidRPr="000E4469">
        <w:rPr>
          <w:i/>
          <w:sz w:val="28"/>
          <w:szCs w:val="28"/>
          <w:lang w:val="en-US"/>
        </w:rPr>
        <w:t>Cybersociety Computer-Mediated  Communication  and  Community</w:t>
      </w:r>
      <w:r w:rsidRPr="000E4469">
        <w:rPr>
          <w:sz w:val="28"/>
          <w:szCs w:val="28"/>
          <w:lang w:val="en-US"/>
        </w:rPr>
        <w:t>. Thousand  Oaks,  1995.  P. 184</w:t>
      </w:r>
      <w:r w:rsidRPr="000E4469">
        <w:rPr>
          <w:sz w:val="28"/>
          <w:szCs w:val="28"/>
          <w:lang w:val="uk-UA"/>
        </w:rPr>
        <w:t>-</w:t>
      </w:r>
      <w:r w:rsidRPr="000E4469">
        <w:rPr>
          <w:sz w:val="28"/>
          <w:szCs w:val="28"/>
          <w:lang w:val="en-US"/>
        </w:rPr>
        <w:t>231.</w:t>
      </w:r>
    </w:p>
    <w:p w:rsidR="000E4469" w:rsidRPr="000E4469" w:rsidRDefault="000E4469" w:rsidP="00AC22D8">
      <w:pPr>
        <w:jc w:val="both"/>
        <w:rPr>
          <w:b/>
          <w:bCs/>
          <w:sz w:val="28"/>
          <w:szCs w:val="28"/>
          <w:lang w:val="uk-UA"/>
        </w:rPr>
      </w:pPr>
    </w:p>
    <w:p w:rsidR="000E4469" w:rsidRPr="000E4469" w:rsidRDefault="000E4469" w:rsidP="000E4469">
      <w:pPr>
        <w:numPr>
          <w:ilvl w:val="0"/>
          <w:numId w:val="1"/>
        </w:numPr>
        <w:jc w:val="both"/>
        <w:rPr>
          <w:b/>
          <w:bCs/>
          <w:sz w:val="28"/>
          <w:szCs w:val="28"/>
          <w:lang w:val="uk-UA"/>
        </w:rPr>
      </w:pPr>
      <w:r w:rsidRPr="000E4469">
        <w:rPr>
          <w:b/>
          <w:bCs/>
          <w:sz w:val="28"/>
          <w:szCs w:val="28"/>
          <w:lang w:val="uk-UA"/>
        </w:rPr>
        <w:t>Одноосібна монографія</w:t>
      </w:r>
    </w:p>
    <w:p w:rsidR="000E4469" w:rsidRPr="000E4469" w:rsidRDefault="000E4469" w:rsidP="000E4469">
      <w:pPr>
        <w:numPr>
          <w:ilvl w:val="0"/>
          <w:numId w:val="1"/>
        </w:numPr>
        <w:jc w:val="both"/>
        <w:rPr>
          <w:bCs/>
          <w:sz w:val="28"/>
          <w:szCs w:val="28"/>
          <w:lang w:val="uk-UA"/>
        </w:rPr>
      </w:pPr>
    </w:p>
    <w:p w:rsidR="000E4469" w:rsidRPr="000E4469" w:rsidRDefault="000E4469" w:rsidP="000E4469">
      <w:pPr>
        <w:numPr>
          <w:ilvl w:val="0"/>
          <w:numId w:val="1"/>
        </w:numPr>
        <w:jc w:val="both"/>
        <w:rPr>
          <w:bCs/>
          <w:sz w:val="28"/>
          <w:szCs w:val="28"/>
          <w:lang w:val="uk-UA"/>
        </w:rPr>
      </w:pPr>
      <w:r w:rsidRPr="000E4469">
        <w:rPr>
          <w:bCs/>
          <w:sz w:val="28"/>
          <w:szCs w:val="28"/>
          <w:lang w:val="uk-UA"/>
        </w:rPr>
        <w:t xml:space="preserve">Іваницька  М. Особистість  перекладача  в  українсько-німецьких літературних взаєминах: монографія. Чернівці: Книги – ХХІ, 2015. 604 с.   </w:t>
      </w:r>
    </w:p>
    <w:p w:rsidR="000E4469" w:rsidRPr="000E4469" w:rsidRDefault="000E4469" w:rsidP="000E4469">
      <w:pPr>
        <w:numPr>
          <w:ilvl w:val="0"/>
          <w:numId w:val="1"/>
        </w:numPr>
        <w:jc w:val="both"/>
        <w:rPr>
          <w:bCs/>
          <w:sz w:val="28"/>
          <w:szCs w:val="28"/>
          <w:lang w:val="uk-UA"/>
        </w:rPr>
      </w:pPr>
    </w:p>
    <w:p w:rsidR="000E4469" w:rsidRPr="000E4469" w:rsidRDefault="000E4469" w:rsidP="000E4469">
      <w:pPr>
        <w:numPr>
          <w:ilvl w:val="0"/>
          <w:numId w:val="1"/>
        </w:numPr>
        <w:jc w:val="both"/>
        <w:rPr>
          <w:bCs/>
          <w:sz w:val="28"/>
          <w:szCs w:val="28"/>
          <w:lang w:val="uk-UA"/>
        </w:rPr>
      </w:pPr>
      <w:r w:rsidRPr="000E4469">
        <w:rPr>
          <w:bCs/>
          <w:sz w:val="28"/>
          <w:szCs w:val="28"/>
          <w:lang w:val="uk-UA"/>
        </w:rPr>
        <w:t>Єсипенко Н. Г. Вербальний профіль і концептуальна структура англосаксонських  культурних  концептів:  когнітивно-квантитативний підхід. Монографія. Чернівці, 2012. 320 с.</w:t>
      </w:r>
    </w:p>
    <w:p w:rsidR="000E4469" w:rsidRPr="000E4469" w:rsidRDefault="000E4469" w:rsidP="000E4469">
      <w:pPr>
        <w:numPr>
          <w:ilvl w:val="0"/>
          <w:numId w:val="1"/>
        </w:numPr>
        <w:jc w:val="both"/>
        <w:rPr>
          <w:bCs/>
          <w:sz w:val="28"/>
          <w:szCs w:val="28"/>
          <w:lang w:val="uk-UA"/>
        </w:rPr>
      </w:pPr>
    </w:p>
    <w:p w:rsidR="000E4469" w:rsidRPr="000E4469" w:rsidRDefault="000E4469" w:rsidP="000E4469">
      <w:pPr>
        <w:numPr>
          <w:ilvl w:val="0"/>
          <w:numId w:val="1"/>
        </w:numPr>
        <w:jc w:val="both"/>
        <w:rPr>
          <w:bCs/>
          <w:sz w:val="28"/>
          <w:szCs w:val="28"/>
          <w:lang w:val="uk-UA"/>
        </w:rPr>
      </w:pPr>
      <w:r w:rsidRPr="000E4469">
        <w:rPr>
          <w:bCs/>
          <w:sz w:val="28"/>
          <w:szCs w:val="28"/>
          <w:lang w:val="uk-UA"/>
        </w:rPr>
        <w:t xml:space="preserve">Космеда  Т.,  Плотнікова  Н. В.  Лінгвоконцептологія:  мікроконцептосфера СВЯТКИ в українському мовному просторі. Львів: ПАЇС, 2010. 408 с.  </w:t>
      </w:r>
    </w:p>
    <w:p w:rsidR="000E4469" w:rsidRPr="000E4469" w:rsidRDefault="000E4469" w:rsidP="000E4469">
      <w:pPr>
        <w:numPr>
          <w:ilvl w:val="0"/>
          <w:numId w:val="1"/>
        </w:numPr>
        <w:jc w:val="both"/>
        <w:rPr>
          <w:bCs/>
          <w:sz w:val="28"/>
          <w:szCs w:val="28"/>
          <w:lang w:val="uk-UA"/>
        </w:rPr>
      </w:pPr>
    </w:p>
    <w:p w:rsidR="000E4469" w:rsidRPr="000E4469" w:rsidRDefault="000E4469" w:rsidP="000E4469">
      <w:pPr>
        <w:numPr>
          <w:ilvl w:val="0"/>
          <w:numId w:val="1"/>
        </w:numPr>
        <w:jc w:val="both"/>
        <w:rPr>
          <w:bCs/>
          <w:sz w:val="28"/>
          <w:szCs w:val="28"/>
          <w:lang w:val="uk-UA"/>
        </w:rPr>
      </w:pPr>
      <w:r w:rsidRPr="000E4469">
        <w:rPr>
          <w:bCs/>
          <w:sz w:val="28"/>
          <w:szCs w:val="28"/>
          <w:lang w:val="uk-UA"/>
        </w:rPr>
        <w:t>Janine A.  Der  absolute  Komparativ  Eine empirische  Untersuchung zu seiner  Bedeutung  und  kommunikativen  Verwendung  Cuvillier  Verlag. Göttingen, 2007. 125 S.</w:t>
      </w:r>
    </w:p>
    <w:p w:rsidR="000E4469" w:rsidRPr="000E4469" w:rsidRDefault="000E4469" w:rsidP="000E4469">
      <w:pPr>
        <w:numPr>
          <w:ilvl w:val="0"/>
          <w:numId w:val="1"/>
        </w:numPr>
        <w:jc w:val="both"/>
        <w:rPr>
          <w:bCs/>
          <w:sz w:val="28"/>
          <w:szCs w:val="28"/>
          <w:lang w:val="uk-UA"/>
        </w:rPr>
      </w:pPr>
    </w:p>
    <w:p w:rsidR="000E4469" w:rsidRPr="000E4469" w:rsidRDefault="000E4469" w:rsidP="000E4469">
      <w:pPr>
        <w:numPr>
          <w:ilvl w:val="0"/>
          <w:numId w:val="1"/>
        </w:numPr>
        <w:jc w:val="both"/>
        <w:rPr>
          <w:bCs/>
          <w:sz w:val="28"/>
          <w:szCs w:val="28"/>
          <w:lang w:val="uk-UA"/>
        </w:rPr>
      </w:pPr>
      <w:r w:rsidRPr="000E4469">
        <w:rPr>
          <w:bCs/>
          <w:sz w:val="28"/>
          <w:szCs w:val="28"/>
          <w:lang w:val="uk-UA"/>
        </w:rPr>
        <w:lastRenderedPageBreak/>
        <w:t>Mykhaylenko V. Valery.  Glossary  Of  Linguistics  and  Translation Studies. Ivano-Frankivsk: King Danylo Galytskiy University of Law, 2015. 528 p.</w:t>
      </w:r>
    </w:p>
    <w:p w:rsidR="000E4469" w:rsidRPr="000E4469" w:rsidRDefault="000E4469" w:rsidP="000E4469">
      <w:pPr>
        <w:jc w:val="both"/>
        <w:rPr>
          <w:b/>
          <w:bCs/>
          <w:sz w:val="28"/>
          <w:szCs w:val="28"/>
          <w:lang w:val="uk-UA"/>
        </w:rPr>
      </w:pPr>
    </w:p>
    <w:p w:rsidR="000E4469" w:rsidRPr="000E4469" w:rsidRDefault="000E4469" w:rsidP="000E4469">
      <w:pPr>
        <w:jc w:val="both"/>
        <w:rPr>
          <w:b/>
          <w:bCs/>
          <w:sz w:val="28"/>
          <w:szCs w:val="28"/>
          <w:lang w:val="uk-UA"/>
        </w:rPr>
      </w:pPr>
      <w:r w:rsidRPr="000E4469">
        <w:rPr>
          <w:b/>
          <w:bCs/>
          <w:sz w:val="28"/>
          <w:szCs w:val="28"/>
          <w:lang w:val="uk-UA"/>
        </w:rPr>
        <w:t>Колективна монографія</w:t>
      </w:r>
    </w:p>
    <w:p w:rsidR="000E4469" w:rsidRPr="000E4469" w:rsidRDefault="000E4469" w:rsidP="000E4469">
      <w:pPr>
        <w:jc w:val="both"/>
        <w:rPr>
          <w:bCs/>
          <w:sz w:val="28"/>
          <w:szCs w:val="28"/>
          <w:lang w:val="uk-UA"/>
        </w:rPr>
      </w:pPr>
    </w:p>
    <w:p w:rsidR="000E4469" w:rsidRPr="000E4469" w:rsidRDefault="000E4469" w:rsidP="000E4469">
      <w:pPr>
        <w:jc w:val="both"/>
        <w:rPr>
          <w:bCs/>
          <w:sz w:val="28"/>
          <w:szCs w:val="28"/>
          <w:lang w:val="uk-UA"/>
        </w:rPr>
      </w:pPr>
      <w:r w:rsidRPr="000E4469">
        <w:rPr>
          <w:bCs/>
          <w:sz w:val="28"/>
          <w:szCs w:val="28"/>
          <w:lang w:val="uk-UA"/>
        </w:rPr>
        <w:t xml:space="preserve">Бондаренко Е. В.  Картина  мира  и  матричное  моделирование  как базовый  метод ее анализа. </w:t>
      </w:r>
      <w:r w:rsidRPr="000E4469">
        <w:rPr>
          <w:bCs/>
          <w:i/>
          <w:sz w:val="28"/>
          <w:szCs w:val="28"/>
          <w:lang w:val="uk-UA"/>
        </w:rPr>
        <w:t>Как нарисовать портрет  птицы: методология  когнитивно-коммуникативного  анализа  языка:  колл. моногр.</w:t>
      </w:r>
      <w:r w:rsidRPr="000E4469">
        <w:rPr>
          <w:bCs/>
          <w:sz w:val="28"/>
          <w:szCs w:val="28"/>
          <w:lang w:val="uk-UA"/>
        </w:rPr>
        <w:t xml:space="preserve"> / под ред. И. С. Шевченко. Харьков: ХНУ им. В. Н. Каразина, 2017. С. 59–105.</w:t>
      </w:r>
    </w:p>
    <w:p w:rsidR="000E4469" w:rsidRPr="000E4469" w:rsidRDefault="000E4469" w:rsidP="000E4469">
      <w:pPr>
        <w:jc w:val="both"/>
        <w:rPr>
          <w:bCs/>
          <w:sz w:val="28"/>
          <w:szCs w:val="28"/>
          <w:lang w:val="uk-UA"/>
        </w:rPr>
      </w:pPr>
    </w:p>
    <w:p w:rsidR="000E4469" w:rsidRPr="000E4469" w:rsidRDefault="000E4469" w:rsidP="000E4469">
      <w:pPr>
        <w:jc w:val="both"/>
        <w:rPr>
          <w:bCs/>
          <w:sz w:val="28"/>
          <w:szCs w:val="28"/>
          <w:lang w:val="uk-UA"/>
        </w:rPr>
      </w:pPr>
      <w:r w:rsidRPr="000E4469">
        <w:rPr>
          <w:bCs/>
          <w:sz w:val="28"/>
          <w:szCs w:val="28"/>
          <w:lang w:val="uk-UA"/>
        </w:rPr>
        <w:t>Німецька фразеологія у мові, мовленні та мовній діяльності: системно-квантитативні аспекти / О. Д. Огуй,  А. І. Гоян, Н. П. Тимощук, Р. В. Угринюк, С. С. Шкварчук. Чернівці, 2014. 352 с.</w:t>
      </w:r>
    </w:p>
    <w:p w:rsidR="000E4469" w:rsidRPr="000E4469" w:rsidRDefault="000E4469" w:rsidP="000E4469">
      <w:pPr>
        <w:jc w:val="both"/>
        <w:rPr>
          <w:b/>
          <w:bCs/>
          <w:sz w:val="28"/>
          <w:szCs w:val="28"/>
          <w:lang w:val="uk-UA"/>
        </w:rPr>
      </w:pPr>
    </w:p>
    <w:p w:rsidR="000E4469" w:rsidRPr="000E4469" w:rsidRDefault="000E4469" w:rsidP="000E4469">
      <w:pPr>
        <w:jc w:val="both"/>
        <w:rPr>
          <w:b/>
          <w:bCs/>
          <w:sz w:val="28"/>
          <w:szCs w:val="28"/>
          <w:lang w:val="uk-UA"/>
        </w:rPr>
      </w:pPr>
      <w:r w:rsidRPr="000E4469">
        <w:rPr>
          <w:b/>
          <w:bCs/>
          <w:sz w:val="28"/>
          <w:szCs w:val="28"/>
          <w:lang w:val="uk-UA"/>
        </w:rPr>
        <w:t>Дисертації, автореферати дисертацій</w:t>
      </w:r>
    </w:p>
    <w:p w:rsidR="000E4469" w:rsidRPr="000E4469" w:rsidRDefault="000E4469" w:rsidP="000E4469">
      <w:pPr>
        <w:jc w:val="both"/>
        <w:rPr>
          <w:bCs/>
          <w:sz w:val="28"/>
          <w:szCs w:val="28"/>
          <w:lang w:val="uk-UA"/>
        </w:rPr>
      </w:pPr>
    </w:p>
    <w:p w:rsidR="000E4469" w:rsidRPr="000E4469" w:rsidRDefault="000E4469" w:rsidP="000E4469">
      <w:pPr>
        <w:jc w:val="both"/>
        <w:rPr>
          <w:bCs/>
          <w:sz w:val="28"/>
          <w:szCs w:val="28"/>
          <w:lang w:val="uk-UA"/>
        </w:rPr>
      </w:pPr>
      <w:r w:rsidRPr="000E4469">
        <w:rPr>
          <w:bCs/>
          <w:sz w:val="28"/>
          <w:szCs w:val="28"/>
          <w:lang w:val="uk-UA"/>
        </w:rPr>
        <w:t>Осовська І. М. Сучасний  німецький  сімейний  дискурс: когнітивно-семантичний і комунікативно-прагматичний виміри: дис. … д-ра філол. наук: 10.02.04 «Германські мови». Київ, 2014. 300 с.</w:t>
      </w:r>
    </w:p>
    <w:p w:rsidR="000E4469" w:rsidRPr="000E4469" w:rsidRDefault="000E4469" w:rsidP="000E4469">
      <w:pPr>
        <w:jc w:val="both"/>
        <w:rPr>
          <w:bCs/>
          <w:sz w:val="28"/>
          <w:szCs w:val="28"/>
          <w:lang w:val="uk-UA"/>
        </w:rPr>
      </w:pPr>
    </w:p>
    <w:p w:rsidR="000E4469" w:rsidRPr="000E4469" w:rsidRDefault="000E4469" w:rsidP="000E4469">
      <w:pPr>
        <w:jc w:val="both"/>
        <w:rPr>
          <w:bCs/>
          <w:sz w:val="28"/>
          <w:szCs w:val="28"/>
          <w:lang w:val="uk-UA"/>
        </w:rPr>
      </w:pPr>
      <w:r w:rsidRPr="000E4469">
        <w:rPr>
          <w:bCs/>
          <w:sz w:val="28"/>
          <w:szCs w:val="28"/>
          <w:lang w:val="uk-UA"/>
        </w:rPr>
        <w:t xml:space="preserve">Романченко А. П. Прагмалінгвістичні параметри функціонально-семантичного  поля  компаративності:  автореф.  дис.  …  канд.  філол. наук: спец. 10.02.01 «Українська мова». Одеса, 2009. 18 с.  </w:t>
      </w:r>
    </w:p>
    <w:p w:rsidR="000E4469" w:rsidRPr="000E4469" w:rsidRDefault="000E4469" w:rsidP="000E4469">
      <w:pPr>
        <w:jc w:val="both"/>
        <w:rPr>
          <w:bCs/>
          <w:sz w:val="28"/>
          <w:szCs w:val="28"/>
          <w:lang w:val="uk-UA"/>
        </w:rPr>
      </w:pPr>
    </w:p>
    <w:p w:rsidR="000E4469" w:rsidRPr="000E4469" w:rsidRDefault="000E4469" w:rsidP="000E4469">
      <w:pPr>
        <w:jc w:val="both"/>
        <w:rPr>
          <w:bCs/>
          <w:sz w:val="28"/>
          <w:szCs w:val="28"/>
          <w:lang w:val="uk-UA"/>
        </w:rPr>
      </w:pPr>
      <w:r w:rsidRPr="000E4469">
        <w:rPr>
          <w:bCs/>
          <w:sz w:val="28"/>
          <w:szCs w:val="28"/>
          <w:lang w:val="uk-UA"/>
        </w:rPr>
        <w:t>Олексишина Л. Г. Лексико-семантичні та стилістичні особливості зоонімних художніх  порівнянь  німецької  мови:  автореф. дис.  ...  канд. філол. наук: 10.02.04 / ЛНУ ім. Івана Франка. Львів, 2004. 19 с.</w:t>
      </w:r>
    </w:p>
    <w:p w:rsidR="000E4469" w:rsidRPr="000E4469" w:rsidRDefault="000E4469" w:rsidP="000E4469">
      <w:pPr>
        <w:jc w:val="both"/>
        <w:rPr>
          <w:bCs/>
          <w:sz w:val="28"/>
          <w:szCs w:val="28"/>
          <w:lang w:val="uk-UA"/>
        </w:rPr>
      </w:pPr>
    </w:p>
    <w:p w:rsidR="000E4469" w:rsidRPr="000E4469" w:rsidRDefault="000E4469" w:rsidP="000E4469">
      <w:pPr>
        <w:jc w:val="both"/>
        <w:rPr>
          <w:bCs/>
          <w:sz w:val="28"/>
          <w:szCs w:val="28"/>
          <w:lang w:val="uk-UA"/>
        </w:rPr>
      </w:pPr>
      <w:r w:rsidRPr="000E4469">
        <w:rPr>
          <w:bCs/>
          <w:sz w:val="28"/>
          <w:szCs w:val="28"/>
          <w:lang w:val="uk-UA"/>
        </w:rPr>
        <w:t>Мізін К. І.  Компаративні  фразеологічні  одиниці  сучасної німецької мови: шляхи утворення та ідеографія: автореф. дис. ... канд. філол. наук: 10.02.04 / КНЛУ. Київ, 2004. 19 с.</w:t>
      </w:r>
    </w:p>
    <w:p w:rsidR="000E4469" w:rsidRPr="000E4469" w:rsidRDefault="000E4469" w:rsidP="000E4469">
      <w:pPr>
        <w:jc w:val="both"/>
        <w:rPr>
          <w:b/>
          <w:bCs/>
          <w:sz w:val="28"/>
          <w:szCs w:val="28"/>
          <w:lang w:val="uk-UA"/>
        </w:rPr>
      </w:pPr>
    </w:p>
    <w:p w:rsidR="000E4469" w:rsidRPr="000E4469" w:rsidRDefault="000E4469" w:rsidP="000E4469">
      <w:pPr>
        <w:pStyle w:val="aa"/>
        <w:spacing w:after="0"/>
        <w:jc w:val="both"/>
        <w:rPr>
          <w:sz w:val="28"/>
          <w:szCs w:val="28"/>
        </w:rPr>
      </w:pPr>
      <w:r w:rsidRPr="000E4469">
        <w:rPr>
          <w:sz w:val="28"/>
          <w:szCs w:val="28"/>
        </w:rPr>
        <w:t>Данилюк С. С. Структурні та функціональні особливості англомовних електронних текстів (на матеріалі персональних веб-сторінок лінгвістів): автореф. дис. … канд. філол. наук. Київ, 2006. 20 с.</w:t>
      </w:r>
    </w:p>
    <w:p w:rsidR="000E4469" w:rsidRPr="000E4469" w:rsidRDefault="000E4469" w:rsidP="000E4469">
      <w:pPr>
        <w:pStyle w:val="aa"/>
        <w:spacing w:after="0"/>
        <w:jc w:val="both"/>
        <w:rPr>
          <w:sz w:val="28"/>
          <w:szCs w:val="28"/>
          <w:lang w:val="uk-UA"/>
        </w:rPr>
      </w:pPr>
    </w:p>
    <w:p w:rsidR="000E4469" w:rsidRPr="000E4469" w:rsidRDefault="000E4469" w:rsidP="000E4469">
      <w:pPr>
        <w:pStyle w:val="aa"/>
        <w:spacing w:after="0"/>
        <w:jc w:val="both"/>
        <w:rPr>
          <w:sz w:val="28"/>
          <w:szCs w:val="28"/>
          <w:lang w:val="uk-UA"/>
        </w:rPr>
      </w:pPr>
      <w:r w:rsidRPr="000E4469">
        <w:rPr>
          <w:sz w:val="28"/>
          <w:szCs w:val="28"/>
        </w:rPr>
        <w:t>Черевко П. П. Створення юридичних осіб приватного права: дис. … канд. юрид. наук. Київ, 2008. 225 с.</w:t>
      </w:r>
    </w:p>
    <w:p w:rsidR="00AC22D8" w:rsidRDefault="00AC22D8" w:rsidP="000E4469">
      <w:pPr>
        <w:pStyle w:val="aa"/>
        <w:spacing w:after="0"/>
        <w:jc w:val="both"/>
        <w:rPr>
          <w:b/>
          <w:bCs/>
          <w:sz w:val="28"/>
          <w:szCs w:val="28"/>
          <w:lang w:val="uk-UA"/>
        </w:rPr>
      </w:pPr>
    </w:p>
    <w:p w:rsidR="000E4469" w:rsidRPr="000E4469" w:rsidRDefault="000E4469" w:rsidP="000E4469">
      <w:pPr>
        <w:pStyle w:val="aa"/>
        <w:spacing w:after="0"/>
        <w:jc w:val="both"/>
        <w:rPr>
          <w:sz w:val="28"/>
          <w:szCs w:val="28"/>
        </w:rPr>
      </w:pPr>
      <w:r w:rsidRPr="000E4469">
        <w:rPr>
          <w:b/>
          <w:bCs/>
          <w:sz w:val="28"/>
          <w:szCs w:val="28"/>
          <w:lang w:val="uk-UA"/>
        </w:rPr>
        <w:t>Книги</w:t>
      </w:r>
    </w:p>
    <w:p w:rsidR="000E4469" w:rsidRPr="000E4469" w:rsidRDefault="000E4469" w:rsidP="000E4469">
      <w:pPr>
        <w:widowControl w:val="0"/>
        <w:jc w:val="both"/>
        <w:rPr>
          <w:b/>
          <w:bCs/>
          <w:sz w:val="28"/>
          <w:szCs w:val="28"/>
          <w:lang w:val="uk-UA"/>
        </w:rPr>
      </w:pPr>
      <w:r w:rsidRPr="000E4469">
        <w:rPr>
          <w:b/>
          <w:bCs/>
          <w:sz w:val="28"/>
          <w:szCs w:val="28"/>
          <w:lang w:val="uk-UA"/>
        </w:rPr>
        <w:t xml:space="preserve">        </w:t>
      </w:r>
    </w:p>
    <w:p w:rsidR="000E4469" w:rsidRPr="00F10092" w:rsidRDefault="000E4469" w:rsidP="000E4469">
      <w:pPr>
        <w:widowControl w:val="0"/>
        <w:jc w:val="both"/>
        <w:rPr>
          <w:b/>
          <w:bCs/>
          <w:sz w:val="28"/>
          <w:szCs w:val="28"/>
          <w:lang w:val="uk-UA"/>
        </w:rPr>
      </w:pPr>
      <w:r w:rsidRPr="00F10092">
        <w:rPr>
          <w:b/>
          <w:bCs/>
          <w:sz w:val="28"/>
          <w:szCs w:val="28"/>
          <w:lang w:val="uk-UA"/>
        </w:rPr>
        <w:t xml:space="preserve">Один автор </w:t>
      </w:r>
    </w:p>
    <w:p w:rsidR="000E4469" w:rsidRPr="000E4469" w:rsidRDefault="000E4469" w:rsidP="000E4469">
      <w:pPr>
        <w:widowControl w:val="0"/>
        <w:jc w:val="both"/>
        <w:rPr>
          <w:sz w:val="28"/>
          <w:szCs w:val="28"/>
        </w:rPr>
      </w:pPr>
      <w:r w:rsidRPr="000E4469">
        <w:rPr>
          <w:sz w:val="28"/>
          <w:szCs w:val="28"/>
          <w:lang w:val="uk-UA"/>
        </w:rPr>
        <w:t>Федо</w:t>
      </w:r>
      <w:r w:rsidRPr="000E4469">
        <w:rPr>
          <w:spacing w:val="1"/>
          <w:sz w:val="28"/>
          <w:szCs w:val="28"/>
          <w:lang w:val="uk-UA"/>
        </w:rPr>
        <w:t>р</w:t>
      </w:r>
      <w:r w:rsidRPr="000E4469">
        <w:rPr>
          <w:sz w:val="28"/>
          <w:szCs w:val="28"/>
          <w:lang w:val="uk-UA"/>
        </w:rPr>
        <w:t>ова</w:t>
      </w:r>
      <w:r w:rsidRPr="000E4469">
        <w:rPr>
          <w:spacing w:val="20"/>
          <w:sz w:val="28"/>
          <w:szCs w:val="28"/>
          <w:lang w:val="uk-UA"/>
        </w:rPr>
        <w:t xml:space="preserve"> </w:t>
      </w:r>
      <w:r w:rsidRPr="000E4469">
        <w:rPr>
          <w:sz w:val="28"/>
          <w:szCs w:val="28"/>
          <w:lang w:val="uk-UA"/>
        </w:rPr>
        <w:t>Л.</w:t>
      </w:r>
      <w:r w:rsidRPr="000E4469">
        <w:rPr>
          <w:spacing w:val="20"/>
          <w:sz w:val="28"/>
          <w:szCs w:val="28"/>
          <w:lang w:val="uk-UA"/>
        </w:rPr>
        <w:t xml:space="preserve"> </w:t>
      </w:r>
      <w:r w:rsidRPr="000E4469">
        <w:rPr>
          <w:sz w:val="28"/>
          <w:szCs w:val="28"/>
          <w:lang w:val="uk-UA"/>
        </w:rPr>
        <w:t>Д.</w:t>
      </w:r>
      <w:r w:rsidRPr="000E4469">
        <w:rPr>
          <w:spacing w:val="20"/>
          <w:sz w:val="28"/>
          <w:szCs w:val="28"/>
          <w:lang w:val="uk-UA"/>
        </w:rPr>
        <w:t xml:space="preserve"> </w:t>
      </w:r>
      <w:r w:rsidRPr="000E4469">
        <w:rPr>
          <w:sz w:val="28"/>
          <w:szCs w:val="28"/>
          <w:lang w:val="uk-UA"/>
        </w:rPr>
        <w:t>З</w:t>
      </w:r>
      <w:r w:rsidRPr="000E4469">
        <w:rPr>
          <w:spacing w:val="19"/>
          <w:sz w:val="28"/>
          <w:szCs w:val="28"/>
          <w:lang w:val="uk-UA"/>
        </w:rPr>
        <w:t xml:space="preserve"> </w:t>
      </w:r>
      <w:r w:rsidRPr="000E4469">
        <w:rPr>
          <w:sz w:val="28"/>
          <w:szCs w:val="28"/>
          <w:lang w:val="uk-UA"/>
        </w:rPr>
        <w:t>істо</w:t>
      </w:r>
      <w:r w:rsidRPr="000E4469">
        <w:rPr>
          <w:spacing w:val="1"/>
          <w:sz w:val="28"/>
          <w:szCs w:val="28"/>
          <w:lang w:val="uk-UA"/>
        </w:rPr>
        <w:t>р</w:t>
      </w:r>
      <w:r w:rsidRPr="000E4469">
        <w:rPr>
          <w:sz w:val="28"/>
          <w:szCs w:val="28"/>
          <w:lang w:val="uk-UA"/>
        </w:rPr>
        <w:t>ії</w:t>
      </w:r>
      <w:r w:rsidRPr="000E4469">
        <w:rPr>
          <w:spacing w:val="20"/>
          <w:sz w:val="28"/>
          <w:szCs w:val="28"/>
          <w:lang w:val="uk-UA"/>
        </w:rPr>
        <w:t xml:space="preserve"> </w:t>
      </w:r>
      <w:r w:rsidRPr="000E4469">
        <w:rPr>
          <w:sz w:val="28"/>
          <w:szCs w:val="28"/>
          <w:lang w:val="uk-UA"/>
        </w:rPr>
        <w:t>пам</w:t>
      </w:r>
      <w:r w:rsidRPr="000E4469">
        <w:rPr>
          <w:spacing w:val="-1"/>
          <w:sz w:val="28"/>
          <w:szCs w:val="28"/>
          <w:lang w:val="uk-UA"/>
        </w:rPr>
        <w:t>’</w:t>
      </w:r>
      <w:r w:rsidRPr="000E4469">
        <w:rPr>
          <w:sz w:val="28"/>
          <w:szCs w:val="28"/>
          <w:lang w:val="uk-UA"/>
        </w:rPr>
        <w:t>яткоох</w:t>
      </w:r>
      <w:r w:rsidRPr="000E4469">
        <w:rPr>
          <w:spacing w:val="1"/>
          <w:sz w:val="28"/>
          <w:szCs w:val="28"/>
          <w:lang w:val="uk-UA"/>
        </w:rPr>
        <w:t>о</w:t>
      </w:r>
      <w:r w:rsidRPr="000E4469">
        <w:rPr>
          <w:sz w:val="28"/>
          <w:szCs w:val="28"/>
          <w:lang w:val="uk-UA"/>
        </w:rPr>
        <w:t>р</w:t>
      </w:r>
      <w:r w:rsidRPr="000E4469">
        <w:rPr>
          <w:spacing w:val="1"/>
          <w:sz w:val="28"/>
          <w:szCs w:val="28"/>
          <w:lang w:val="uk-UA"/>
        </w:rPr>
        <w:t>о</w:t>
      </w:r>
      <w:r w:rsidRPr="000E4469">
        <w:rPr>
          <w:sz w:val="28"/>
          <w:szCs w:val="28"/>
          <w:lang w:val="uk-UA"/>
        </w:rPr>
        <w:t>нної</w:t>
      </w:r>
      <w:r w:rsidRPr="000E4469">
        <w:rPr>
          <w:spacing w:val="20"/>
          <w:sz w:val="28"/>
          <w:szCs w:val="28"/>
          <w:lang w:val="uk-UA"/>
        </w:rPr>
        <w:t xml:space="preserve"> </w:t>
      </w:r>
      <w:r w:rsidRPr="000E4469">
        <w:rPr>
          <w:spacing w:val="5"/>
          <w:sz w:val="28"/>
          <w:szCs w:val="28"/>
          <w:lang w:val="uk-UA"/>
        </w:rPr>
        <w:t>т</w:t>
      </w:r>
      <w:r w:rsidRPr="000E4469">
        <w:rPr>
          <w:sz w:val="28"/>
          <w:szCs w:val="28"/>
          <w:lang w:val="uk-UA"/>
        </w:rPr>
        <w:t>а</w:t>
      </w:r>
      <w:r w:rsidRPr="000E4469">
        <w:rPr>
          <w:spacing w:val="19"/>
          <w:sz w:val="28"/>
          <w:szCs w:val="28"/>
          <w:lang w:val="uk-UA"/>
        </w:rPr>
        <w:t xml:space="preserve"> </w:t>
      </w:r>
      <w:r w:rsidRPr="000E4469">
        <w:rPr>
          <w:sz w:val="28"/>
          <w:szCs w:val="28"/>
          <w:lang w:val="uk-UA"/>
        </w:rPr>
        <w:t>музейної</w:t>
      </w:r>
      <w:r w:rsidRPr="000E4469">
        <w:rPr>
          <w:spacing w:val="20"/>
          <w:sz w:val="28"/>
          <w:szCs w:val="28"/>
          <w:lang w:val="uk-UA"/>
        </w:rPr>
        <w:t xml:space="preserve"> </w:t>
      </w:r>
      <w:r w:rsidRPr="000E4469">
        <w:rPr>
          <w:sz w:val="28"/>
          <w:szCs w:val="28"/>
          <w:lang w:val="uk-UA"/>
        </w:rPr>
        <w:t>справи</w:t>
      </w:r>
      <w:r w:rsidRPr="000E4469">
        <w:rPr>
          <w:spacing w:val="19"/>
          <w:sz w:val="28"/>
          <w:szCs w:val="28"/>
          <w:lang w:val="uk-UA"/>
        </w:rPr>
        <w:t xml:space="preserve"> </w:t>
      </w:r>
      <w:r w:rsidRPr="000E4469">
        <w:rPr>
          <w:sz w:val="28"/>
          <w:szCs w:val="28"/>
          <w:lang w:val="uk-UA"/>
        </w:rPr>
        <w:t>у Наддніпрянській</w:t>
      </w:r>
      <w:r w:rsidRPr="000E4469">
        <w:rPr>
          <w:spacing w:val="3"/>
          <w:sz w:val="28"/>
          <w:szCs w:val="28"/>
          <w:lang w:val="uk-UA"/>
        </w:rPr>
        <w:t xml:space="preserve"> </w:t>
      </w:r>
      <w:r w:rsidRPr="000E4469">
        <w:rPr>
          <w:sz w:val="28"/>
          <w:szCs w:val="28"/>
          <w:lang w:val="uk-UA"/>
        </w:rPr>
        <w:t>Ук</w:t>
      </w:r>
      <w:r w:rsidRPr="000E4469">
        <w:rPr>
          <w:spacing w:val="1"/>
          <w:sz w:val="28"/>
          <w:szCs w:val="28"/>
          <w:lang w:val="uk-UA"/>
        </w:rPr>
        <w:t>р</w:t>
      </w:r>
      <w:r w:rsidRPr="000E4469">
        <w:rPr>
          <w:sz w:val="28"/>
          <w:szCs w:val="28"/>
          <w:lang w:val="uk-UA"/>
        </w:rPr>
        <w:t xml:space="preserve">аїні. </w:t>
      </w:r>
      <w:r w:rsidRPr="000E4469">
        <w:rPr>
          <w:sz w:val="28"/>
          <w:szCs w:val="28"/>
        </w:rPr>
        <w:t>1</w:t>
      </w:r>
      <w:r w:rsidRPr="000E4469">
        <w:rPr>
          <w:spacing w:val="1"/>
          <w:sz w:val="28"/>
          <w:szCs w:val="28"/>
        </w:rPr>
        <w:t>870</w:t>
      </w:r>
      <w:r w:rsidRPr="000E4469">
        <w:rPr>
          <w:spacing w:val="-1"/>
          <w:sz w:val="28"/>
          <w:szCs w:val="28"/>
        </w:rPr>
        <w:t>-</w:t>
      </w:r>
      <w:r w:rsidRPr="000E4469">
        <w:rPr>
          <w:sz w:val="28"/>
          <w:szCs w:val="28"/>
        </w:rPr>
        <w:t>ті</w:t>
      </w:r>
      <w:r w:rsidRPr="000E4469">
        <w:rPr>
          <w:spacing w:val="-1"/>
          <w:sz w:val="28"/>
          <w:szCs w:val="28"/>
        </w:rPr>
        <w:t xml:space="preserve"> </w:t>
      </w:r>
      <w:r w:rsidRPr="000E4469">
        <w:rPr>
          <w:sz w:val="28"/>
          <w:szCs w:val="28"/>
        </w:rPr>
        <w:t>–</w:t>
      </w:r>
      <w:r w:rsidRPr="000E4469">
        <w:rPr>
          <w:spacing w:val="1"/>
          <w:sz w:val="28"/>
          <w:szCs w:val="28"/>
        </w:rPr>
        <w:t xml:space="preserve"> 1910</w:t>
      </w:r>
      <w:r w:rsidRPr="000E4469">
        <w:rPr>
          <w:sz w:val="28"/>
          <w:szCs w:val="28"/>
        </w:rPr>
        <w:t>-ті</w:t>
      </w:r>
      <w:r w:rsidRPr="000E4469">
        <w:rPr>
          <w:spacing w:val="-1"/>
          <w:sz w:val="28"/>
          <w:szCs w:val="28"/>
        </w:rPr>
        <w:t xml:space="preserve"> </w:t>
      </w:r>
      <w:r w:rsidRPr="000E4469">
        <w:rPr>
          <w:sz w:val="28"/>
          <w:szCs w:val="28"/>
        </w:rPr>
        <w:t>рр.</w:t>
      </w:r>
      <w:r w:rsidRPr="000E4469">
        <w:rPr>
          <w:spacing w:val="-1"/>
          <w:sz w:val="28"/>
          <w:szCs w:val="28"/>
        </w:rPr>
        <w:t xml:space="preserve"> </w:t>
      </w:r>
      <w:r w:rsidRPr="000E4469">
        <w:rPr>
          <w:sz w:val="28"/>
          <w:szCs w:val="28"/>
        </w:rPr>
        <w:t>Київ,</w:t>
      </w:r>
      <w:r w:rsidRPr="000E4469">
        <w:rPr>
          <w:spacing w:val="1"/>
          <w:sz w:val="28"/>
          <w:szCs w:val="28"/>
        </w:rPr>
        <w:t xml:space="preserve"> 2</w:t>
      </w:r>
      <w:r w:rsidRPr="000E4469">
        <w:rPr>
          <w:sz w:val="28"/>
          <w:szCs w:val="28"/>
        </w:rPr>
        <w:t>0</w:t>
      </w:r>
      <w:r w:rsidRPr="000E4469">
        <w:rPr>
          <w:spacing w:val="1"/>
          <w:sz w:val="28"/>
          <w:szCs w:val="28"/>
        </w:rPr>
        <w:t>13</w:t>
      </w:r>
      <w:r w:rsidRPr="000E4469">
        <w:rPr>
          <w:sz w:val="28"/>
          <w:szCs w:val="28"/>
        </w:rPr>
        <w:t>.</w:t>
      </w:r>
      <w:r w:rsidRPr="000E4469">
        <w:rPr>
          <w:spacing w:val="-2"/>
          <w:sz w:val="28"/>
          <w:szCs w:val="28"/>
        </w:rPr>
        <w:t xml:space="preserve"> </w:t>
      </w:r>
      <w:r w:rsidRPr="000E4469">
        <w:rPr>
          <w:sz w:val="28"/>
          <w:szCs w:val="28"/>
        </w:rPr>
        <w:t>373 с.</w:t>
      </w:r>
    </w:p>
    <w:p w:rsidR="000E4469" w:rsidRPr="000E4469" w:rsidRDefault="000E4469" w:rsidP="000E4469">
      <w:pPr>
        <w:widowControl w:val="0"/>
        <w:jc w:val="both"/>
        <w:rPr>
          <w:sz w:val="28"/>
          <w:szCs w:val="28"/>
          <w:lang w:val="uk-UA"/>
        </w:rPr>
      </w:pPr>
    </w:p>
    <w:p w:rsidR="000E4469" w:rsidRPr="000E4469" w:rsidRDefault="000E4469" w:rsidP="000E4469">
      <w:pPr>
        <w:widowControl w:val="0"/>
        <w:jc w:val="both"/>
        <w:rPr>
          <w:sz w:val="28"/>
          <w:szCs w:val="28"/>
        </w:rPr>
      </w:pPr>
      <w:r w:rsidRPr="000E4469">
        <w:rPr>
          <w:sz w:val="28"/>
          <w:szCs w:val="28"/>
        </w:rPr>
        <w:lastRenderedPageBreak/>
        <w:t>Момот</w:t>
      </w:r>
      <w:r w:rsidRPr="000E4469">
        <w:rPr>
          <w:spacing w:val="48"/>
          <w:sz w:val="28"/>
          <w:szCs w:val="28"/>
        </w:rPr>
        <w:t xml:space="preserve"> </w:t>
      </w:r>
      <w:r w:rsidRPr="000E4469">
        <w:rPr>
          <w:sz w:val="28"/>
          <w:szCs w:val="28"/>
        </w:rPr>
        <w:t>Т.</w:t>
      </w:r>
      <w:r w:rsidRPr="000E4469">
        <w:rPr>
          <w:spacing w:val="48"/>
          <w:sz w:val="28"/>
          <w:szCs w:val="28"/>
        </w:rPr>
        <w:t xml:space="preserve"> </w:t>
      </w:r>
      <w:r w:rsidRPr="000E4469">
        <w:rPr>
          <w:sz w:val="28"/>
          <w:szCs w:val="28"/>
        </w:rPr>
        <w:t>Л.</w:t>
      </w:r>
      <w:r w:rsidRPr="000E4469">
        <w:rPr>
          <w:spacing w:val="49"/>
          <w:sz w:val="28"/>
          <w:szCs w:val="28"/>
        </w:rPr>
        <w:t xml:space="preserve"> </w:t>
      </w:r>
      <w:r w:rsidRPr="000E4469">
        <w:rPr>
          <w:sz w:val="28"/>
          <w:szCs w:val="28"/>
        </w:rPr>
        <w:t>П</w:t>
      </w:r>
      <w:r w:rsidRPr="000E4469">
        <w:rPr>
          <w:spacing w:val="1"/>
          <w:sz w:val="28"/>
          <w:szCs w:val="28"/>
        </w:rPr>
        <w:t>ал</w:t>
      </w:r>
      <w:r w:rsidRPr="000E4469">
        <w:rPr>
          <w:sz w:val="28"/>
          <w:szCs w:val="28"/>
        </w:rPr>
        <w:t>ьчиками</w:t>
      </w:r>
      <w:r w:rsidRPr="000E4469">
        <w:rPr>
          <w:spacing w:val="48"/>
          <w:sz w:val="28"/>
          <w:szCs w:val="28"/>
        </w:rPr>
        <w:t xml:space="preserve"> </w:t>
      </w:r>
      <w:r w:rsidRPr="000E4469">
        <w:rPr>
          <w:sz w:val="28"/>
          <w:szCs w:val="28"/>
        </w:rPr>
        <w:t>граємо</w:t>
      </w:r>
      <w:r w:rsidRPr="000E4469">
        <w:rPr>
          <w:spacing w:val="52"/>
          <w:sz w:val="28"/>
          <w:szCs w:val="28"/>
        </w:rPr>
        <w:t xml:space="preserve"> </w:t>
      </w:r>
      <w:r w:rsidRPr="000E4469">
        <w:rPr>
          <w:sz w:val="28"/>
          <w:szCs w:val="28"/>
        </w:rPr>
        <w:t>–</w:t>
      </w:r>
      <w:r w:rsidRPr="000E4469">
        <w:rPr>
          <w:spacing w:val="50"/>
          <w:sz w:val="28"/>
          <w:szCs w:val="28"/>
        </w:rPr>
        <w:t xml:space="preserve"> </w:t>
      </w:r>
      <w:r w:rsidRPr="000E4469">
        <w:rPr>
          <w:sz w:val="28"/>
          <w:szCs w:val="28"/>
        </w:rPr>
        <w:t>мо</w:t>
      </w:r>
      <w:r w:rsidRPr="000E4469">
        <w:rPr>
          <w:spacing w:val="1"/>
          <w:sz w:val="28"/>
          <w:szCs w:val="28"/>
        </w:rPr>
        <w:t>в</w:t>
      </w:r>
      <w:r w:rsidRPr="000E4469">
        <w:rPr>
          <w:sz w:val="28"/>
          <w:szCs w:val="28"/>
        </w:rPr>
        <w:t>у</w:t>
      </w:r>
      <w:r w:rsidRPr="000E4469">
        <w:rPr>
          <w:spacing w:val="47"/>
          <w:sz w:val="28"/>
          <w:szCs w:val="28"/>
        </w:rPr>
        <w:t xml:space="preserve"> </w:t>
      </w:r>
      <w:r w:rsidRPr="000E4469">
        <w:rPr>
          <w:sz w:val="28"/>
          <w:szCs w:val="28"/>
        </w:rPr>
        <w:t>розвиваємо:</w:t>
      </w:r>
      <w:r w:rsidRPr="000E4469">
        <w:rPr>
          <w:spacing w:val="49"/>
          <w:sz w:val="28"/>
          <w:szCs w:val="28"/>
        </w:rPr>
        <w:t xml:space="preserve"> </w:t>
      </w:r>
      <w:r w:rsidRPr="000E4469">
        <w:rPr>
          <w:sz w:val="28"/>
          <w:szCs w:val="28"/>
        </w:rPr>
        <w:t>Бібліотека логопеда-практи</w:t>
      </w:r>
      <w:r w:rsidRPr="000E4469">
        <w:rPr>
          <w:spacing w:val="1"/>
          <w:sz w:val="28"/>
          <w:szCs w:val="28"/>
        </w:rPr>
        <w:t>к</w:t>
      </w:r>
      <w:r w:rsidRPr="000E4469">
        <w:rPr>
          <w:sz w:val="28"/>
          <w:szCs w:val="28"/>
        </w:rPr>
        <w:t>а. Те</w:t>
      </w:r>
      <w:r w:rsidRPr="000E4469">
        <w:rPr>
          <w:spacing w:val="1"/>
          <w:sz w:val="28"/>
          <w:szCs w:val="28"/>
        </w:rPr>
        <w:t>р</w:t>
      </w:r>
      <w:r w:rsidRPr="000E4469">
        <w:rPr>
          <w:sz w:val="28"/>
          <w:szCs w:val="28"/>
        </w:rPr>
        <w:t>нопіль:</w:t>
      </w:r>
      <w:r w:rsidRPr="000E4469">
        <w:rPr>
          <w:spacing w:val="1"/>
          <w:sz w:val="28"/>
          <w:szCs w:val="28"/>
        </w:rPr>
        <w:t xml:space="preserve"> </w:t>
      </w:r>
      <w:r w:rsidRPr="000E4469">
        <w:rPr>
          <w:sz w:val="28"/>
          <w:szCs w:val="28"/>
        </w:rPr>
        <w:t>На</w:t>
      </w:r>
      <w:r w:rsidRPr="000E4469">
        <w:rPr>
          <w:spacing w:val="2"/>
          <w:sz w:val="28"/>
          <w:szCs w:val="28"/>
        </w:rPr>
        <w:t>в</w:t>
      </w:r>
      <w:r w:rsidRPr="000E4469">
        <w:rPr>
          <w:sz w:val="28"/>
          <w:szCs w:val="28"/>
        </w:rPr>
        <w:t>ч. кн.–</w:t>
      </w:r>
      <w:r w:rsidRPr="000E4469">
        <w:rPr>
          <w:spacing w:val="2"/>
          <w:sz w:val="28"/>
          <w:szCs w:val="28"/>
        </w:rPr>
        <w:t xml:space="preserve"> </w:t>
      </w:r>
      <w:r w:rsidRPr="000E4469">
        <w:rPr>
          <w:sz w:val="28"/>
          <w:szCs w:val="28"/>
        </w:rPr>
        <w:t>Богдан,</w:t>
      </w:r>
      <w:r w:rsidRPr="000E4469">
        <w:rPr>
          <w:spacing w:val="-1"/>
          <w:sz w:val="28"/>
          <w:szCs w:val="28"/>
        </w:rPr>
        <w:t xml:space="preserve"> </w:t>
      </w:r>
      <w:r w:rsidRPr="000E4469">
        <w:rPr>
          <w:sz w:val="28"/>
          <w:szCs w:val="28"/>
        </w:rPr>
        <w:t>2</w:t>
      </w:r>
      <w:r w:rsidRPr="000E4469">
        <w:rPr>
          <w:spacing w:val="3"/>
          <w:sz w:val="28"/>
          <w:szCs w:val="28"/>
        </w:rPr>
        <w:t>0</w:t>
      </w:r>
      <w:r w:rsidRPr="000E4469">
        <w:rPr>
          <w:sz w:val="28"/>
          <w:szCs w:val="28"/>
        </w:rPr>
        <w:t>1</w:t>
      </w:r>
      <w:r w:rsidRPr="000E4469">
        <w:rPr>
          <w:spacing w:val="1"/>
          <w:sz w:val="28"/>
          <w:szCs w:val="28"/>
        </w:rPr>
        <w:t>8</w:t>
      </w:r>
      <w:r w:rsidRPr="000E4469">
        <w:rPr>
          <w:sz w:val="28"/>
          <w:szCs w:val="28"/>
        </w:rPr>
        <w:t>.</w:t>
      </w:r>
      <w:r w:rsidRPr="000E4469">
        <w:rPr>
          <w:spacing w:val="-1"/>
          <w:sz w:val="28"/>
          <w:szCs w:val="28"/>
        </w:rPr>
        <w:t xml:space="preserve"> </w:t>
      </w:r>
      <w:r w:rsidRPr="000E4469">
        <w:rPr>
          <w:sz w:val="28"/>
          <w:szCs w:val="28"/>
        </w:rPr>
        <w:t>24 с</w:t>
      </w:r>
      <w:r w:rsidRPr="000E4469">
        <w:rPr>
          <w:spacing w:val="-1"/>
          <w:sz w:val="28"/>
          <w:szCs w:val="28"/>
        </w:rPr>
        <w:t>.</w:t>
      </w:r>
      <w:r w:rsidRPr="000E4469">
        <w:rPr>
          <w:sz w:val="28"/>
          <w:szCs w:val="28"/>
        </w:rPr>
        <w:t>: іл.</w:t>
      </w:r>
    </w:p>
    <w:p w:rsidR="000E4469" w:rsidRPr="000E4469" w:rsidRDefault="000E4469" w:rsidP="000E4469">
      <w:pPr>
        <w:jc w:val="both"/>
        <w:rPr>
          <w:sz w:val="28"/>
          <w:szCs w:val="28"/>
          <w:lang w:val="uk-UA"/>
        </w:rPr>
      </w:pPr>
    </w:p>
    <w:p w:rsidR="000E4469" w:rsidRPr="00F10092" w:rsidRDefault="000E4469" w:rsidP="000E4469">
      <w:pPr>
        <w:widowControl w:val="0"/>
        <w:jc w:val="both"/>
        <w:rPr>
          <w:b/>
          <w:iCs/>
          <w:sz w:val="28"/>
          <w:szCs w:val="28"/>
        </w:rPr>
      </w:pPr>
      <w:r w:rsidRPr="00F10092">
        <w:rPr>
          <w:b/>
          <w:iCs/>
          <w:sz w:val="28"/>
          <w:szCs w:val="28"/>
        </w:rPr>
        <w:t>Два</w:t>
      </w:r>
      <w:r w:rsidRPr="00F10092">
        <w:rPr>
          <w:b/>
          <w:sz w:val="28"/>
          <w:szCs w:val="28"/>
        </w:rPr>
        <w:t xml:space="preserve"> </w:t>
      </w:r>
      <w:r w:rsidRPr="00F10092">
        <w:rPr>
          <w:b/>
          <w:iCs/>
          <w:sz w:val="28"/>
          <w:szCs w:val="28"/>
        </w:rPr>
        <w:t>і</w:t>
      </w:r>
      <w:r w:rsidRPr="00F10092">
        <w:rPr>
          <w:b/>
          <w:sz w:val="28"/>
          <w:szCs w:val="28"/>
        </w:rPr>
        <w:t xml:space="preserve"> </w:t>
      </w:r>
      <w:r w:rsidRPr="00F10092">
        <w:rPr>
          <w:b/>
          <w:iCs/>
          <w:sz w:val="28"/>
          <w:szCs w:val="28"/>
        </w:rPr>
        <w:t>більше</w:t>
      </w:r>
      <w:r w:rsidRPr="00F10092">
        <w:rPr>
          <w:b/>
          <w:sz w:val="28"/>
          <w:szCs w:val="28"/>
        </w:rPr>
        <w:t xml:space="preserve"> </w:t>
      </w:r>
      <w:r w:rsidRPr="00F10092">
        <w:rPr>
          <w:b/>
          <w:iCs/>
          <w:sz w:val="28"/>
          <w:szCs w:val="28"/>
        </w:rPr>
        <w:t>авт</w:t>
      </w:r>
      <w:r w:rsidRPr="00F10092">
        <w:rPr>
          <w:b/>
          <w:iCs/>
          <w:spacing w:val="2"/>
          <w:sz w:val="28"/>
          <w:szCs w:val="28"/>
        </w:rPr>
        <w:t>о</w:t>
      </w:r>
      <w:r w:rsidRPr="00F10092">
        <w:rPr>
          <w:b/>
          <w:iCs/>
          <w:sz w:val="28"/>
          <w:szCs w:val="28"/>
        </w:rPr>
        <w:t>рів</w:t>
      </w:r>
    </w:p>
    <w:p w:rsidR="000E4469" w:rsidRPr="000E4469" w:rsidRDefault="000E4469" w:rsidP="000E4469">
      <w:pPr>
        <w:widowControl w:val="0"/>
        <w:jc w:val="both"/>
        <w:rPr>
          <w:sz w:val="28"/>
          <w:szCs w:val="28"/>
        </w:rPr>
      </w:pPr>
      <w:r w:rsidRPr="000E4469">
        <w:rPr>
          <w:sz w:val="28"/>
          <w:szCs w:val="28"/>
        </w:rPr>
        <w:t>К</w:t>
      </w:r>
      <w:r w:rsidRPr="000E4469">
        <w:rPr>
          <w:spacing w:val="1"/>
          <w:sz w:val="28"/>
          <w:szCs w:val="28"/>
        </w:rPr>
        <w:t>р</w:t>
      </w:r>
      <w:r w:rsidRPr="000E4469">
        <w:rPr>
          <w:sz w:val="28"/>
          <w:szCs w:val="28"/>
        </w:rPr>
        <w:t>авченко</w:t>
      </w:r>
      <w:r w:rsidRPr="000E4469">
        <w:rPr>
          <w:spacing w:val="35"/>
          <w:sz w:val="28"/>
          <w:szCs w:val="28"/>
        </w:rPr>
        <w:t xml:space="preserve"> </w:t>
      </w:r>
      <w:r w:rsidRPr="000E4469">
        <w:rPr>
          <w:sz w:val="28"/>
          <w:szCs w:val="28"/>
        </w:rPr>
        <w:t>Г.</w:t>
      </w:r>
      <w:r w:rsidRPr="000E4469">
        <w:rPr>
          <w:spacing w:val="33"/>
          <w:sz w:val="28"/>
          <w:szCs w:val="28"/>
        </w:rPr>
        <w:t xml:space="preserve"> </w:t>
      </w:r>
      <w:r w:rsidRPr="000E4469">
        <w:rPr>
          <w:sz w:val="28"/>
          <w:szCs w:val="28"/>
        </w:rPr>
        <w:t>Ю.,</w:t>
      </w:r>
      <w:r w:rsidRPr="000E4469">
        <w:rPr>
          <w:spacing w:val="36"/>
          <w:sz w:val="28"/>
          <w:szCs w:val="28"/>
        </w:rPr>
        <w:t xml:space="preserve"> </w:t>
      </w:r>
      <w:r w:rsidRPr="000E4469">
        <w:rPr>
          <w:sz w:val="28"/>
          <w:szCs w:val="28"/>
        </w:rPr>
        <w:t>Сіліна</w:t>
      </w:r>
      <w:r w:rsidRPr="000E4469">
        <w:rPr>
          <w:spacing w:val="34"/>
          <w:sz w:val="28"/>
          <w:szCs w:val="28"/>
        </w:rPr>
        <w:t xml:space="preserve"> </w:t>
      </w:r>
      <w:r w:rsidRPr="000E4469">
        <w:rPr>
          <w:sz w:val="28"/>
          <w:szCs w:val="28"/>
        </w:rPr>
        <w:t>Г.</w:t>
      </w:r>
      <w:r w:rsidRPr="000E4469">
        <w:rPr>
          <w:spacing w:val="34"/>
          <w:sz w:val="28"/>
          <w:szCs w:val="28"/>
        </w:rPr>
        <w:t xml:space="preserve"> </w:t>
      </w:r>
      <w:r w:rsidRPr="000E4469">
        <w:rPr>
          <w:sz w:val="28"/>
          <w:szCs w:val="28"/>
        </w:rPr>
        <w:t>О.</w:t>
      </w:r>
      <w:r w:rsidRPr="000E4469">
        <w:rPr>
          <w:spacing w:val="33"/>
          <w:sz w:val="28"/>
          <w:szCs w:val="28"/>
        </w:rPr>
        <w:t xml:space="preserve"> </w:t>
      </w:r>
      <w:r w:rsidRPr="000E4469">
        <w:rPr>
          <w:sz w:val="28"/>
          <w:szCs w:val="28"/>
        </w:rPr>
        <w:t>Інклюзивна</w:t>
      </w:r>
      <w:r w:rsidRPr="000E4469">
        <w:rPr>
          <w:spacing w:val="37"/>
          <w:sz w:val="28"/>
          <w:szCs w:val="28"/>
        </w:rPr>
        <w:t xml:space="preserve"> </w:t>
      </w:r>
      <w:r w:rsidRPr="000E4469">
        <w:rPr>
          <w:spacing w:val="1"/>
          <w:sz w:val="28"/>
          <w:szCs w:val="28"/>
        </w:rPr>
        <w:t>о</w:t>
      </w:r>
      <w:r w:rsidRPr="000E4469">
        <w:rPr>
          <w:sz w:val="28"/>
          <w:szCs w:val="28"/>
        </w:rPr>
        <w:t>світа</w:t>
      </w:r>
      <w:r w:rsidRPr="000E4469">
        <w:rPr>
          <w:spacing w:val="34"/>
          <w:sz w:val="28"/>
          <w:szCs w:val="28"/>
        </w:rPr>
        <w:t xml:space="preserve"> </w:t>
      </w:r>
      <w:r w:rsidRPr="000E4469">
        <w:rPr>
          <w:sz w:val="28"/>
          <w:szCs w:val="28"/>
        </w:rPr>
        <w:t>в</w:t>
      </w:r>
      <w:r w:rsidRPr="000E4469">
        <w:rPr>
          <w:spacing w:val="35"/>
          <w:sz w:val="28"/>
          <w:szCs w:val="28"/>
        </w:rPr>
        <w:t xml:space="preserve"> </w:t>
      </w:r>
      <w:r w:rsidRPr="000E4469">
        <w:rPr>
          <w:sz w:val="28"/>
          <w:szCs w:val="28"/>
        </w:rPr>
        <w:t>ДНЗ.</w:t>
      </w:r>
      <w:r w:rsidRPr="000E4469">
        <w:rPr>
          <w:spacing w:val="34"/>
          <w:sz w:val="28"/>
          <w:szCs w:val="28"/>
        </w:rPr>
        <w:t xml:space="preserve"> </w:t>
      </w:r>
      <w:r w:rsidRPr="000E4469">
        <w:rPr>
          <w:sz w:val="28"/>
          <w:szCs w:val="28"/>
        </w:rPr>
        <w:t>Харкі</w:t>
      </w:r>
      <w:r w:rsidRPr="000E4469">
        <w:rPr>
          <w:spacing w:val="1"/>
          <w:sz w:val="28"/>
          <w:szCs w:val="28"/>
        </w:rPr>
        <w:t>в</w:t>
      </w:r>
      <w:r w:rsidRPr="000E4469">
        <w:rPr>
          <w:sz w:val="28"/>
          <w:szCs w:val="28"/>
        </w:rPr>
        <w:t>:</w:t>
      </w:r>
      <w:r w:rsidRPr="000E4469">
        <w:rPr>
          <w:sz w:val="28"/>
          <w:szCs w:val="28"/>
          <w:lang w:val="uk-UA"/>
        </w:rPr>
        <w:t xml:space="preserve"> </w:t>
      </w:r>
      <w:r w:rsidRPr="000E4469">
        <w:rPr>
          <w:sz w:val="28"/>
          <w:szCs w:val="28"/>
        </w:rPr>
        <w:t>Ранок,</w:t>
      </w:r>
      <w:r w:rsidRPr="000E4469">
        <w:rPr>
          <w:spacing w:val="51"/>
          <w:sz w:val="28"/>
          <w:szCs w:val="28"/>
        </w:rPr>
        <w:t xml:space="preserve"> </w:t>
      </w:r>
      <w:r w:rsidRPr="000E4469">
        <w:rPr>
          <w:spacing w:val="1"/>
          <w:sz w:val="28"/>
          <w:szCs w:val="28"/>
        </w:rPr>
        <w:t>20</w:t>
      </w:r>
      <w:r w:rsidRPr="000E4469">
        <w:rPr>
          <w:sz w:val="28"/>
          <w:szCs w:val="28"/>
        </w:rPr>
        <w:t>1</w:t>
      </w:r>
      <w:r w:rsidRPr="000E4469">
        <w:rPr>
          <w:spacing w:val="1"/>
          <w:sz w:val="28"/>
          <w:szCs w:val="28"/>
        </w:rPr>
        <w:t>8</w:t>
      </w:r>
      <w:r w:rsidRPr="000E4469">
        <w:rPr>
          <w:sz w:val="28"/>
          <w:szCs w:val="28"/>
        </w:rPr>
        <w:t>.</w:t>
      </w:r>
      <w:r w:rsidRPr="000E4469">
        <w:rPr>
          <w:spacing w:val="51"/>
          <w:sz w:val="28"/>
          <w:szCs w:val="28"/>
        </w:rPr>
        <w:t xml:space="preserve"> </w:t>
      </w:r>
      <w:r w:rsidRPr="000E4469">
        <w:rPr>
          <w:sz w:val="28"/>
          <w:szCs w:val="28"/>
        </w:rPr>
        <w:t>176</w:t>
      </w:r>
      <w:r w:rsidRPr="000E4469">
        <w:rPr>
          <w:spacing w:val="50"/>
          <w:sz w:val="28"/>
          <w:szCs w:val="28"/>
        </w:rPr>
        <w:t xml:space="preserve"> </w:t>
      </w:r>
      <w:r w:rsidRPr="000E4469">
        <w:rPr>
          <w:sz w:val="28"/>
          <w:szCs w:val="28"/>
        </w:rPr>
        <w:t>с.</w:t>
      </w:r>
      <w:r w:rsidRPr="000E4469">
        <w:rPr>
          <w:spacing w:val="50"/>
          <w:sz w:val="28"/>
          <w:szCs w:val="28"/>
        </w:rPr>
        <w:t xml:space="preserve"> </w:t>
      </w:r>
      <w:r w:rsidRPr="000E4469">
        <w:rPr>
          <w:sz w:val="28"/>
          <w:szCs w:val="28"/>
        </w:rPr>
        <w:t>(Серія</w:t>
      </w:r>
      <w:r w:rsidRPr="000E4469">
        <w:rPr>
          <w:spacing w:val="54"/>
          <w:sz w:val="28"/>
          <w:szCs w:val="28"/>
        </w:rPr>
        <w:t xml:space="preserve"> </w:t>
      </w:r>
      <w:r w:rsidRPr="000E4469">
        <w:rPr>
          <w:spacing w:val="-3"/>
          <w:sz w:val="28"/>
          <w:szCs w:val="28"/>
        </w:rPr>
        <w:t>«</w:t>
      </w:r>
      <w:r w:rsidRPr="000E4469">
        <w:rPr>
          <w:spacing w:val="2"/>
          <w:sz w:val="28"/>
          <w:szCs w:val="28"/>
        </w:rPr>
        <w:t>С</w:t>
      </w:r>
      <w:r w:rsidRPr="000E4469">
        <w:rPr>
          <w:spacing w:val="-1"/>
          <w:sz w:val="28"/>
          <w:szCs w:val="28"/>
        </w:rPr>
        <w:t>у</w:t>
      </w:r>
      <w:r w:rsidRPr="000E4469">
        <w:rPr>
          <w:sz w:val="28"/>
          <w:szCs w:val="28"/>
        </w:rPr>
        <w:t>ч</w:t>
      </w:r>
      <w:r w:rsidRPr="000E4469">
        <w:rPr>
          <w:spacing w:val="1"/>
          <w:sz w:val="28"/>
          <w:szCs w:val="28"/>
        </w:rPr>
        <w:t>а</w:t>
      </w:r>
      <w:r w:rsidRPr="000E4469">
        <w:rPr>
          <w:spacing w:val="2"/>
          <w:sz w:val="28"/>
          <w:szCs w:val="28"/>
        </w:rPr>
        <w:t>с</w:t>
      </w:r>
      <w:r w:rsidRPr="000E4469">
        <w:rPr>
          <w:sz w:val="28"/>
          <w:szCs w:val="28"/>
        </w:rPr>
        <w:t>на</w:t>
      </w:r>
      <w:r w:rsidRPr="000E4469">
        <w:rPr>
          <w:spacing w:val="50"/>
          <w:sz w:val="28"/>
          <w:szCs w:val="28"/>
        </w:rPr>
        <w:t xml:space="preserve"> </w:t>
      </w:r>
      <w:r w:rsidRPr="000E4469">
        <w:rPr>
          <w:sz w:val="28"/>
          <w:szCs w:val="28"/>
        </w:rPr>
        <w:t>д</w:t>
      </w:r>
      <w:r w:rsidRPr="000E4469">
        <w:rPr>
          <w:spacing w:val="1"/>
          <w:sz w:val="28"/>
          <w:szCs w:val="28"/>
        </w:rPr>
        <w:t>о</w:t>
      </w:r>
      <w:r w:rsidRPr="000E4469">
        <w:rPr>
          <w:sz w:val="28"/>
          <w:szCs w:val="28"/>
        </w:rPr>
        <w:t>шкільна</w:t>
      </w:r>
      <w:r w:rsidRPr="000E4469">
        <w:rPr>
          <w:spacing w:val="51"/>
          <w:sz w:val="28"/>
          <w:szCs w:val="28"/>
        </w:rPr>
        <w:t xml:space="preserve"> </w:t>
      </w:r>
      <w:r w:rsidRPr="000E4469">
        <w:rPr>
          <w:sz w:val="28"/>
          <w:szCs w:val="28"/>
        </w:rPr>
        <w:t>освіт</w:t>
      </w:r>
      <w:r w:rsidRPr="000E4469">
        <w:rPr>
          <w:spacing w:val="2"/>
          <w:sz w:val="28"/>
          <w:szCs w:val="28"/>
        </w:rPr>
        <w:t>а</w:t>
      </w:r>
      <w:r w:rsidRPr="000E4469">
        <w:rPr>
          <w:sz w:val="28"/>
          <w:szCs w:val="28"/>
        </w:rPr>
        <w:t>»)</w:t>
      </w:r>
      <w:r w:rsidRPr="000E4469">
        <w:rPr>
          <w:spacing w:val="50"/>
          <w:sz w:val="28"/>
          <w:szCs w:val="28"/>
        </w:rPr>
        <w:t xml:space="preserve"> </w:t>
      </w:r>
      <w:r w:rsidRPr="000E4469">
        <w:rPr>
          <w:sz w:val="28"/>
          <w:szCs w:val="28"/>
        </w:rPr>
        <w:t>1</w:t>
      </w:r>
      <w:r w:rsidRPr="000E4469">
        <w:rPr>
          <w:spacing w:val="52"/>
          <w:sz w:val="28"/>
          <w:szCs w:val="28"/>
        </w:rPr>
        <w:t xml:space="preserve"> </w:t>
      </w:r>
      <w:r w:rsidRPr="000E4469">
        <w:rPr>
          <w:sz w:val="28"/>
          <w:szCs w:val="28"/>
        </w:rPr>
        <w:t>електро</w:t>
      </w:r>
      <w:r w:rsidRPr="000E4469">
        <w:rPr>
          <w:spacing w:val="1"/>
          <w:sz w:val="28"/>
          <w:szCs w:val="28"/>
        </w:rPr>
        <w:t>н</w:t>
      </w:r>
      <w:r w:rsidRPr="000E4469">
        <w:rPr>
          <w:sz w:val="28"/>
          <w:szCs w:val="28"/>
        </w:rPr>
        <w:t>,</w:t>
      </w:r>
      <w:r w:rsidRPr="000E4469">
        <w:rPr>
          <w:sz w:val="28"/>
          <w:szCs w:val="28"/>
          <w:lang w:val="uk-UA"/>
        </w:rPr>
        <w:t xml:space="preserve"> </w:t>
      </w:r>
      <w:r w:rsidRPr="000E4469">
        <w:rPr>
          <w:sz w:val="28"/>
          <w:szCs w:val="28"/>
        </w:rPr>
        <w:t>опт.</w:t>
      </w:r>
      <w:r w:rsidRPr="000E4469">
        <w:rPr>
          <w:spacing w:val="-1"/>
          <w:sz w:val="28"/>
          <w:szCs w:val="28"/>
        </w:rPr>
        <w:t xml:space="preserve"> </w:t>
      </w:r>
      <w:r w:rsidRPr="000E4469">
        <w:rPr>
          <w:sz w:val="28"/>
          <w:szCs w:val="28"/>
        </w:rPr>
        <w:t>Дис</w:t>
      </w:r>
      <w:r w:rsidRPr="000E4469">
        <w:rPr>
          <w:spacing w:val="1"/>
          <w:sz w:val="28"/>
          <w:szCs w:val="28"/>
        </w:rPr>
        <w:t>к</w:t>
      </w:r>
      <w:r w:rsidRPr="000E4469">
        <w:rPr>
          <w:sz w:val="28"/>
          <w:szCs w:val="28"/>
        </w:rPr>
        <w:t>.</w:t>
      </w:r>
    </w:p>
    <w:p w:rsidR="000E4469" w:rsidRPr="000E4469" w:rsidRDefault="000E4469" w:rsidP="000E4469">
      <w:pPr>
        <w:jc w:val="both"/>
        <w:rPr>
          <w:sz w:val="28"/>
          <w:szCs w:val="28"/>
          <w:lang w:val="uk-UA"/>
        </w:rPr>
      </w:pPr>
    </w:p>
    <w:p w:rsidR="000E4469" w:rsidRPr="000E4469" w:rsidRDefault="000E4469" w:rsidP="000E4469">
      <w:pPr>
        <w:widowControl w:val="0"/>
        <w:jc w:val="both"/>
        <w:rPr>
          <w:sz w:val="28"/>
          <w:szCs w:val="28"/>
        </w:rPr>
      </w:pPr>
      <w:r w:rsidRPr="000E4469">
        <w:rPr>
          <w:sz w:val="28"/>
          <w:szCs w:val="28"/>
        </w:rPr>
        <w:t>Дмитренко</w:t>
      </w:r>
      <w:r w:rsidRPr="000E4469">
        <w:rPr>
          <w:spacing w:val="208"/>
          <w:sz w:val="28"/>
          <w:szCs w:val="28"/>
        </w:rPr>
        <w:t xml:space="preserve"> </w:t>
      </w:r>
      <w:r w:rsidRPr="000E4469">
        <w:rPr>
          <w:sz w:val="28"/>
          <w:szCs w:val="28"/>
        </w:rPr>
        <w:t>К.</w:t>
      </w:r>
      <w:r w:rsidRPr="000E4469">
        <w:rPr>
          <w:spacing w:val="214"/>
          <w:sz w:val="28"/>
          <w:szCs w:val="28"/>
        </w:rPr>
        <w:t xml:space="preserve"> </w:t>
      </w:r>
      <w:r w:rsidRPr="000E4469">
        <w:rPr>
          <w:sz w:val="28"/>
          <w:szCs w:val="28"/>
        </w:rPr>
        <w:t>А.,</w:t>
      </w:r>
      <w:r w:rsidRPr="000E4469">
        <w:rPr>
          <w:spacing w:val="206"/>
          <w:sz w:val="28"/>
          <w:szCs w:val="28"/>
        </w:rPr>
        <w:t xml:space="preserve"> </w:t>
      </w:r>
      <w:r w:rsidRPr="000E4469">
        <w:rPr>
          <w:sz w:val="28"/>
          <w:szCs w:val="28"/>
        </w:rPr>
        <w:t>К</w:t>
      </w:r>
      <w:r w:rsidRPr="000E4469">
        <w:rPr>
          <w:spacing w:val="1"/>
          <w:sz w:val="28"/>
          <w:szCs w:val="28"/>
        </w:rPr>
        <w:t>о</w:t>
      </w:r>
      <w:r w:rsidRPr="000E4469">
        <w:rPr>
          <w:sz w:val="28"/>
          <w:szCs w:val="28"/>
        </w:rPr>
        <w:t>нов</w:t>
      </w:r>
      <w:r w:rsidRPr="000E4469">
        <w:rPr>
          <w:spacing w:val="1"/>
          <w:sz w:val="28"/>
          <w:szCs w:val="28"/>
        </w:rPr>
        <w:t>а</w:t>
      </w:r>
      <w:r w:rsidRPr="000E4469">
        <w:rPr>
          <w:sz w:val="28"/>
          <w:szCs w:val="28"/>
        </w:rPr>
        <w:t>лова</w:t>
      </w:r>
      <w:r w:rsidRPr="000E4469">
        <w:rPr>
          <w:spacing w:val="210"/>
          <w:sz w:val="28"/>
          <w:szCs w:val="28"/>
        </w:rPr>
        <w:t xml:space="preserve"> </w:t>
      </w:r>
      <w:r w:rsidRPr="000E4469">
        <w:rPr>
          <w:sz w:val="28"/>
          <w:szCs w:val="28"/>
        </w:rPr>
        <w:t>М.</w:t>
      </w:r>
      <w:r w:rsidRPr="000E4469">
        <w:rPr>
          <w:spacing w:val="210"/>
          <w:sz w:val="28"/>
          <w:szCs w:val="28"/>
        </w:rPr>
        <w:t xml:space="preserve"> </w:t>
      </w:r>
      <w:r w:rsidRPr="000E4469">
        <w:rPr>
          <w:spacing w:val="1"/>
          <w:sz w:val="28"/>
          <w:szCs w:val="28"/>
        </w:rPr>
        <w:t>В</w:t>
      </w:r>
      <w:r w:rsidRPr="000E4469">
        <w:rPr>
          <w:sz w:val="28"/>
          <w:szCs w:val="28"/>
        </w:rPr>
        <w:t>.,</w:t>
      </w:r>
      <w:r w:rsidRPr="000E4469">
        <w:rPr>
          <w:spacing w:val="208"/>
          <w:sz w:val="28"/>
          <w:szCs w:val="28"/>
        </w:rPr>
        <w:t xml:space="preserve"> </w:t>
      </w:r>
      <w:r w:rsidRPr="000E4469">
        <w:rPr>
          <w:sz w:val="28"/>
          <w:szCs w:val="28"/>
        </w:rPr>
        <w:t>Се</w:t>
      </w:r>
      <w:r w:rsidRPr="000E4469">
        <w:rPr>
          <w:spacing w:val="1"/>
          <w:sz w:val="28"/>
          <w:szCs w:val="28"/>
        </w:rPr>
        <w:t>ми</w:t>
      </w:r>
      <w:r w:rsidRPr="000E4469">
        <w:rPr>
          <w:sz w:val="28"/>
          <w:szCs w:val="28"/>
        </w:rPr>
        <w:t>в</w:t>
      </w:r>
      <w:r w:rsidRPr="000E4469">
        <w:rPr>
          <w:spacing w:val="1"/>
          <w:sz w:val="28"/>
          <w:szCs w:val="28"/>
        </w:rPr>
        <w:t>о</w:t>
      </w:r>
      <w:r w:rsidRPr="000E4469">
        <w:rPr>
          <w:sz w:val="28"/>
          <w:szCs w:val="28"/>
        </w:rPr>
        <w:t>лос</w:t>
      </w:r>
      <w:r w:rsidRPr="000E4469">
        <w:rPr>
          <w:spacing w:val="210"/>
          <w:sz w:val="28"/>
          <w:szCs w:val="28"/>
        </w:rPr>
        <w:t xml:space="preserve"> </w:t>
      </w:r>
      <w:r w:rsidRPr="000E4469">
        <w:rPr>
          <w:sz w:val="28"/>
          <w:szCs w:val="28"/>
        </w:rPr>
        <w:t>О.</w:t>
      </w:r>
      <w:r w:rsidRPr="000E4469">
        <w:rPr>
          <w:spacing w:val="208"/>
          <w:sz w:val="28"/>
          <w:szCs w:val="28"/>
        </w:rPr>
        <w:t xml:space="preserve"> </w:t>
      </w:r>
      <w:r w:rsidRPr="000E4469">
        <w:rPr>
          <w:sz w:val="28"/>
          <w:szCs w:val="28"/>
        </w:rPr>
        <w:t>П</w:t>
      </w:r>
      <w:r w:rsidRPr="000E4469">
        <w:rPr>
          <w:spacing w:val="1"/>
          <w:sz w:val="28"/>
          <w:szCs w:val="28"/>
        </w:rPr>
        <w:t>.</w:t>
      </w:r>
      <w:r w:rsidRPr="000E4469">
        <w:rPr>
          <w:sz w:val="28"/>
          <w:szCs w:val="28"/>
        </w:rPr>
        <w:t>,</w:t>
      </w:r>
      <w:r w:rsidRPr="000E4469">
        <w:rPr>
          <w:sz w:val="28"/>
          <w:szCs w:val="28"/>
          <w:lang w:val="uk-UA"/>
        </w:rPr>
        <w:t xml:space="preserve"> </w:t>
      </w:r>
      <w:r w:rsidRPr="000E4469">
        <w:rPr>
          <w:sz w:val="28"/>
          <w:szCs w:val="28"/>
        </w:rPr>
        <w:t>Бекетова С.</w:t>
      </w:r>
      <w:r w:rsidRPr="000E4469">
        <w:rPr>
          <w:spacing w:val="1"/>
          <w:sz w:val="28"/>
          <w:szCs w:val="28"/>
        </w:rPr>
        <w:t xml:space="preserve"> </w:t>
      </w:r>
      <w:r w:rsidRPr="000E4469">
        <w:rPr>
          <w:sz w:val="28"/>
          <w:szCs w:val="28"/>
        </w:rPr>
        <w:t>В.</w:t>
      </w:r>
      <w:r w:rsidRPr="000E4469">
        <w:rPr>
          <w:spacing w:val="80"/>
          <w:sz w:val="28"/>
          <w:szCs w:val="28"/>
        </w:rPr>
        <w:t xml:space="preserve"> </w:t>
      </w:r>
      <w:r w:rsidRPr="000E4469">
        <w:rPr>
          <w:sz w:val="28"/>
          <w:szCs w:val="28"/>
        </w:rPr>
        <w:t>З</w:t>
      </w:r>
      <w:r w:rsidRPr="000E4469">
        <w:rPr>
          <w:spacing w:val="3"/>
          <w:sz w:val="28"/>
          <w:szCs w:val="28"/>
        </w:rPr>
        <w:t>в</w:t>
      </w:r>
      <w:r w:rsidRPr="000E4469">
        <w:rPr>
          <w:sz w:val="28"/>
          <w:szCs w:val="28"/>
        </w:rPr>
        <w:t>ичайні</w:t>
      </w:r>
      <w:r w:rsidRPr="000E4469">
        <w:rPr>
          <w:spacing w:val="82"/>
          <w:sz w:val="28"/>
          <w:szCs w:val="28"/>
        </w:rPr>
        <w:t xml:space="preserve"> </w:t>
      </w:r>
      <w:r w:rsidRPr="000E4469">
        <w:rPr>
          <w:sz w:val="28"/>
          <w:szCs w:val="28"/>
        </w:rPr>
        <w:t>фо</w:t>
      </w:r>
      <w:r w:rsidRPr="000E4469">
        <w:rPr>
          <w:spacing w:val="1"/>
          <w:sz w:val="28"/>
          <w:szCs w:val="28"/>
        </w:rPr>
        <w:t>р</w:t>
      </w:r>
      <w:r w:rsidRPr="000E4469">
        <w:rPr>
          <w:sz w:val="28"/>
          <w:szCs w:val="28"/>
        </w:rPr>
        <w:t>ми</w:t>
      </w:r>
      <w:r w:rsidRPr="000E4469">
        <w:rPr>
          <w:spacing w:val="81"/>
          <w:sz w:val="28"/>
          <w:szCs w:val="28"/>
        </w:rPr>
        <w:t xml:space="preserve"> </w:t>
      </w:r>
      <w:r w:rsidRPr="000E4469">
        <w:rPr>
          <w:spacing w:val="1"/>
          <w:sz w:val="28"/>
          <w:szCs w:val="28"/>
        </w:rPr>
        <w:t>р</w:t>
      </w:r>
      <w:r w:rsidRPr="000E4469">
        <w:rPr>
          <w:sz w:val="28"/>
          <w:szCs w:val="28"/>
        </w:rPr>
        <w:t>об</w:t>
      </w:r>
      <w:r w:rsidRPr="000E4469">
        <w:rPr>
          <w:spacing w:val="1"/>
          <w:sz w:val="28"/>
          <w:szCs w:val="28"/>
        </w:rPr>
        <w:t>о</w:t>
      </w:r>
      <w:r w:rsidRPr="000E4469">
        <w:rPr>
          <w:sz w:val="28"/>
          <w:szCs w:val="28"/>
        </w:rPr>
        <w:t>ти</w:t>
      </w:r>
      <w:r w:rsidRPr="000E4469">
        <w:rPr>
          <w:spacing w:val="83"/>
          <w:sz w:val="28"/>
          <w:szCs w:val="28"/>
        </w:rPr>
        <w:t xml:space="preserve"> </w:t>
      </w:r>
      <w:r w:rsidRPr="000E4469">
        <w:rPr>
          <w:sz w:val="28"/>
          <w:szCs w:val="28"/>
        </w:rPr>
        <w:t>–</w:t>
      </w:r>
      <w:r w:rsidRPr="000E4469">
        <w:rPr>
          <w:spacing w:val="81"/>
          <w:sz w:val="28"/>
          <w:szCs w:val="28"/>
        </w:rPr>
        <w:t xml:space="preserve"> </w:t>
      </w:r>
      <w:r w:rsidRPr="000E4469">
        <w:rPr>
          <w:sz w:val="28"/>
          <w:szCs w:val="28"/>
        </w:rPr>
        <w:t>новий</w:t>
      </w:r>
      <w:r w:rsidRPr="000E4469">
        <w:rPr>
          <w:spacing w:val="81"/>
          <w:sz w:val="28"/>
          <w:szCs w:val="28"/>
        </w:rPr>
        <w:t xml:space="preserve"> </w:t>
      </w:r>
      <w:r w:rsidRPr="000E4469">
        <w:rPr>
          <w:sz w:val="28"/>
          <w:szCs w:val="28"/>
        </w:rPr>
        <w:t>п</w:t>
      </w:r>
      <w:r w:rsidRPr="000E4469">
        <w:rPr>
          <w:spacing w:val="1"/>
          <w:sz w:val="28"/>
          <w:szCs w:val="28"/>
        </w:rPr>
        <w:t>і</w:t>
      </w:r>
      <w:r w:rsidRPr="000E4469">
        <w:rPr>
          <w:sz w:val="28"/>
          <w:szCs w:val="28"/>
        </w:rPr>
        <w:t>д</w:t>
      </w:r>
      <w:r w:rsidRPr="000E4469">
        <w:rPr>
          <w:spacing w:val="1"/>
          <w:sz w:val="28"/>
          <w:szCs w:val="28"/>
        </w:rPr>
        <w:t>х</w:t>
      </w:r>
      <w:r w:rsidRPr="000E4469">
        <w:rPr>
          <w:sz w:val="28"/>
          <w:szCs w:val="28"/>
        </w:rPr>
        <w:t>ід:</w:t>
      </w:r>
      <w:r w:rsidRPr="000E4469">
        <w:rPr>
          <w:spacing w:val="81"/>
          <w:sz w:val="28"/>
          <w:szCs w:val="28"/>
        </w:rPr>
        <w:t xml:space="preserve"> </w:t>
      </w:r>
      <w:r w:rsidRPr="000E4469">
        <w:rPr>
          <w:sz w:val="28"/>
          <w:szCs w:val="28"/>
        </w:rPr>
        <w:t>розвиваємо</w:t>
      </w:r>
      <w:r w:rsidRPr="000E4469">
        <w:rPr>
          <w:sz w:val="28"/>
          <w:szCs w:val="28"/>
          <w:lang w:val="uk-UA"/>
        </w:rPr>
        <w:t xml:space="preserve"> </w:t>
      </w:r>
      <w:r w:rsidRPr="000E4469">
        <w:rPr>
          <w:sz w:val="28"/>
          <w:szCs w:val="28"/>
        </w:rPr>
        <w:t>ключові</w:t>
      </w:r>
      <w:r w:rsidRPr="000E4469">
        <w:rPr>
          <w:spacing w:val="73"/>
          <w:sz w:val="28"/>
          <w:szCs w:val="28"/>
        </w:rPr>
        <w:t xml:space="preserve"> </w:t>
      </w:r>
      <w:r w:rsidRPr="000E4469">
        <w:rPr>
          <w:sz w:val="28"/>
          <w:szCs w:val="28"/>
        </w:rPr>
        <w:t>к</w:t>
      </w:r>
      <w:r w:rsidRPr="000E4469">
        <w:rPr>
          <w:spacing w:val="1"/>
          <w:sz w:val="28"/>
          <w:szCs w:val="28"/>
        </w:rPr>
        <w:t>о</w:t>
      </w:r>
      <w:r w:rsidRPr="000E4469">
        <w:rPr>
          <w:sz w:val="28"/>
          <w:szCs w:val="28"/>
        </w:rPr>
        <w:t>мп</w:t>
      </w:r>
      <w:r w:rsidRPr="000E4469">
        <w:rPr>
          <w:spacing w:val="1"/>
          <w:sz w:val="28"/>
          <w:szCs w:val="28"/>
        </w:rPr>
        <w:t>е</w:t>
      </w:r>
      <w:r w:rsidRPr="000E4469">
        <w:rPr>
          <w:sz w:val="28"/>
          <w:szCs w:val="28"/>
        </w:rPr>
        <w:t>т</w:t>
      </w:r>
      <w:r w:rsidRPr="000E4469">
        <w:rPr>
          <w:spacing w:val="1"/>
          <w:sz w:val="28"/>
          <w:szCs w:val="28"/>
        </w:rPr>
        <w:t>е</w:t>
      </w:r>
      <w:r w:rsidRPr="000E4469">
        <w:rPr>
          <w:sz w:val="28"/>
          <w:szCs w:val="28"/>
        </w:rPr>
        <w:t>нт</w:t>
      </w:r>
      <w:r w:rsidRPr="000E4469">
        <w:rPr>
          <w:spacing w:val="-1"/>
          <w:sz w:val="28"/>
          <w:szCs w:val="28"/>
        </w:rPr>
        <w:t>н</w:t>
      </w:r>
      <w:r w:rsidRPr="000E4469">
        <w:rPr>
          <w:sz w:val="28"/>
          <w:szCs w:val="28"/>
        </w:rPr>
        <w:t>ості:</w:t>
      </w:r>
      <w:r w:rsidRPr="000E4469">
        <w:rPr>
          <w:spacing w:val="74"/>
          <w:sz w:val="28"/>
          <w:szCs w:val="28"/>
        </w:rPr>
        <w:t xml:space="preserve"> </w:t>
      </w:r>
      <w:r w:rsidRPr="000E4469">
        <w:rPr>
          <w:sz w:val="28"/>
          <w:szCs w:val="28"/>
        </w:rPr>
        <w:t>метод.</w:t>
      </w:r>
      <w:r w:rsidRPr="000E4469">
        <w:rPr>
          <w:spacing w:val="77"/>
          <w:sz w:val="28"/>
          <w:szCs w:val="28"/>
        </w:rPr>
        <w:t xml:space="preserve"> </w:t>
      </w:r>
      <w:r w:rsidRPr="000E4469">
        <w:rPr>
          <w:sz w:val="28"/>
          <w:szCs w:val="28"/>
        </w:rPr>
        <w:t>посіб.</w:t>
      </w:r>
      <w:r w:rsidRPr="000E4469">
        <w:rPr>
          <w:spacing w:val="73"/>
          <w:sz w:val="28"/>
          <w:szCs w:val="28"/>
        </w:rPr>
        <w:t xml:space="preserve"> </w:t>
      </w:r>
      <w:r w:rsidRPr="000E4469">
        <w:rPr>
          <w:sz w:val="28"/>
          <w:szCs w:val="28"/>
        </w:rPr>
        <w:t>Xаркі</w:t>
      </w:r>
      <w:r w:rsidRPr="000E4469">
        <w:rPr>
          <w:spacing w:val="1"/>
          <w:sz w:val="28"/>
          <w:szCs w:val="28"/>
        </w:rPr>
        <w:t>в</w:t>
      </w:r>
      <w:r w:rsidRPr="000E4469">
        <w:rPr>
          <w:sz w:val="28"/>
          <w:szCs w:val="28"/>
        </w:rPr>
        <w:t>:</w:t>
      </w:r>
      <w:r w:rsidRPr="000E4469">
        <w:rPr>
          <w:spacing w:val="73"/>
          <w:sz w:val="28"/>
          <w:szCs w:val="28"/>
        </w:rPr>
        <w:t xml:space="preserve"> </w:t>
      </w:r>
      <w:r w:rsidRPr="000E4469">
        <w:rPr>
          <w:spacing w:val="2"/>
          <w:sz w:val="28"/>
          <w:szCs w:val="28"/>
        </w:rPr>
        <w:t>В</w:t>
      </w:r>
      <w:r w:rsidRPr="000E4469">
        <w:rPr>
          <w:sz w:val="28"/>
          <w:szCs w:val="28"/>
        </w:rPr>
        <w:t>Г</w:t>
      </w:r>
      <w:r w:rsidRPr="000E4469">
        <w:rPr>
          <w:spacing w:val="76"/>
          <w:sz w:val="28"/>
          <w:szCs w:val="28"/>
        </w:rPr>
        <w:t xml:space="preserve"> </w:t>
      </w:r>
      <w:r w:rsidRPr="000E4469">
        <w:rPr>
          <w:spacing w:val="-3"/>
          <w:sz w:val="28"/>
          <w:szCs w:val="28"/>
        </w:rPr>
        <w:t>«</w:t>
      </w:r>
      <w:r w:rsidRPr="000E4469">
        <w:rPr>
          <w:sz w:val="28"/>
          <w:szCs w:val="28"/>
        </w:rPr>
        <w:t>Основ</w:t>
      </w:r>
      <w:r w:rsidRPr="000E4469">
        <w:rPr>
          <w:spacing w:val="2"/>
          <w:sz w:val="28"/>
          <w:szCs w:val="28"/>
        </w:rPr>
        <w:t>а</w:t>
      </w:r>
      <w:r w:rsidRPr="000E4469">
        <w:rPr>
          <w:sz w:val="28"/>
          <w:szCs w:val="28"/>
        </w:rPr>
        <w:t>»,</w:t>
      </w:r>
      <w:r w:rsidRPr="000E4469">
        <w:rPr>
          <w:spacing w:val="72"/>
          <w:sz w:val="28"/>
          <w:szCs w:val="28"/>
        </w:rPr>
        <w:t xml:space="preserve"> </w:t>
      </w:r>
      <w:r w:rsidRPr="000E4469">
        <w:rPr>
          <w:spacing w:val="1"/>
          <w:sz w:val="28"/>
          <w:szCs w:val="28"/>
        </w:rPr>
        <w:t>2</w:t>
      </w:r>
      <w:r w:rsidRPr="000E4469">
        <w:rPr>
          <w:sz w:val="28"/>
          <w:szCs w:val="28"/>
        </w:rPr>
        <w:t>0</w:t>
      </w:r>
      <w:r w:rsidRPr="000E4469">
        <w:rPr>
          <w:spacing w:val="1"/>
          <w:sz w:val="28"/>
          <w:szCs w:val="28"/>
        </w:rPr>
        <w:t>1</w:t>
      </w:r>
      <w:r w:rsidRPr="000E4469">
        <w:rPr>
          <w:sz w:val="28"/>
          <w:szCs w:val="28"/>
        </w:rPr>
        <w:t>8.</w:t>
      </w:r>
      <w:r w:rsidRPr="000E4469">
        <w:rPr>
          <w:sz w:val="28"/>
          <w:szCs w:val="28"/>
          <w:lang w:val="uk-UA"/>
        </w:rPr>
        <w:t xml:space="preserve"> </w:t>
      </w:r>
      <w:r w:rsidRPr="000E4469">
        <w:rPr>
          <w:sz w:val="28"/>
          <w:szCs w:val="28"/>
        </w:rPr>
        <w:t>1</w:t>
      </w:r>
      <w:r w:rsidRPr="000E4469">
        <w:rPr>
          <w:spacing w:val="1"/>
          <w:sz w:val="28"/>
          <w:szCs w:val="28"/>
        </w:rPr>
        <w:t>1</w:t>
      </w:r>
      <w:r w:rsidRPr="000E4469">
        <w:rPr>
          <w:sz w:val="28"/>
          <w:szCs w:val="28"/>
        </w:rPr>
        <w:t>9 [1]</w:t>
      </w:r>
      <w:r w:rsidRPr="000E4469">
        <w:rPr>
          <w:spacing w:val="-1"/>
          <w:sz w:val="28"/>
          <w:szCs w:val="28"/>
        </w:rPr>
        <w:t xml:space="preserve"> </w:t>
      </w:r>
      <w:r w:rsidRPr="000E4469">
        <w:rPr>
          <w:sz w:val="28"/>
          <w:szCs w:val="28"/>
        </w:rPr>
        <w:t xml:space="preserve">с.: </w:t>
      </w:r>
      <w:r w:rsidRPr="000E4469">
        <w:rPr>
          <w:spacing w:val="1"/>
          <w:sz w:val="28"/>
          <w:szCs w:val="28"/>
        </w:rPr>
        <w:t>т</w:t>
      </w:r>
      <w:r w:rsidRPr="000E4469">
        <w:rPr>
          <w:sz w:val="28"/>
          <w:szCs w:val="28"/>
        </w:rPr>
        <w:t xml:space="preserve">абл., </w:t>
      </w:r>
      <w:r w:rsidRPr="000E4469">
        <w:rPr>
          <w:spacing w:val="1"/>
          <w:sz w:val="28"/>
          <w:szCs w:val="28"/>
        </w:rPr>
        <w:t>сх</w:t>
      </w:r>
      <w:r w:rsidRPr="000E4469">
        <w:rPr>
          <w:sz w:val="28"/>
          <w:szCs w:val="28"/>
        </w:rPr>
        <w:t>еми,</w:t>
      </w:r>
      <w:r w:rsidRPr="000E4469">
        <w:rPr>
          <w:spacing w:val="-2"/>
          <w:sz w:val="28"/>
          <w:szCs w:val="28"/>
        </w:rPr>
        <w:t xml:space="preserve"> </w:t>
      </w:r>
      <w:r w:rsidRPr="000E4469">
        <w:rPr>
          <w:sz w:val="28"/>
          <w:szCs w:val="28"/>
        </w:rPr>
        <w:t>рис.</w:t>
      </w:r>
      <w:r w:rsidRPr="000E4469">
        <w:rPr>
          <w:spacing w:val="80"/>
          <w:sz w:val="28"/>
          <w:szCs w:val="28"/>
        </w:rPr>
        <w:t xml:space="preserve"> </w:t>
      </w:r>
      <w:r w:rsidRPr="000E4469">
        <w:rPr>
          <w:sz w:val="28"/>
          <w:szCs w:val="28"/>
        </w:rPr>
        <w:t>(Серія</w:t>
      </w:r>
      <w:r w:rsidRPr="000E4469">
        <w:rPr>
          <w:spacing w:val="3"/>
          <w:sz w:val="28"/>
          <w:szCs w:val="28"/>
        </w:rPr>
        <w:t xml:space="preserve"> </w:t>
      </w:r>
      <w:r w:rsidRPr="000E4469">
        <w:rPr>
          <w:spacing w:val="-3"/>
          <w:sz w:val="28"/>
          <w:szCs w:val="28"/>
        </w:rPr>
        <w:t>«</w:t>
      </w:r>
      <w:r w:rsidRPr="000E4469">
        <w:rPr>
          <w:sz w:val="28"/>
          <w:szCs w:val="28"/>
        </w:rPr>
        <w:t>Нові</w:t>
      </w:r>
      <w:r w:rsidRPr="000E4469">
        <w:rPr>
          <w:spacing w:val="1"/>
          <w:sz w:val="28"/>
          <w:szCs w:val="28"/>
        </w:rPr>
        <w:t xml:space="preserve"> </w:t>
      </w:r>
      <w:r w:rsidRPr="000E4469">
        <w:rPr>
          <w:sz w:val="28"/>
          <w:szCs w:val="28"/>
        </w:rPr>
        <w:t>фо</w:t>
      </w:r>
      <w:r w:rsidRPr="000E4469">
        <w:rPr>
          <w:spacing w:val="1"/>
          <w:sz w:val="28"/>
          <w:szCs w:val="28"/>
        </w:rPr>
        <w:t>р</w:t>
      </w:r>
      <w:r w:rsidRPr="000E4469">
        <w:rPr>
          <w:sz w:val="28"/>
          <w:szCs w:val="28"/>
        </w:rPr>
        <w:t>мати освіти»),</w:t>
      </w:r>
    </w:p>
    <w:p w:rsidR="000E4469" w:rsidRPr="000E4469" w:rsidRDefault="000E4469" w:rsidP="000E4469">
      <w:pPr>
        <w:jc w:val="both"/>
        <w:rPr>
          <w:sz w:val="28"/>
          <w:szCs w:val="28"/>
        </w:rPr>
      </w:pPr>
    </w:p>
    <w:p w:rsidR="000E4469" w:rsidRPr="00F10092" w:rsidRDefault="000E4469" w:rsidP="000E4469">
      <w:pPr>
        <w:widowControl w:val="0"/>
        <w:jc w:val="both"/>
        <w:rPr>
          <w:b/>
          <w:iCs/>
          <w:sz w:val="28"/>
          <w:szCs w:val="28"/>
          <w:lang w:val="uk-UA"/>
        </w:rPr>
      </w:pPr>
      <w:r w:rsidRPr="00F10092">
        <w:rPr>
          <w:b/>
          <w:iCs/>
          <w:spacing w:val="-1"/>
          <w:sz w:val="28"/>
          <w:szCs w:val="28"/>
        </w:rPr>
        <w:t>Б</w:t>
      </w:r>
      <w:r w:rsidRPr="00F10092">
        <w:rPr>
          <w:b/>
          <w:iCs/>
          <w:sz w:val="28"/>
          <w:szCs w:val="28"/>
        </w:rPr>
        <w:t>ез</w:t>
      </w:r>
      <w:r w:rsidRPr="00F10092">
        <w:rPr>
          <w:b/>
          <w:sz w:val="28"/>
          <w:szCs w:val="28"/>
        </w:rPr>
        <w:t xml:space="preserve"> </w:t>
      </w:r>
      <w:r w:rsidRPr="00F10092">
        <w:rPr>
          <w:b/>
          <w:iCs/>
          <w:sz w:val="28"/>
          <w:szCs w:val="28"/>
        </w:rPr>
        <w:t>автора</w:t>
      </w:r>
    </w:p>
    <w:p w:rsidR="000E4469" w:rsidRPr="000E4469" w:rsidRDefault="000E4469" w:rsidP="000E4469">
      <w:pPr>
        <w:widowControl w:val="0"/>
        <w:jc w:val="both"/>
        <w:rPr>
          <w:sz w:val="28"/>
          <w:szCs w:val="28"/>
          <w:lang w:val="uk-UA"/>
        </w:rPr>
      </w:pPr>
      <w:r w:rsidRPr="000E4469">
        <w:rPr>
          <w:sz w:val="28"/>
          <w:szCs w:val="28"/>
        </w:rPr>
        <w:t>Л</w:t>
      </w:r>
      <w:r w:rsidRPr="000E4469">
        <w:rPr>
          <w:spacing w:val="-1"/>
          <w:sz w:val="28"/>
          <w:szCs w:val="28"/>
        </w:rPr>
        <w:t>ю</w:t>
      </w:r>
      <w:r w:rsidRPr="000E4469">
        <w:rPr>
          <w:sz w:val="28"/>
          <w:szCs w:val="28"/>
        </w:rPr>
        <w:t>дський</w:t>
      </w:r>
      <w:r w:rsidRPr="000E4469">
        <w:rPr>
          <w:spacing w:val="108"/>
          <w:sz w:val="28"/>
          <w:szCs w:val="28"/>
        </w:rPr>
        <w:t xml:space="preserve"> </w:t>
      </w:r>
      <w:r w:rsidRPr="000E4469">
        <w:rPr>
          <w:sz w:val="28"/>
          <w:szCs w:val="28"/>
        </w:rPr>
        <w:t>ро</w:t>
      </w:r>
      <w:r w:rsidRPr="000E4469">
        <w:rPr>
          <w:spacing w:val="1"/>
          <w:sz w:val="28"/>
          <w:szCs w:val="28"/>
        </w:rPr>
        <w:t>з</w:t>
      </w:r>
      <w:r w:rsidRPr="000E4469">
        <w:rPr>
          <w:sz w:val="28"/>
          <w:szCs w:val="28"/>
        </w:rPr>
        <w:t>виток</w:t>
      </w:r>
      <w:r w:rsidRPr="000E4469">
        <w:rPr>
          <w:spacing w:val="107"/>
          <w:sz w:val="28"/>
          <w:szCs w:val="28"/>
        </w:rPr>
        <w:t xml:space="preserve"> </w:t>
      </w:r>
      <w:r w:rsidRPr="000E4469">
        <w:rPr>
          <w:sz w:val="28"/>
          <w:szCs w:val="28"/>
        </w:rPr>
        <w:t>в</w:t>
      </w:r>
      <w:r w:rsidRPr="000E4469">
        <w:rPr>
          <w:spacing w:val="107"/>
          <w:sz w:val="28"/>
          <w:szCs w:val="28"/>
        </w:rPr>
        <w:t xml:space="preserve"> </w:t>
      </w:r>
      <w:r w:rsidRPr="000E4469">
        <w:rPr>
          <w:sz w:val="28"/>
          <w:szCs w:val="28"/>
        </w:rPr>
        <w:t>Ук</w:t>
      </w:r>
      <w:r w:rsidRPr="000E4469">
        <w:rPr>
          <w:spacing w:val="1"/>
          <w:sz w:val="28"/>
          <w:szCs w:val="28"/>
        </w:rPr>
        <w:t>р</w:t>
      </w:r>
      <w:r w:rsidRPr="000E4469">
        <w:rPr>
          <w:sz w:val="28"/>
          <w:szCs w:val="28"/>
        </w:rPr>
        <w:t>аїні:</w:t>
      </w:r>
      <w:r w:rsidRPr="000E4469">
        <w:rPr>
          <w:spacing w:val="106"/>
          <w:sz w:val="28"/>
          <w:szCs w:val="28"/>
        </w:rPr>
        <w:t xml:space="preserve"> </w:t>
      </w:r>
      <w:r w:rsidRPr="000E4469">
        <w:rPr>
          <w:sz w:val="28"/>
          <w:szCs w:val="28"/>
        </w:rPr>
        <w:t>трансформація</w:t>
      </w:r>
      <w:r w:rsidRPr="000E4469">
        <w:rPr>
          <w:spacing w:val="113"/>
          <w:sz w:val="28"/>
          <w:szCs w:val="28"/>
        </w:rPr>
        <w:t xml:space="preserve"> </w:t>
      </w:r>
      <w:r w:rsidRPr="000E4469">
        <w:rPr>
          <w:spacing w:val="1"/>
          <w:sz w:val="28"/>
          <w:szCs w:val="28"/>
        </w:rPr>
        <w:t>р</w:t>
      </w:r>
      <w:r w:rsidRPr="000E4469">
        <w:rPr>
          <w:sz w:val="28"/>
          <w:szCs w:val="28"/>
        </w:rPr>
        <w:t>івня</w:t>
      </w:r>
      <w:r w:rsidRPr="000E4469">
        <w:rPr>
          <w:spacing w:val="106"/>
          <w:sz w:val="28"/>
          <w:szCs w:val="28"/>
        </w:rPr>
        <w:t xml:space="preserve"> </w:t>
      </w:r>
      <w:r w:rsidRPr="000E4469">
        <w:rPr>
          <w:sz w:val="28"/>
          <w:szCs w:val="28"/>
        </w:rPr>
        <w:t>ж</w:t>
      </w:r>
      <w:r w:rsidRPr="000E4469">
        <w:rPr>
          <w:spacing w:val="2"/>
          <w:sz w:val="28"/>
          <w:szCs w:val="28"/>
        </w:rPr>
        <w:t>и</w:t>
      </w:r>
      <w:r w:rsidRPr="000E4469">
        <w:rPr>
          <w:sz w:val="28"/>
          <w:szCs w:val="28"/>
        </w:rPr>
        <w:t>ття</w:t>
      </w:r>
      <w:r w:rsidRPr="000E4469">
        <w:rPr>
          <w:spacing w:val="106"/>
          <w:sz w:val="28"/>
          <w:szCs w:val="28"/>
        </w:rPr>
        <w:t xml:space="preserve"> </w:t>
      </w:r>
      <w:r w:rsidRPr="000E4469">
        <w:rPr>
          <w:spacing w:val="2"/>
          <w:sz w:val="28"/>
          <w:szCs w:val="28"/>
        </w:rPr>
        <w:t>т</w:t>
      </w:r>
      <w:r w:rsidRPr="000E4469">
        <w:rPr>
          <w:sz w:val="28"/>
          <w:szCs w:val="28"/>
        </w:rPr>
        <w:t>а</w:t>
      </w:r>
      <w:r w:rsidRPr="000E4469">
        <w:rPr>
          <w:sz w:val="28"/>
          <w:szCs w:val="28"/>
          <w:lang w:val="uk-UA"/>
        </w:rPr>
        <w:t xml:space="preserve"> </w:t>
      </w:r>
      <w:r w:rsidRPr="000E4469">
        <w:rPr>
          <w:sz w:val="28"/>
          <w:szCs w:val="28"/>
        </w:rPr>
        <w:t>ре</w:t>
      </w:r>
      <w:r w:rsidRPr="000E4469">
        <w:rPr>
          <w:spacing w:val="1"/>
          <w:sz w:val="28"/>
          <w:szCs w:val="28"/>
        </w:rPr>
        <w:t>г</w:t>
      </w:r>
      <w:r w:rsidRPr="000E4469">
        <w:rPr>
          <w:sz w:val="28"/>
          <w:szCs w:val="28"/>
        </w:rPr>
        <w:t>іональні диспропо</w:t>
      </w:r>
      <w:r w:rsidRPr="000E4469">
        <w:rPr>
          <w:spacing w:val="1"/>
          <w:sz w:val="28"/>
          <w:szCs w:val="28"/>
        </w:rPr>
        <w:t>р</w:t>
      </w:r>
      <w:r w:rsidRPr="000E4469">
        <w:rPr>
          <w:sz w:val="28"/>
          <w:szCs w:val="28"/>
        </w:rPr>
        <w:t>ції: у</w:t>
      </w:r>
      <w:r w:rsidRPr="000E4469">
        <w:rPr>
          <w:spacing w:val="-2"/>
          <w:sz w:val="28"/>
          <w:szCs w:val="28"/>
        </w:rPr>
        <w:t xml:space="preserve"> </w:t>
      </w:r>
      <w:r w:rsidRPr="000E4469">
        <w:rPr>
          <w:spacing w:val="-1"/>
          <w:sz w:val="28"/>
          <w:szCs w:val="28"/>
        </w:rPr>
        <w:t>2</w:t>
      </w:r>
      <w:r w:rsidRPr="000E4469">
        <w:rPr>
          <w:spacing w:val="3"/>
          <w:sz w:val="28"/>
          <w:szCs w:val="28"/>
        </w:rPr>
        <w:t xml:space="preserve"> </w:t>
      </w:r>
      <w:r w:rsidRPr="000E4469">
        <w:rPr>
          <w:sz w:val="28"/>
          <w:szCs w:val="28"/>
        </w:rPr>
        <w:t>т.:</w:t>
      </w:r>
      <w:r w:rsidRPr="000E4469">
        <w:rPr>
          <w:spacing w:val="-1"/>
          <w:sz w:val="28"/>
          <w:szCs w:val="28"/>
        </w:rPr>
        <w:t xml:space="preserve"> </w:t>
      </w:r>
      <w:r w:rsidRPr="000E4469">
        <w:rPr>
          <w:sz w:val="28"/>
          <w:szCs w:val="28"/>
        </w:rPr>
        <w:t>к</w:t>
      </w:r>
      <w:r w:rsidRPr="000E4469">
        <w:rPr>
          <w:spacing w:val="3"/>
          <w:sz w:val="28"/>
          <w:szCs w:val="28"/>
        </w:rPr>
        <w:t>о</w:t>
      </w:r>
      <w:r w:rsidRPr="000E4469">
        <w:rPr>
          <w:sz w:val="28"/>
          <w:szCs w:val="28"/>
        </w:rPr>
        <w:t>л. моногр.</w:t>
      </w:r>
      <w:r w:rsidRPr="000E4469">
        <w:rPr>
          <w:spacing w:val="-1"/>
          <w:sz w:val="28"/>
          <w:szCs w:val="28"/>
        </w:rPr>
        <w:t xml:space="preserve"> </w:t>
      </w:r>
      <w:r w:rsidRPr="000E4469">
        <w:rPr>
          <w:sz w:val="28"/>
          <w:szCs w:val="28"/>
        </w:rPr>
        <w:t xml:space="preserve">Київ, </w:t>
      </w:r>
      <w:r w:rsidRPr="000E4469">
        <w:rPr>
          <w:spacing w:val="2"/>
          <w:sz w:val="28"/>
          <w:szCs w:val="28"/>
        </w:rPr>
        <w:t>2</w:t>
      </w:r>
      <w:r w:rsidRPr="000E4469">
        <w:rPr>
          <w:spacing w:val="1"/>
          <w:sz w:val="28"/>
          <w:szCs w:val="28"/>
        </w:rPr>
        <w:t>0</w:t>
      </w:r>
      <w:r w:rsidRPr="000E4469">
        <w:rPr>
          <w:sz w:val="28"/>
          <w:szCs w:val="28"/>
        </w:rPr>
        <w:t>1</w:t>
      </w:r>
      <w:r w:rsidRPr="000E4469">
        <w:rPr>
          <w:spacing w:val="1"/>
          <w:sz w:val="28"/>
          <w:szCs w:val="28"/>
        </w:rPr>
        <w:t>2</w:t>
      </w:r>
      <w:r w:rsidRPr="000E4469">
        <w:rPr>
          <w:sz w:val="28"/>
          <w:szCs w:val="28"/>
        </w:rPr>
        <w:t>.</w:t>
      </w:r>
      <w:r w:rsidRPr="000E4469">
        <w:rPr>
          <w:spacing w:val="-1"/>
          <w:sz w:val="28"/>
          <w:szCs w:val="28"/>
        </w:rPr>
        <w:t xml:space="preserve"> </w:t>
      </w:r>
      <w:r w:rsidRPr="000E4469">
        <w:rPr>
          <w:sz w:val="28"/>
          <w:szCs w:val="28"/>
        </w:rPr>
        <w:t>436 с.</w:t>
      </w:r>
      <w:r w:rsidRPr="000E4469">
        <w:rPr>
          <w:sz w:val="28"/>
          <w:szCs w:val="28"/>
          <w:lang w:val="uk-UA"/>
        </w:rPr>
        <w:t xml:space="preserve"> </w:t>
      </w:r>
    </w:p>
    <w:p w:rsidR="000E4469" w:rsidRPr="000E4469" w:rsidRDefault="000E4469" w:rsidP="000E4469">
      <w:pPr>
        <w:widowControl w:val="0"/>
        <w:jc w:val="both"/>
        <w:rPr>
          <w:sz w:val="28"/>
          <w:szCs w:val="28"/>
          <w:lang w:val="uk-UA"/>
        </w:rPr>
      </w:pPr>
    </w:p>
    <w:p w:rsidR="000E4469" w:rsidRPr="000E4469" w:rsidRDefault="000E4469" w:rsidP="000E4469">
      <w:pPr>
        <w:pStyle w:val="1"/>
        <w:spacing w:before="0" w:after="0"/>
        <w:jc w:val="both"/>
        <w:rPr>
          <w:rFonts w:ascii="Times New Roman" w:hAnsi="Times New Roman" w:cs="Times New Roman"/>
          <w:sz w:val="28"/>
          <w:szCs w:val="28"/>
        </w:rPr>
      </w:pPr>
      <w:r w:rsidRPr="000E4469">
        <w:rPr>
          <w:rFonts w:ascii="Times New Roman" w:hAnsi="Times New Roman" w:cs="Times New Roman"/>
          <w:sz w:val="28"/>
          <w:szCs w:val="28"/>
        </w:rPr>
        <w:t>Стаття у періодичному журналі</w:t>
      </w:r>
    </w:p>
    <w:p w:rsidR="000E4469" w:rsidRPr="000E4469" w:rsidRDefault="000E4469" w:rsidP="000E4469">
      <w:pPr>
        <w:pStyle w:val="aa"/>
        <w:spacing w:after="0"/>
        <w:jc w:val="both"/>
        <w:rPr>
          <w:sz w:val="28"/>
          <w:szCs w:val="28"/>
          <w:lang w:val="uk-UA"/>
        </w:rPr>
      </w:pPr>
    </w:p>
    <w:p w:rsidR="000E4469" w:rsidRPr="000E4469" w:rsidRDefault="000E4469" w:rsidP="000E4469">
      <w:pPr>
        <w:pStyle w:val="aa"/>
        <w:spacing w:after="0"/>
        <w:jc w:val="both"/>
        <w:rPr>
          <w:sz w:val="28"/>
          <w:szCs w:val="28"/>
          <w:lang w:val="en-US"/>
        </w:rPr>
      </w:pPr>
      <w:r w:rsidRPr="000E4469">
        <w:rPr>
          <w:sz w:val="28"/>
          <w:szCs w:val="28"/>
          <w:lang w:val="uk-UA"/>
        </w:rPr>
        <w:t xml:space="preserve">Воротнікова І. Г. Загальнолінгвістичні аспекти феномену етикету у сучасній міждисциплінарній науковій парадигмі. </w:t>
      </w:r>
      <w:r w:rsidRPr="000E4469">
        <w:rPr>
          <w:i/>
          <w:sz w:val="28"/>
          <w:szCs w:val="28"/>
        </w:rPr>
        <w:t>Новітня</w:t>
      </w:r>
      <w:r w:rsidRPr="000E4469">
        <w:rPr>
          <w:i/>
          <w:sz w:val="28"/>
          <w:szCs w:val="28"/>
          <w:lang w:val="en-US"/>
        </w:rPr>
        <w:t xml:space="preserve"> </w:t>
      </w:r>
      <w:r w:rsidRPr="000E4469">
        <w:rPr>
          <w:i/>
          <w:sz w:val="28"/>
          <w:szCs w:val="28"/>
        </w:rPr>
        <w:t>філологія</w:t>
      </w:r>
      <w:r w:rsidRPr="000E4469">
        <w:rPr>
          <w:sz w:val="28"/>
          <w:szCs w:val="28"/>
          <w:lang w:val="en-US"/>
        </w:rPr>
        <w:t xml:space="preserve">. 2006. № 4. </w:t>
      </w:r>
      <w:r w:rsidRPr="000E4469">
        <w:rPr>
          <w:sz w:val="28"/>
          <w:szCs w:val="28"/>
        </w:rPr>
        <w:t>С</w:t>
      </w:r>
      <w:r w:rsidRPr="000E4469">
        <w:rPr>
          <w:sz w:val="28"/>
          <w:szCs w:val="28"/>
          <w:lang w:val="en-US"/>
        </w:rPr>
        <w:t>. 6—12.</w:t>
      </w:r>
    </w:p>
    <w:p w:rsidR="000E4469" w:rsidRPr="000E4469" w:rsidRDefault="000E4469" w:rsidP="000E4469">
      <w:pPr>
        <w:pStyle w:val="aa"/>
        <w:spacing w:after="0"/>
        <w:jc w:val="both"/>
        <w:rPr>
          <w:sz w:val="28"/>
          <w:szCs w:val="28"/>
          <w:lang w:val="uk-UA"/>
        </w:rPr>
      </w:pPr>
      <w:r w:rsidRPr="000E4469">
        <w:rPr>
          <w:sz w:val="28"/>
          <w:szCs w:val="28"/>
          <w:lang w:val="en-US"/>
        </w:rPr>
        <w:t xml:space="preserve">Coleman L. H., Paternite C. E., Sherman R. C. A Reexamination of Deindividuation in Synchronous Computer-Mediated Communication. </w:t>
      </w:r>
      <w:r w:rsidRPr="000E4469">
        <w:rPr>
          <w:i/>
          <w:sz w:val="28"/>
          <w:szCs w:val="28"/>
          <w:lang w:val="en-US"/>
        </w:rPr>
        <w:t>Computers in Human Behavior</w:t>
      </w:r>
      <w:r w:rsidRPr="000E4469">
        <w:rPr>
          <w:sz w:val="28"/>
          <w:szCs w:val="28"/>
          <w:lang w:val="en-US"/>
        </w:rPr>
        <w:t>. 1999. № 15. P. 51—65.</w:t>
      </w:r>
    </w:p>
    <w:p w:rsidR="000E4469" w:rsidRPr="000E4469" w:rsidRDefault="000E4469" w:rsidP="000E4469">
      <w:pPr>
        <w:pStyle w:val="aa"/>
        <w:spacing w:after="0"/>
        <w:jc w:val="both"/>
        <w:rPr>
          <w:sz w:val="28"/>
          <w:szCs w:val="28"/>
          <w:lang w:val="uk-UA"/>
        </w:rPr>
      </w:pPr>
    </w:p>
    <w:p w:rsidR="000E4469" w:rsidRPr="000E4469" w:rsidRDefault="000E4469" w:rsidP="000E4469">
      <w:pPr>
        <w:pStyle w:val="aa"/>
        <w:spacing w:after="0"/>
        <w:jc w:val="both"/>
        <w:rPr>
          <w:sz w:val="28"/>
          <w:szCs w:val="28"/>
          <w:lang w:val="en-US"/>
        </w:rPr>
      </w:pPr>
      <w:r w:rsidRPr="000E4469">
        <w:rPr>
          <w:sz w:val="28"/>
          <w:szCs w:val="28"/>
        </w:rPr>
        <w:t>Шинкаренко</w:t>
      </w:r>
      <w:r w:rsidRPr="000E4469">
        <w:rPr>
          <w:sz w:val="28"/>
          <w:szCs w:val="28"/>
          <w:lang w:val="en-US"/>
        </w:rPr>
        <w:t xml:space="preserve"> </w:t>
      </w:r>
      <w:r w:rsidRPr="000E4469">
        <w:rPr>
          <w:sz w:val="28"/>
          <w:szCs w:val="28"/>
        </w:rPr>
        <w:t>Д</w:t>
      </w:r>
      <w:r w:rsidRPr="000E4469">
        <w:rPr>
          <w:sz w:val="28"/>
          <w:szCs w:val="28"/>
          <w:lang w:val="en-US"/>
        </w:rPr>
        <w:t xml:space="preserve">. </w:t>
      </w:r>
      <w:r w:rsidRPr="000E4469">
        <w:rPr>
          <w:sz w:val="28"/>
          <w:szCs w:val="28"/>
        </w:rPr>
        <w:t>А</w:t>
      </w:r>
      <w:r w:rsidRPr="000E4469">
        <w:rPr>
          <w:sz w:val="28"/>
          <w:szCs w:val="28"/>
          <w:lang w:val="en-US"/>
        </w:rPr>
        <w:t xml:space="preserve">. </w:t>
      </w:r>
      <w:r w:rsidRPr="000E4469">
        <w:rPr>
          <w:sz w:val="28"/>
          <w:szCs w:val="28"/>
        </w:rPr>
        <w:t>Особливості</w:t>
      </w:r>
      <w:r w:rsidRPr="000E4469">
        <w:rPr>
          <w:sz w:val="28"/>
          <w:szCs w:val="28"/>
          <w:lang w:val="en-US"/>
        </w:rPr>
        <w:t xml:space="preserve"> </w:t>
      </w:r>
      <w:r w:rsidRPr="000E4469">
        <w:rPr>
          <w:sz w:val="28"/>
          <w:szCs w:val="28"/>
        </w:rPr>
        <w:t>транспортного</w:t>
      </w:r>
      <w:r w:rsidRPr="000E4469">
        <w:rPr>
          <w:sz w:val="28"/>
          <w:szCs w:val="28"/>
          <w:lang w:val="en-US"/>
        </w:rPr>
        <w:t xml:space="preserve"> </w:t>
      </w:r>
      <w:r w:rsidRPr="000E4469">
        <w:rPr>
          <w:sz w:val="28"/>
          <w:szCs w:val="28"/>
        </w:rPr>
        <w:t>комплексу</w:t>
      </w:r>
      <w:r w:rsidRPr="000E4469">
        <w:rPr>
          <w:sz w:val="28"/>
          <w:szCs w:val="28"/>
          <w:lang w:val="en-US"/>
        </w:rPr>
        <w:t xml:space="preserve"> </w:t>
      </w:r>
      <w:r w:rsidRPr="000E4469">
        <w:rPr>
          <w:sz w:val="28"/>
          <w:szCs w:val="28"/>
        </w:rPr>
        <w:t>великого</w:t>
      </w:r>
      <w:r w:rsidRPr="000E4469">
        <w:rPr>
          <w:sz w:val="28"/>
          <w:szCs w:val="28"/>
          <w:lang w:val="en-US"/>
        </w:rPr>
        <w:t xml:space="preserve"> </w:t>
      </w:r>
      <w:r w:rsidRPr="000E4469">
        <w:rPr>
          <w:sz w:val="28"/>
          <w:szCs w:val="28"/>
        </w:rPr>
        <w:t>міста</w:t>
      </w:r>
      <w:r w:rsidRPr="000E4469">
        <w:rPr>
          <w:sz w:val="28"/>
          <w:szCs w:val="28"/>
          <w:lang w:val="en-US"/>
        </w:rPr>
        <w:t xml:space="preserve">. </w:t>
      </w:r>
      <w:r w:rsidRPr="000E4469">
        <w:rPr>
          <w:i/>
          <w:sz w:val="28"/>
          <w:szCs w:val="28"/>
        </w:rPr>
        <w:t>Вісн</w:t>
      </w:r>
      <w:r w:rsidRPr="000E4469">
        <w:rPr>
          <w:i/>
          <w:sz w:val="28"/>
          <w:szCs w:val="28"/>
          <w:lang w:val="en-US"/>
        </w:rPr>
        <w:t>.</w:t>
      </w:r>
    </w:p>
    <w:p w:rsidR="000E4469" w:rsidRPr="000E4469" w:rsidRDefault="000E4469" w:rsidP="000E4469">
      <w:pPr>
        <w:jc w:val="both"/>
        <w:rPr>
          <w:sz w:val="28"/>
          <w:szCs w:val="28"/>
          <w:lang w:val="de-DE"/>
        </w:rPr>
      </w:pPr>
      <w:r w:rsidRPr="000E4469">
        <w:rPr>
          <w:i/>
          <w:sz w:val="28"/>
          <w:szCs w:val="28"/>
        </w:rPr>
        <w:t>Харків</w:t>
      </w:r>
      <w:r w:rsidRPr="000E4469">
        <w:rPr>
          <w:i/>
          <w:sz w:val="28"/>
          <w:szCs w:val="28"/>
          <w:lang w:val="en-US"/>
        </w:rPr>
        <w:t xml:space="preserve">. </w:t>
      </w:r>
      <w:r w:rsidRPr="000E4469">
        <w:rPr>
          <w:i/>
          <w:sz w:val="28"/>
          <w:szCs w:val="28"/>
        </w:rPr>
        <w:t>нац</w:t>
      </w:r>
      <w:r w:rsidRPr="000E4469">
        <w:rPr>
          <w:i/>
          <w:sz w:val="28"/>
          <w:szCs w:val="28"/>
          <w:lang w:val="en-US"/>
        </w:rPr>
        <w:t xml:space="preserve">. </w:t>
      </w:r>
      <w:r w:rsidRPr="000E4469">
        <w:rPr>
          <w:i/>
          <w:sz w:val="28"/>
          <w:szCs w:val="28"/>
        </w:rPr>
        <w:t>ун</w:t>
      </w:r>
      <w:r w:rsidRPr="000E4469">
        <w:rPr>
          <w:i/>
          <w:sz w:val="28"/>
          <w:szCs w:val="28"/>
          <w:lang w:val="en-US"/>
        </w:rPr>
        <w:t>-</w:t>
      </w:r>
      <w:r w:rsidRPr="000E4469">
        <w:rPr>
          <w:i/>
          <w:sz w:val="28"/>
          <w:szCs w:val="28"/>
        </w:rPr>
        <w:t>ту</w:t>
      </w:r>
      <w:r w:rsidRPr="000E4469">
        <w:rPr>
          <w:i/>
          <w:sz w:val="28"/>
          <w:szCs w:val="28"/>
          <w:lang w:val="en-US"/>
        </w:rPr>
        <w:t xml:space="preserve"> </w:t>
      </w:r>
      <w:r w:rsidRPr="000E4469">
        <w:rPr>
          <w:i/>
          <w:sz w:val="28"/>
          <w:szCs w:val="28"/>
        </w:rPr>
        <w:t>імені</w:t>
      </w:r>
      <w:r w:rsidRPr="000E4469">
        <w:rPr>
          <w:i/>
          <w:sz w:val="28"/>
          <w:szCs w:val="28"/>
          <w:lang w:val="en-US"/>
        </w:rPr>
        <w:t xml:space="preserve"> </w:t>
      </w:r>
      <w:r w:rsidRPr="000E4469">
        <w:rPr>
          <w:i/>
          <w:sz w:val="28"/>
          <w:szCs w:val="28"/>
        </w:rPr>
        <w:t>В</w:t>
      </w:r>
      <w:r w:rsidRPr="000E4469">
        <w:rPr>
          <w:i/>
          <w:sz w:val="28"/>
          <w:szCs w:val="28"/>
          <w:lang w:val="en-US"/>
        </w:rPr>
        <w:t xml:space="preserve">. </w:t>
      </w:r>
      <w:r w:rsidRPr="000E4469">
        <w:rPr>
          <w:i/>
          <w:sz w:val="28"/>
          <w:szCs w:val="28"/>
        </w:rPr>
        <w:t>Н</w:t>
      </w:r>
      <w:r w:rsidRPr="000E4469">
        <w:rPr>
          <w:i/>
          <w:sz w:val="28"/>
          <w:szCs w:val="28"/>
          <w:lang w:val="en-US"/>
        </w:rPr>
        <w:t xml:space="preserve">. </w:t>
      </w:r>
      <w:r w:rsidRPr="000E4469">
        <w:rPr>
          <w:i/>
          <w:sz w:val="28"/>
          <w:szCs w:val="28"/>
        </w:rPr>
        <w:t>Каразіна</w:t>
      </w:r>
      <w:r w:rsidRPr="000E4469">
        <w:rPr>
          <w:sz w:val="28"/>
          <w:szCs w:val="28"/>
          <w:lang w:val="en-US"/>
        </w:rPr>
        <w:t xml:space="preserve">. 2013. № 1084. </w:t>
      </w:r>
      <w:r w:rsidRPr="000E4469">
        <w:rPr>
          <w:sz w:val="28"/>
          <w:szCs w:val="28"/>
        </w:rPr>
        <w:t>Вип</w:t>
      </w:r>
      <w:r w:rsidRPr="003047BE">
        <w:rPr>
          <w:sz w:val="28"/>
          <w:szCs w:val="28"/>
          <w:lang w:val="de-DE"/>
        </w:rPr>
        <w:t xml:space="preserve">. 39. </w:t>
      </w:r>
      <w:r w:rsidRPr="000E4469">
        <w:rPr>
          <w:sz w:val="28"/>
          <w:szCs w:val="28"/>
        </w:rPr>
        <w:t>С</w:t>
      </w:r>
      <w:r w:rsidRPr="000E4469">
        <w:rPr>
          <w:sz w:val="28"/>
          <w:szCs w:val="28"/>
          <w:lang w:val="de-DE"/>
        </w:rPr>
        <w:t>. 196—200.</w:t>
      </w:r>
    </w:p>
    <w:p w:rsidR="000E4469" w:rsidRPr="000E4469" w:rsidRDefault="000E4469" w:rsidP="000E4469">
      <w:pPr>
        <w:pStyle w:val="aa"/>
        <w:spacing w:after="0"/>
        <w:jc w:val="both"/>
        <w:rPr>
          <w:sz w:val="28"/>
          <w:szCs w:val="28"/>
          <w:lang w:val="uk-UA"/>
        </w:rPr>
      </w:pPr>
    </w:p>
    <w:p w:rsidR="000E4469" w:rsidRPr="000E4469" w:rsidRDefault="000E4469" w:rsidP="000E4469">
      <w:pPr>
        <w:pStyle w:val="aa"/>
        <w:spacing w:after="0"/>
        <w:jc w:val="both"/>
        <w:rPr>
          <w:sz w:val="28"/>
          <w:szCs w:val="28"/>
          <w:lang w:val="uk-UA"/>
        </w:rPr>
      </w:pPr>
      <w:r w:rsidRPr="000E4469">
        <w:rPr>
          <w:sz w:val="28"/>
          <w:szCs w:val="28"/>
          <w:lang w:val="de-DE"/>
        </w:rPr>
        <w:t>Lauber V. Beherrschung oder Achtung. Grundhaltungen zur äußeren und inneren Natur.</w:t>
      </w:r>
      <w:r w:rsidRPr="000E4469">
        <w:rPr>
          <w:sz w:val="28"/>
          <w:szCs w:val="28"/>
          <w:lang w:val="uk-UA"/>
        </w:rPr>
        <w:t xml:space="preserve"> </w:t>
      </w:r>
      <w:r w:rsidRPr="000E4469">
        <w:rPr>
          <w:i/>
          <w:sz w:val="28"/>
          <w:szCs w:val="28"/>
          <w:lang w:val="uk-UA"/>
        </w:rPr>
        <w:t>Ö</w:t>
      </w:r>
      <w:r w:rsidRPr="000E4469">
        <w:rPr>
          <w:i/>
          <w:sz w:val="28"/>
          <w:szCs w:val="28"/>
          <w:lang w:val="de-DE"/>
        </w:rPr>
        <w:t>sterreichische</w:t>
      </w:r>
      <w:r w:rsidRPr="000E4469">
        <w:rPr>
          <w:i/>
          <w:sz w:val="28"/>
          <w:szCs w:val="28"/>
          <w:lang w:val="uk-UA"/>
        </w:rPr>
        <w:t xml:space="preserve"> </w:t>
      </w:r>
      <w:r w:rsidRPr="000E4469">
        <w:rPr>
          <w:i/>
          <w:sz w:val="28"/>
          <w:szCs w:val="28"/>
          <w:lang w:val="de-DE"/>
        </w:rPr>
        <w:t>Zeitschrift</w:t>
      </w:r>
      <w:r w:rsidRPr="000E4469">
        <w:rPr>
          <w:i/>
          <w:sz w:val="28"/>
          <w:szCs w:val="28"/>
          <w:lang w:val="uk-UA"/>
        </w:rPr>
        <w:t xml:space="preserve"> </w:t>
      </w:r>
      <w:r w:rsidRPr="000E4469">
        <w:rPr>
          <w:i/>
          <w:sz w:val="28"/>
          <w:szCs w:val="28"/>
          <w:lang w:val="de-DE"/>
        </w:rPr>
        <w:t>f</w:t>
      </w:r>
      <w:r w:rsidRPr="000E4469">
        <w:rPr>
          <w:i/>
          <w:sz w:val="28"/>
          <w:szCs w:val="28"/>
          <w:lang w:val="uk-UA"/>
        </w:rPr>
        <w:t>ü</w:t>
      </w:r>
      <w:r w:rsidRPr="000E4469">
        <w:rPr>
          <w:i/>
          <w:sz w:val="28"/>
          <w:szCs w:val="28"/>
          <w:lang w:val="de-DE"/>
        </w:rPr>
        <w:t>r</w:t>
      </w:r>
      <w:r w:rsidRPr="000E4469">
        <w:rPr>
          <w:i/>
          <w:sz w:val="28"/>
          <w:szCs w:val="28"/>
          <w:lang w:val="uk-UA"/>
        </w:rPr>
        <w:t xml:space="preserve"> </w:t>
      </w:r>
      <w:r w:rsidRPr="000E4469">
        <w:rPr>
          <w:i/>
          <w:sz w:val="28"/>
          <w:szCs w:val="28"/>
          <w:lang w:val="de-DE"/>
        </w:rPr>
        <w:t>Politikwissenschaft</w:t>
      </w:r>
      <w:r w:rsidRPr="000E4469">
        <w:rPr>
          <w:sz w:val="28"/>
          <w:szCs w:val="28"/>
          <w:lang w:val="uk-UA"/>
        </w:rPr>
        <w:t xml:space="preserve">. 1996. № 25 (2). </w:t>
      </w:r>
      <w:r w:rsidRPr="000E4469">
        <w:rPr>
          <w:sz w:val="28"/>
          <w:szCs w:val="28"/>
          <w:lang w:val="de-DE"/>
        </w:rPr>
        <w:t>S</w:t>
      </w:r>
      <w:r w:rsidRPr="000E4469">
        <w:rPr>
          <w:sz w:val="28"/>
          <w:szCs w:val="28"/>
          <w:lang w:val="uk-UA"/>
        </w:rPr>
        <w:t>. 137—150.</w:t>
      </w:r>
    </w:p>
    <w:p w:rsidR="000E4469" w:rsidRPr="000E4469" w:rsidRDefault="000E4469" w:rsidP="000E4469">
      <w:pPr>
        <w:jc w:val="both"/>
        <w:rPr>
          <w:sz w:val="28"/>
          <w:szCs w:val="28"/>
          <w:lang w:val="uk-UA"/>
        </w:rPr>
      </w:pPr>
    </w:p>
    <w:p w:rsidR="000E4469" w:rsidRPr="000E4469" w:rsidRDefault="000E4469" w:rsidP="000E4469">
      <w:pPr>
        <w:jc w:val="both"/>
        <w:rPr>
          <w:sz w:val="28"/>
          <w:szCs w:val="28"/>
          <w:lang w:val="uk-UA"/>
        </w:rPr>
      </w:pPr>
      <w:r w:rsidRPr="000E4469">
        <w:rPr>
          <w:sz w:val="28"/>
          <w:szCs w:val="28"/>
          <w:lang w:val="uk-UA"/>
        </w:rPr>
        <w:t xml:space="preserve">Мозоль А. П. Злочинність мігрантів (кримінологічна характеристика). </w:t>
      </w:r>
      <w:r w:rsidRPr="000E4469">
        <w:rPr>
          <w:i/>
          <w:sz w:val="28"/>
          <w:szCs w:val="28"/>
          <w:lang w:val="uk-UA"/>
        </w:rPr>
        <w:t>Вісник Університету внутрішніх справ</w:t>
      </w:r>
      <w:r w:rsidRPr="000E4469">
        <w:rPr>
          <w:sz w:val="28"/>
          <w:szCs w:val="28"/>
          <w:lang w:val="uk-UA"/>
        </w:rPr>
        <w:t>. 1999. Вип. 7. Ч. 2. С. 112—119.</w:t>
      </w:r>
    </w:p>
    <w:p w:rsidR="00F10092" w:rsidRPr="00F10092" w:rsidRDefault="00F10092" w:rsidP="000E4469">
      <w:pPr>
        <w:pStyle w:val="1"/>
        <w:spacing w:before="0" w:after="0"/>
        <w:jc w:val="both"/>
        <w:rPr>
          <w:rFonts w:ascii="Times New Roman" w:hAnsi="Times New Roman" w:cs="Times New Roman"/>
          <w:sz w:val="28"/>
          <w:szCs w:val="28"/>
        </w:rPr>
      </w:pPr>
    </w:p>
    <w:p w:rsidR="000E4469" w:rsidRPr="000E4469" w:rsidRDefault="000E4469" w:rsidP="000E4469">
      <w:pPr>
        <w:pStyle w:val="1"/>
        <w:spacing w:before="0" w:after="0"/>
        <w:jc w:val="both"/>
        <w:rPr>
          <w:rFonts w:ascii="Times New Roman" w:hAnsi="Times New Roman" w:cs="Times New Roman"/>
          <w:sz w:val="28"/>
          <w:szCs w:val="28"/>
        </w:rPr>
      </w:pPr>
      <w:r w:rsidRPr="000E4469">
        <w:rPr>
          <w:rFonts w:ascii="Times New Roman" w:hAnsi="Times New Roman" w:cs="Times New Roman"/>
          <w:sz w:val="28"/>
          <w:szCs w:val="28"/>
        </w:rPr>
        <w:t>Стаття у газеті</w:t>
      </w:r>
    </w:p>
    <w:p w:rsidR="000E4469" w:rsidRPr="000E4469" w:rsidRDefault="000E4469" w:rsidP="000E4469">
      <w:pPr>
        <w:pStyle w:val="aa"/>
        <w:spacing w:after="0" w:line="274" w:lineRule="exact"/>
        <w:jc w:val="both"/>
        <w:rPr>
          <w:sz w:val="28"/>
          <w:szCs w:val="28"/>
          <w:lang w:val="uk-UA"/>
        </w:rPr>
      </w:pPr>
    </w:p>
    <w:p w:rsidR="00F10092" w:rsidRDefault="000E4469" w:rsidP="000E4469">
      <w:pPr>
        <w:pStyle w:val="aa"/>
        <w:spacing w:after="0" w:line="274" w:lineRule="exact"/>
        <w:jc w:val="both"/>
        <w:rPr>
          <w:sz w:val="28"/>
          <w:szCs w:val="28"/>
          <w:lang w:val="uk-UA"/>
        </w:rPr>
      </w:pPr>
      <w:r w:rsidRPr="000E4469">
        <w:rPr>
          <w:sz w:val="28"/>
          <w:szCs w:val="28"/>
        </w:rPr>
        <w:t xml:space="preserve">Аврамцев О. В. Хронограф: події в історії. </w:t>
      </w:r>
      <w:r w:rsidRPr="000E4469">
        <w:rPr>
          <w:i/>
          <w:sz w:val="28"/>
          <w:szCs w:val="28"/>
        </w:rPr>
        <w:t>Слобідський край</w:t>
      </w:r>
      <w:r w:rsidRPr="000E4469">
        <w:rPr>
          <w:sz w:val="28"/>
          <w:szCs w:val="28"/>
        </w:rPr>
        <w:t xml:space="preserve">. 2015. 27 січня. </w:t>
      </w:r>
    </w:p>
    <w:p w:rsidR="000E4469" w:rsidRPr="000E4469" w:rsidRDefault="000E4469" w:rsidP="000E4469">
      <w:pPr>
        <w:pStyle w:val="aa"/>
        <w:spacing w:after="0" w:line="274" w:lineRule="exact"/>
        <w:jc w:val="both"/>
        <w:rPr>
          <w:sz w:val="28"/>
          <w:szCs w:val="28"/>
        </w:rPr>
      </w:pPr>
      <w:r w:rsidRPr="000E4469">
        <w:rPr>
          <w:sz w:val="28"/>
          <w:szCs w:val="28"/>
        </w:rPr>
        <w:t>С. 8.</w:t>
      </w:r>
    </w:p>
    <w:p w:rsidR="000E4469" w:rsidRPr="000E4469" w:rsidRDefault="000E4469" w:rsidP="000E4469">
      <w:pPr>
        <w:widowControl w:val="0"/>
        <w:jc w:val="both"/>
        <w:rPr>
          <w:sz w:val="28"/>
          <w:szCs w:val="28"/>
          <w:lang w:val="uk-UA"/>
        </w:rPr>
      </w:pPr>
    </w:p>
    <w:p w:rsidR="000E4469" w:rsidRPr="000E4469" w:rsidRDefault="000E4469" w:rsidP="000E4469">
      <w:pPr>
        <w:jc w:val="both"/>
        <w:rPr>
          <w:b/>
          <w:bCs/>
          <w:sz w:val="28"/>
          <w:szCs w:val="28"/>
          <w:lang w:val="uk-UA"/>
        </w:rPr>
      </w:pPr>
      <w:r w:rsidRPr="000E4469">
        <w:rPr>
          <w:b/>
          <w:bCs/>
          <w:sz w:val="28"/>
          <w:szCs w:val="28"/>
          <w:lang w:val="uk-UA"/>
        </w:rPr>
        <w:t>Словники, енциклопедії, багатотомні видання</w:t>
      </w:r>
    </w:p>
    <w:p w:rsidR="000E4469" w:rsidRPr="000E4469" w:rsidRDefault="000E4469" w:rsidP="000E4469">
      <w:pPr>
        <w:jc w:val="both"/>
        <w:rPr>
          <w:b/>
          <w:bCs/>
          <w:sz w:val="28"/>
          <w:szCs w:val="28"/>
          <w:lang w:val="uk-UA"/>
        </w:rPr>
      </w:pPr>
    </w:p>
    <w:p w:rsidR="000E4469" w:rsidRPr="000E4469" w:rsidRDefault="000E4469" w:rsidP="000E4469">
      <w:pPr>
        <w:pStyle w:val="aa"/>
        <w:spacing w:after="0" w:line="274" w:lineRule="exact"/>
        <w:rPr>
          <w:sz w:val="28"/>
          <w:szCs w:val="28"/>
        </w:rPr>
      </w:pPr>
      <w:r w:rsidRPr="000E4469">
        <w:rPr>
          <w:sz w:val="28"/>
          <w:szCs w:val="28"/>
        </w:rPr>
        <w:t>Великий тлумачний словник сучасної української мови. Київ, 2005. 1728 с.</w:t>
      </w:r>
    </w:p>
    <w:p w:rsidR="000E4469" w:rsidRPr="000E4469" w:rsidRDefault="000E4469" w:rsidP="000E4469">
      <w:pPr>
        <w:pStyle w:val="aa"/>
        <w:spacing w:after="0"/>
        <w:rPr>
          <w:sz w:val="28"/>
          <w:szCs w:val="28"/>
        </w:rPr>
      </w:pPr>
    </w:p>
    <w:p w:rsidR="000E4469" w:rsidRPr="00243D7F" w:rsidRDefault="000E4469" w:rsidP="000E4469">
      <w:pPr>
        <w:numPr>
          <w:ilvl w:val="0"/>
          <w:numId w:val="1"/>
        </w:numPr>
        <w:tabs>
          <w:tab w:val="clear" w:pos="0"/>
          <w:tab w:val="num" w:pos="360"/>
          <w:tab w:val="left" w:pos="1691"/>
        </w:tabs>
        <w:suppressAutoHyphens w:val="0"/>
        <w:jc w:val="both"/>
        <w:rPr>
          <w:sz w:val="28"/>
          <w:szCs w:val="28"/>
        </w:rPr>
      </w:pPr>
      <w:r w:rsidRPr="000E4469">
        <w:rPr>
          <w:sz w:val="28"/>
          <w:szCs w:val="28"/>
        </w:rPr>
        <w:t>Словник української мови: в 11 т. / АН УРСР. Ін-т мовозн.; за ред. І. К. Білодіда. Київ: Наук. думка, 1970–1980. URL: http://sum.in.ua (дата звернення: 20.03.201</w:t>
      </w:r>
      <w:r w:rsidRPr="000E4469">
        <w:rPr>
          <w:sz w:val="28"/>
          <w:szCs w:val="28"/>
          <w:lang w:val="uk-UA"/>
        </w:rPr>
        <w:t>9</w:t>
      </w:r>
      <w:r w:rsidRPr="000E4469">
        <w:rPr>
          <w:sz w:val="28"/>
          <w:szCs w:val="28"/>
        </w:rPr>
        <w:t>).</w:t>
      </w:r>
    </w:p>
    <w:p w:rsidR="000E4469" w:rsidRPr="000E4469" w:rsidRDefault="000E4469" w:rsidP="000E4469">
      <w:pPr>
        <w:numPr>
          <w:ilvl w:val="0"/>
          <w:numId w:val="1"/>
        </w:numPr>
        <w:tabs>
          <w:tab w:val="left" w:pos="1700"/>
        </w:tabs>
        <w:suppressAutoHyphens w:val="0"/>
        <w:jc w:val="both"/>
        <w:rPr>
          <w:sz w:val="28"/>
          <w:szCs w:val="28"/>
        </w:rPr>
      </w:pPr>
      <w:r w:rsidRPr="000E4469">
        <w:rPr>
          <w:sz w:val="28"/>
          <w:szCs w:val="28"/>
        </w:rPr>
        <w:lastRenderedPageBreak/>
        <w:t>Етимологічний  словник  української  мови: в 7 т. / АН УРСР. Ін-т мовознавства ім. О. О. Потебні; редкол. О. С. Мельничук (головний ред.) та ін. Київ: Наук. думка, 1983−2012. Т. 1−6.</w:t>
      </w:r>
    </w:p>
    <w:p w:rsidR="000E4469" w:rsidRPr="000E4469" w:rsidRDefault="000E4469" w:rsidP="000E4469">
      <w:pPr>
        <w:numPr>
          <w:ilvl w:val="0"/>
          <w:numId w:val="1"/>
        </w:numPr>
        <w:tabs>
          <w:tab w:val="left" w:pos="1700"/>
        </w:tabs>
        <w:suppressAutoHyphens w:val="0"/>
        <w:jc w:val="both"/>
        <w:rPr>
          <w:sz w:val="28"/>
          <w:szCs w:val="28"/>
        </w:rPr>
      </w:pPr>
    </w:p>
    <w:p w:rsidR="000E4469" w:rsidRPr="000E4469" w:rsidRDefault="000E4469" w:rsidP="000E4469">
      <w:pPr>
        <w:numPr>
          <w:ilvl w:val="0"/>
          <w:numId w:val="1"/>
        </w:numPr>
        <w:tabs>
          <w:tab w:val="left" w:pos="1700"/>
        </w:tabs>
        <w:suppressAutoHyphens w:val="0"/>
        <w:jc w:val="both"/>
        <w:rPr>
          <w:sz w:val="28"/>
          <w:szCs w:val="28"/>
        </w:rPr>
      </w:pPr>
      <w:r w:rsidRPr="000E4469">
        <w:rPr>
          <w:sz w:val="28"/>
          <w:szCs w:val="28"/>
        </w:rPr>
        <w:t>Словник  лінгвістичних  термінів  /  упоряд. Д. І. Ганич,  І. С. Олійник. Київ:</w:t>
      </w:r>
      <w:r w:rsidRPr="000E4469">
        <w:rPr>
          <w:sz w:val="28"/>
          <w:szCs w:val="28"/>
          <w:lang w:val="uk-UA"/>
        </w:rPr>
        <w:t xml:space="preserve"> </w:t>
      </w:r>
      <w:r w:rsidRPr="000E4469">
        <w:rPr>
          <w:sz w:val="28"/>
          <w:szCs w:val="28"/>
        </w:rPr>
        <w:t>Вища шк., 1985. 360 с.</w:t>
      </w:r>
    </w:p>
    <w:p w:rsidR="000E4469" w:rsidRPr="000E4469" w:rsidRDefault="000E4469" w:rsidP="000E4469">
      <w:pPr>
        <w:pStyle w:val="af6"/>
        <w:ind w:left="0"/>
        <w:rPr>
          <w:rFonts w:ascii="Times New Roman" w:hAnsi="Times New Roman" w:cs="Times New Roman"/>
          <w:color w:val="auto"/>
          <w:sz w:val="28"/>
          <w:szCs w:val="28"/>
        </w:rPr>
      </w:pPr>
    </w:p>
    <w:p w:rsidR="000E4469" w:rsidRPr="000E4469" w:rsidRDefault="000E4469" w:rsidP="000E4469">
      <w:pPr>
        <w:tabs>
          <w:tab w:val="left" w:pos="1700"/>
        </w:tabs>
        <w:suppressAutoHyphens w:val="0"/>
        <w:jc w:val="both"/>
        <w:rPr>
          <w:sz w:val="28"/>
          <w:szCs w:val="28"/>
        </w:rPr>
      </w:pPr>
      <w:r w:rsidRPr="000E4469">
        <w:rPr>
          <w:sz w:val="28"/>
          <w:szCs w:val="28"/>
        </w:rPr>
        <w:t>Словник іншомовних слів / за ред. О. С. Мельничука. Київ: Гол. редакція Укр. Рад. Енциклопедії АН УРСР, 1974. 775 с.</w:t>
      </w:r>
    </w:p>
    <w:p w:rsidR="000E4469" w:rsidRPr="000E4469" w:rsidRDefault="000E4469" w:rsidP="000E4469">
      <w:pPr>
        <w:numPr>
          <w:ilvl w:val="0"/>
          <w:numId w:val="1"/>
        </w:numPr>
        <w:tabs>
          <w:tab w:val="clear" w:pos="0"/>
          <w:tab w:val="num" w:pos="360"/>
          <w:tab w:val="left" w:pos="1700"/>
        </w:tabs>
        <w:suppressAutoHyphens w:val="0"/>
        <w:rPr>
          <w:sz w:val="28"/>
          <w:szCs w:val="28"/>
        </w:rPr>
      </w:pPr>
    </w:p>
    <w:p w:rsidR="000E4469" w:rsidRPr="000E4469" w:rsidRDefault="000E4469" w:rsidP="000E4469">
      <w:pPr>
        <w:numPr>
          <w:ilvl w:val="0"/>
          <w:numId w:val="1"/>
        </w:numPr>
        <w:tabs>
          <w:tab w:val="left" w:pos="1700"/>
        </w:tabs>
        <w:suppressAutoHyphens w:val="0"/>
        <w:jc w:val="both"/>
        <w:rPr>
          <w:sz w:val="28"/>
          <w:szCs w:val="28"/>
        </w:rPr>
      </w:pPr>
      <w:r w:rsidRPr="000E4469">
        <w:rPr>
          <w:sz w:val="28"/>
          <w:szCs w:val="28"/>
        </w:rPr>
        <w:t>Великий  тлумачний  словник  сучасної  української  мови  /  уклад.  і гол. ред. В. Т. Бусел. Київ; Ірпінь: ВТФ “Перун”, 2004. 1440 с.</w:t>
      </w:r>
    </w:p>
    <w:p w:rsidR="000E4469" w:rsidRPr="000E4469" w:rsidRDefault="000E4469" w:rsidP="000E4469">
      <w:pPr>
        <w:numPr>
          <w:ilvl w:val="0"/>
          <w:numId w:val="1"/>
        </w:numPr>
        <w:tabs>
          <w:tab w:val="clear" w:pos="0"/>
          <w:tab w:val="num" w:pos="360"/>
          <w:tab w:val="left" w:pos="1700"/>
        </w:tabs>
        <w:suppressAutoHyphens w:val="0"/>
        <w:rPr>
          <w:sz w:val="28"/>
          <w:szCs w:val="28"/>
        </w:rPr>
      </w:pPr>
    </w:p>
    <w:p w:rsidR="000E4469" w:rsidRPr="000E4469" w:rsidRDefault="000E4469" w:rsidP="000E4469">
      <w:pPr>
        <w:numPr>
          <w:ilvl w:val="0"/>
          <w:numId w:val="1"/>
        </w:numPr>
        <w:tabs>
          <w:tab w:val="clear" w:pos="0"/>
          <w:tab w:val="num" w:pos="360"/>
          <w:tab w:val="left" w:pos="1700"/>
        </w:tabs>
        <w:suppressAutoHyphens w:val="0"/>
        <w:rPr>
          <w:sz w:val="28"/>
          <w:szCs w:val="28"/>
        </w:rPr>
      </w:pPr>
      <w:r w:rsidRPr="000E4469">
        <w:rPr>
          <w:sz w:val="28"/>
          <w:szCs w:val="28"/>
        </w:rPr>
        <w:t>Літературознавчий  словник-довідник  /  за  ред.  Р. Т. Гром’яка,</w:t>
      </w:r>
      <w:r w:rsidRPr="000E4469">
        <w:rPr>
          <w:sz w:val="28"/>
          <w:szCs w:val="28"/>
          <w:lang w:val="uk-UA"/>
        </w:rPr>
        <w:t xml:space="preserve"> </w:t>
      </w:r>
      <w:r w:rsidRPr="000E4469">
        <w:rPr>
          <w:sz w:val="28"/>
          <w:szCs w:val="28"/>
        </w:rPr>
        <w:t>Ю. І. Коваліва, В. І. Теремка. Київ: ВЦ „Академія”, 2006. 752 с.</w:t>
      </w:r>
    </w:p>
    <w:p w:rsidR="000E4469" w:rsidRPr="000E4469" w:rsidRDefault="000E4469" w:rsidP="000E4469">
      <w:pPr>
        <w:pStyle w:val="af6"/>
        <w:ind w:left="0"/>
        <w:rPr>
          <w:rFonts w:ascii="Times New Roman" w:hAnsi="Times New Roman" w:cs="Times New Roman"/>
          <w:color w:val="auto"/>
          <w:sz w:val="28"/>
          <w:szCs w:val="28"/>
        </w:rPr>
      </w:pPr>
    </w:p>
    <w:p w:rsidR="000E4469" w:rsidRPr="000E4469" w:rsidRDefault="000E4469" w:rsidP="000E4469">
      <w:pPr>
        <w:tabs>
          <w:tab w:val="left" w:pos="1700"/>
        </w:tabs>
        <w:suppressAutoHyphens w:val="0"/>
        <w:rPr>
          <w:sz w:val="28"/>
          <w:szCs w:val="28"/>
          <w:lang w:val="uk-UA"/>
        </w:rPr>
      </w:pPr>
      <w:r w:rsidRPr="000E4469">
        <w:rPr>
          <w:sz w:val="28"/>
          <w:szCs w:val="28"/>
        </w:rPr>
        <w:t xml:space="preserve">Словник  літературознавчих  термінів  /  упоряд.  В. М. Лесин, О. С. Пулинець. 3-є вид., перероб. і доп. Київ: Рад. шк., 1971. 486 с. </w:t>
      </w:r>
    </w:p>
    <w:p w:rsidR="000E4469" w:rsidRPr="000E4469" w:rsidRDefault="000E4469" w:rsidP="000E4469">
      <w:pPr>
        <w:pStyle w:val="af6"/>
        <w:ind w:left="0"/>
        <w:jc w:val="both"/>
        <w:rPr>
          <w:rFonts w:ascii="Times New Roman" w:hAnsi="Times New Roman" w:cs="Times New Roman"/>
          <w:color w:val="auto"/>
          <w:sz w:val="28"/>
          <w:szCs w:val="28"/>
          <w:lang w:val="uk-UA"/>
        </w:rPr>
      </w:pPr>
    </w:p>
    <w:p w:rsidR="000E4469" w:rsidRPr="000E4469" w:rsidRDefault="000E4469" w:rsidP="000E4469">
      <w:pPr>
        <w:pStyle w:val="af6"/>
        <w:ind w:left="0"/>
        <w:jc w:val="both"/>
        <w:rPr>
          <w:rFonts w:ascii="Times New Roman" w:hAnsi="Times New Roman" w:cs="Times New Roman"/>
          <w:color w:val="auto"/>
          <w:sz w:val="28"/>
          <w:szCs w:val="28"/>
          <w:lang w:val="uk-UA"/>
        </w:rPr>
      </w:pPr>
      <w:r w:rsidRPr="000E4469">
        <w:rPr>
          <w:rFonts w:ascii="Times New Roman" w:hAnsi="Times New Roman" w:cs="Times New Roman"/>
          <w:color w:val="auto"/>
          <w:sz w:val="28"/>
          <w:szCs w:val="28"/>
          <w:lang w:val="uk-UA"/>
        </w:rPr>
        <w:t>Словник української мови XVI − першої половини XVII ст.: у 28 вип. / гол. ред. Д. Гринчишин;  уклад.  Н. Осташ,  О. Федик,  М. Чікало. Львів: Ін-т українознавства ім. І. Крип’якевича НАН України, 1997. Вип. 4. 260 с.</w:t>
      </w:r>
    </w:p>
    <w:p w:rsidR="000E4469" w:rsidRPr="000E4469" w:rsidRDefault="000E4469" w:rsidP="000E4469">
      <w:pPr>
        <w:pStyle w:val="af6"/>
        <w:ind w:left="0"/>
        <w:rPr>
          <w:rFonts w:ascii="Times New Roman" w:hAnsi="Times New Roman" w:cs="Times New Roman"/>
          <w:color w:val="auto"/>
          <w:sz w:val="28"/>
          <w:szCs w:val="28"/>
          <w:lang w:val="uk-UA"/>
        </w:rPr>
      </w:pPr>
    </w:p>
    <w:p w:rsidR="000E4469" w:rsidRPr="000E4469" w:rsidRDefault="000E4469" w:rsidP="000E4469">
      <w:pPr>
        <w:tabs>
          <w:tab w:val="left" w:pos="1700"/>
        </w:tabs>
        <w:suppressAutoHyphens w:val="0"/>
        <w:jc w:val="both"/>
        <w:rPr>
          <w:sz w:val="28"/>
          <w:szCs w:val="28"/>
          <w:lang w:val="uk-UA"/>
        </w:rPr>
      </w:pPr>
      <w:r w:rsidRPr="000E4469">
        <w:rPr>
          <w:sz w:val="28"/>
          <w:szCs w:val="28"/>
        </w:rPr>
        <w:t xml:space="preserve">Юрченко О., Івченко А. Словник стійких народних  порівнянь.  Харків: Основи, 1993. 176 с.  </w:t>
      </w:r>
    </w:p>
    <w:p w:rsidR="000E4469" w:rsidRPr="000E4469" w:rsidRDefault="000E4469" w:rsidP="000E4469">
      <w:pPr>
        <w:tabs>
          <w:tab w:val="left" w:pos="1700"/>
        </w:tabs>
        <w:suppressAutoHyphens w:val="0"/>
        <w:jc w:val="both"/>
        <w:rPr>
          <w:sz w:val="28"/>
          <w:szCs w:val="28"/>
          <w:lang w:val="uk-UA"/>
        </w:rPr>
      </w:pPr>
    </w:p>
    <w:p w:rsidR="000E4469" w:rsidRPr="000E4469" w:rsidRDefault="000E4469" w:rsidP="000E4469">
      <w:pPr>
        <w:tabs>
          <w:tab w:val="left" w:pos="1700"/>
        </w:tabs>
        <w:suppressAutoHyphens w:val="0"/>
        <w:jc w:val="both"/>
        <w:rPr>
          <w:sz w:val="28"/>
          <w:szCs w:val="28"/>
          <w:lang w:val="uk-UA"/>
        </w:rPr>
      </w:pPr>
      <w:r w:rsidRPr="000E4469">
        <w:rPr>
          <w:sz w:val="28"/>
          <w:szCs w:val="28"/>
          <w:lang w:val="uk-UA"/>
        </w:rPr>
        <w:t xml:space="preserve">Шевченківська  енциклопедія:  в  6  т.  /  редкол.:  М.Г.  Жулинський  (гол.). Київ:  НАН  України,  Ін-т  літ-ри  ім.  Т. Г. Шевченка,  2012  Т. 1.  744  с.; 2012.  Т.  2. 760 с.; 2013. Т. 3. 888 с.; 2013. Т. 4. 808 с.; 2015. Т. 5 1040 с.; 2015. Т.6. 1120 с.  </w:t>
      </w:r>
    </w:p>
    <w:p w:rsidR="000E4469" w:rsidRPr="000E4469" w:rsidRDefault="000E4469" w:rsidP="000E4469">
      <w:pPr>
        <w:rPr>
          <w:sz w:val="28"/>
          <w:szCs w:val="28"/>
          <w:lang w:val="uk-UA"/>
        </w:rPr>
      </w:pPr>
    </w:p>
    <w:p w:rsidR="000E4469" w:rsidRPr="000E4469" w:rsidRDefault="000E4469" w:rsidP="000E4469">
      <w:pPr>
        <w:rPr>
          <w:sz w:val="28"/>
          <w:szCs w:val="28"/>
          <w:lang w:val="uk-UA"/>
        </w:rPr>
      </w:pPr>
      <w:r w:rsidRPr="000E4469">
        <w:rPr>
          <w:sz w:val="28"/>
          <w:szCs w:val="28"/>
          <w:lang w:val="uk-UA"/>
        </w:rPr>
        <w:t>Шевченківський  словник:  в 2 т.  /  редкол.:  Є. Кирилюк  (відпов.  ред.)  та ін. Київ: Головна ред. УРЕ, 1976−1977. Т. 1–2.</w:t>
      </w:r>
    </w:p>
    <w:p w:rsidR="000E4469" w:rsidRPr="000E4469" w:rsidRDefault="000E4469" w:rsidP="000E4469">
      <w:pPr>
        <w:rPr>
          <w:sz w:val="28"/>
          <w:szCs w:val="28"/>
          <w:lang w:val="uk-UA"/>
        </w:rPr>
      </w:pPr>
    </w:p>
    <w:p w:rsidR="000E4469" w:rsidRPr="000E4469" w:rsidRDefault="000E4469" w:rsidP="000E4469">
      <w:pPr>
        <w:pStyle w:val="aa"/>
        <w:spacing w:after="0" w:line="274" w:lineRule="exact"/>
        <w:rPr>
          <w:sz w:val="28"/>
          <w:szCs w:val="28"/>
        </w:rPr>
      </w:pPr>
      <w:r w:rsidRPr="000E4469">
        <w:rPr>
          <w:sz w:val="28"/>
          <w:szCs w:val="28"/>
          <w:lang w:val="uk-UA"/>
        </w:rPr>
        <w:t xml:space="preserve">Енциклопедія історії України: у 10 т. Київ, 2013. </w:t>
      </w:r>
      <w:r w:rsidRPr="000E4469">
        <w:rPr>
          <w:sz w:val="28"/>
          <w:szCs w:val="28"/>
        </w:rPr>
        <w:t>Т. 10. 784 с.</w:t>
      </w:r>
    </w:p>
    <w:p w:rsidR="000E4469" w:rsidRPr="000E4469" w:rsidRDefault="000E4469" w:rsidP="000E4469">
      <w:pPr>
        <w:rPr>
          <w:sz w:val="28"/>
          <w:szCs w:val="28"/>
          <w:lang w:val="uk-UA"/>
        </w:rPr>
      </w:pPr>
    </w:p>
    <w:p w:rsidR="000E4469" w:rsidRPr="000E4469" w:rsidRDefault="000E4469" w:rsidP="000E4469">
      <w:pPr>
        <w:jc w:val="both"/>
        <w:rPr>
          <w:bCs/>
          <w:sz w:val="28"/>
          <w:szCs w:val="28"/>
          <w:lang w:val="uk-UA"/>
        </w:rPr>
      </w:pPr>
      <w:r w:rsidRPr="000E4469">
        <w:rPr>
          <w:bCs/>
          <w:sz w:val="28"/>
          <w:szCs w:val="28"/>
          <w:lang w:val="uk-UA"/>
        </w:rPr>
        <w:t>Ринекер Ф., Майер  Г. Библейская  энциклопедия Брокгауза. Paderborn: Christliche Verlagsbuchhandlung Paderborn, 1999. 1088 с.</w:t>
      </w:r>
    </w:p>
    <w:p w:rsidR="000E4469" w:rsidRPr="000E4469" w:rsidRDefault="000E4469" w:rsidP="00716EA2">
      <w:pPr>
        <w:jc w:val="both"/>
        <w:rPr>
          <w:bCs/>
          <w:sz w:val="28"/>
          <w:szCs w:val="28"/>
          <w:lang w:val="uk-UA"/>
        </w:rPr>
      </w:pPr>
    </w:p>
    <w:p w:rsidR="000E4469" w:rsidRPr="000E4469" w:rsidRDefault="000E4469" w:rsidP="00716EA2">
      <w:pPr>
        <w:jc w:val="both"/>
        <w:rPr>
          <w:bCs/>
          <w:sz w:val="28"/>
          <w:szCs w:val="28"/>
          <w:lang w:val="uk-UA"/>
        </w:rPr>
      </w:pPr>
      <w:r w:rsidRPr="000E4469">
        <w:rPr>
          <w:bCs/>
          <w:sz w:val="28"/>
          <w:szCs w:val="28"/>
          <w:lang w:val="uk-UA"/>
        </w:rPr>
        <w:t xml:space="preserve">Das  Wörterbuch  der  deutschen  Gegenwartssprache  (WDG).  </w:t>
      </w:r>
    </w:p>
    <w:p w:rsidR="000E4469" w:rsidRPr="000E4469" w:rsidRDefault="000E4469" w:rsidP="00716EA2">
      <w:pPr>
        <w:jc w:val="both"/>
        <w:rPr>
          <w:bCs/>
          <w:sz w:val="28"/>
          <w:szCs w:val="28"/>
          <w:lang w:val="uk-UA"/>
        </w:rPr>
      </w:pPr>
      <w:r w:rsidRPr="000E4469">
        <w:rPr>
          <w:bCs/>
          <w:sz w:val="28"/>
          <w:szCs w:val="28"/>
          <w:lang w:val="uk-UA"/>
        </w:rPr>
        <w:t>URL: https://www.dwds.de/wb/wdg/vergleichen (дата звернення: 27.09.2018).</w:t>
      </w:r>
    </w:p>
    <w:p w:rsidR="000E4469" w:rsidRPr="000E4469" w:rsidRDefault="000E4469" w:rsidP="00716EA2">
      <w:pPr>
        <w:jc w:val="both"/>
        <w:rPr>
          <w:bCs/>
          <w:sz w:val="28"/>
          <w:szCs w:val="28"/>
          <w:lang w:val="uk-UA"/>
        </w:rPr>
      </w:pPr>
    </w:p>
    <w:p w:rsidR="000E4469" w:rsidRPr="000E4469" w:rsidRDefault="000E4469" w:rsidP="00716EA2">
      <w:pPr>
        <w:jc w:val="both"/>
        <w:rPr>
          <w:bCs/>
          <w:sz w:val="28"/>
          <w:szCs w:val="28"/>
          <w:lang w:val="uk-UA"/>
        </w:rPr>
      </w:pPr>
      <w:r w:rsidRPr="000E4469">
        <w:rPr>
          <w:bCs/>
          <w:sz w:val="28"/>
          <w:szCs w:val="28"/>
          <w:lang w:val="uk-UA"/>
        </w:rPr>
        <w:t>Kempcke G.  Handwörterbuch  der  deutschen  Gegenwartssprache:  in 2 Bänden  /  unter  der  Leitung  von  G. Kempcke.  Berlin:  Akademie,  1984. 1399 S.</w:t>
      </w:r>
    </w:p>
    <w:p w:rsidR="000E4469" w:rsidRPr="000E4469" w:rsidRDefault="000E4469" w:rsidP="00716EA2">
      <w:pPr>
        <w:jc w:val="both"/>
        <w:rPr>
          <w:bCs/>
          <w:sz w:val="28"/>
          <w:szCs w:val="28"/>
          <w:lang w:val="uk-UA"/>
        </w:rPr>
      </w:pPr>
    </w:p>
    <w:p w:rsidR="000E4469" w:rsidRPr="000E4469" w:rsidRDefault="000E4469" w:rsidP="00716EA2">
      <w:pPr>
        <w:jc w:val="both"/>
        <w:rPr>
          <w:bCs/>
          <w:sz w:val="28"/>
          <w:szCs w:val="28"/>
          <w:lang w:val="uk-UA"/>
        </w:rPr>
      </w:pPr>
      <w:r w:rsidRPr="000E4469">
        <w:rPr>
          <w:bCs/>
          <w:sz w:val="28"/>
          <w:szCs w:val="28"/>
          <w:lang w:val="uk-UA"/>
        </w:rPr>
        <w:lastRenderedPageBreak/>
        <w:t xml:space="preserve">Klappenbach R.  Wörterbuch  der  deutschen  Gegenwartssprache:  in 6 Bänden / Hrsg. R. Klappenbach und W. Steinitz. Berlin: Akademie, 1981–1985. 4578 S.  </w:t>
      </w:r>
    </w:p>
    <w:p w:rsidR="000E4469" w:rsidRPr="000E4469" w:rsidRDefault="000E4469" w:rsidP="00716EA2">
      <w:pPr>
        <w:jc w:val="both"/>
        <w:rPr>
          <w:bCs/>
          <w:sz w:val="28"/>
          <w:szCs w:val="28"/>
          <w:lang w:val="uk-UA"/>
        </w:rPr>
      </w:pPr>
    </w:p>
    <w:p w:rsidR="000E4469" w:rsidRPr="000E4469" w:rsidRDefault="000E4469" w:rsidP="00716EA2">
      <w:pPr>
        <w:jc w:val="both"/>
        <w:rPr>
          <w:bCs/>
          <w:sz w:val="28"/>
          <w:szCs w:val="28"/>
          <w:lang w:val="uk-UA"/>
        </w:rPr>
      </w:pPr>
      <w:r w:rsidRPr="000E4469">
        <w:rPr>
          <w:bCs/>
          <w:sz w:val="28"/>
          <w:szCs w:val="28"/>
          <w:lang w:val="uk-UA"/>
        </w:rPr>
        <w:t>Wahrig  G.  Deutsches  Wörterbuch.  München:  Bertelsmann,  2002. 1451 S.</w:t>
      </w:r>
    </w:p>
    <w:p w:rsidR="000E4469" w:rsidRPr="000E4469" w:rsidRDefault="000E4469" w:rsidP="00716EA2">
      <w:pPr>
        <w:jc w:val="both"/>
        <w:rPr>
          <w:bCs/>
          <w:sz w:val="28"/>
          <w:szCs w:val="28"/>
          <w:lang w:val="uk-UA"/>
        </w:rPr>
      </w:pPr>
    </w:p>
    <w:p w:rsidR="000E4469" w:rsidRPr="000E4469" w:rsidRDefault="000E4469" w:rsidP="00716EA2">
      <w:pPr>
        <w:jc w:val="both"/>
        <w:rPr>
          <w:bCs/>
          <w:sz w:val="28"/>
          <w:szCs w:val="28"/>
          <w:lang w:val="uk-UA"/>
        </w:rPr>
      </w:pPr>
      <w:r w:rsidRPr="000E4469">
        <w:rPr>
          <w:bCs/>
          <w:sz w:val="28"/>
          <w:szCs w:val="28"/>
          <w:lang w:val="uk-UA"/>
        </w:rPr>
        <w:t>DWDS – Digitales  Wörterbuch  der  deutschen  Sprache.  Das Wortauskunftssystem zur deutschen Sprache in Geschichte und Gegenwart, hrsg. v. d. Berlin-Brandenburgischen  Akademie  der  Wissenschaften, URL: https://www.dwds.de (дата звернення: 27.09.2018)</w:t>
      </w:r>
    </w:p>
    <w:p w:rsidR="000E4469" w:rsidRPr="000E4469" w:rsidRDefault="000E4469" w:rsidP="00716EA2">
      <w:pPr>
        <w:jc w:val="both"/>
        <w:rPr>
          <w:bCs/>
          <w:sz w:val="28"/>
          <w:szCs w:val="28"/>
          <w:lang w:val="uk-UA"/>
        </w:rPr>
      </w:pPr>
    </w:p>
    <w:p w:rsidR="000E4469" w:rsidRPr="000E4469" w:rsidRDefault="000E4469" w:rsidP="00716EA2">
      <w:pPr>
        <w:jc w:val="both"/>
        <w:rPr>
          <w:bCs/>
          <w:sz w:val="28"/>
          <w:szCs w:val="28"/>
          <w:lang w:val="uk-UA"/>
        </w:rPr>
      </w:pPr>
      <w:r w:rsidRPr="000E4469">
        <w:rPr>
          <w:bCs/>
          <w:sz w:val="28"/>
          <w:szCs w:val="28"/>
          <w:lang w:val="uk-UA"/>
        </w:rPr>
        <w:t>Walter H., Mokienko V. Deutsche-Russisches  Wörterbuch biblischer Phraseologismen. Mit historisch-etymologischen  Kommentaren.  Greifswald:  Ernst-Moritz-Arndt-Universität Greifswald, 2009. 199 S.</w:t>
      </w:r>
    </w:p>
    <w:p w:rsidR="000E4469" w:rsidRPr="000E4469" w:rsidRDefault="000E4469" w:rsidP="00716EA2">
      <w:pPr>
        <w:jc w:val="both"/>
        <w:rPr>
          <w:bCs/>
          <w:sz w:val="28"/>
          <w:szCs w:val="28"/>
          <w:lang w:val="uk-UA"/>
        </w:rPr>
      </w:pPr>
    </w:p>
    <w:p w:rsidR="000E4469" w:rsidRPr="000E4469" w:rsidRDefault="000E4469" w:rsidP="00716EA2">
      <w:pPr>
        <w:jc w:val="both"/>
        <w:rPr>
          <w:bCs/>
          <w:sz w:val="28"/>
          <w:szCs w:val="28"/>
          <w:lang w:val="uk-UA"/>
        </w:rPr>
      </w:pPr>
      <w:r w:rsidRPr="000E4469">
        <w:rPr>
          <w:bCs/>
          <w:sz w:val="28"/>
          <w:szCs w:val="28"/>
          <w:lang w:val="uk-UA"/>
        </w:rPr>
        <w:t>Sachwörterbuch der Literatur / von G. von Wilpert. Stuttgart: Alfred Kroner Verl., 1961. 704 S.</w:t>
      </w:r>
    </w:p>
    <w:p w:rsidR="000E4469" w:rsidRPr="000E4469" w:rsidRDefault="000E4469" w:rsidP="00716EA2">
      <w:pPr>
        <w:widowControl w:val="0"/>
        <w:autoSpaceDE w:val="0"/>
        <w:jc w:val="both"/>
        <w:rPr>
          <w:sz w:val="28"/>
          <w:szCs w:val="28"/>
          <w:lang w:val="uk-UA"/>
        </w:rPr>
      </w:pPr>
    </w:p>
    <w:p w:rsidR="000E4469" w:rsidRPr="000E4469" w:rsidRDefault="000E4469" w:rsidP="00716EA2">
      <w:pPr>
        <w:pStyle w:val="1"/>
        <w:spacing w:before="0" w:after="0"/>
        <w:jc w:val="both"/>
        <w:rPr>
          <w:rFonts w:ascii="Times New Roman" w:hAnsi="Times New Roman" w:cs="Times New Roman"/>
          <w:sz w:val="28"/>
          <w:szCs w:val="28"/>
        </w:rPr>
      </w:pPr>
      <w:r w:rsidRPr="000E4469">
        <w:rPr>
          <w:rFonts w:ascii="Times New Roman" w:hAnsi="Times New Roman" w:cs="Times New Roman"/>
          <w:sz w:val="28"/>
          <w:szCs w:val="28"/>
        </w:rPr>
        <w:t>Електронні ресурси</w:t>
      </w:r>
    </w:p>
    <w:p w:rsidR="000E4469" w:rsidRPr="000E4469" w:rsidRDefault="000E4469" w:rsidP="00716EA2">
      <w:pPr>
        <w:pStyle w:val="aa"/>
        <w:spacing w:after="0"/>
        <w:jc w:val="both"/>
        <w:rPr>
          <w:sz w:val="28"/>
          <w:szCs w:val="28"/>
          <w:lang w:val="uk-UA"/>
        </w:rPr>
      </w:pPr>
    </w:p>
    <w:p w:rsidR="000E4469" w:rsidRPr="000E4469" w:rsidRDefault="000E4469" w:rsidP="00716EA2">
      <w:pPr>
        <w:pStyle w:val="aa"/>
        <w:spacing w:after="0"/>
        <w:jc w:val="both"/>
        <w:rPr>
          <w:b/>
          <w:sz w:val="28"/>
          <w:szCs w:val="28"/>
        </w:rPr>
      </w:pPr>
      <w:r w:rsidRPr="000E4469">
        <w:rPr>
          <w:b/>
          <w:sz w:val="28"/>
          <w:szCs w:val="28"/>
        </w:rPr>
        <w:t>Довгу електронну адресу можна переносити на наступний рядок. У цьому разі останнім у першому рядку має бути знак "навскісна риска" ("/")".</w:t>
      </w:r>
    </w:p>
    <w:p w:rsidR="000E4469" w:rsidRPr="000E4469" w:rsidRDefault="000E4469" w:rsidP="000E4469">
      <w:pPr>
        <w:pStyle w:val="aa"/>
        <w:spacing w:after="0"/>
        <w:jc w:val="both"/>
        <w:rPr>
          <w:sz w:val="28"/>
          <w:szCs w:val="28"/>
          <w:lang w:val="uk-UA"/>
        </w:rPr>
      </w:pPr>
    </w:p>
    <w:p w:rsidR="000E4469" w:rsidRPr="000E4469" w:rsidRDefault="000E4469" w:rsidP="000E4469">
      <w:pPr>
        <w:pStyle w:val="aa"/>
        <w:spacing w:after="0"/>
        <w:jc w:val="both"/>
        <w:rPr>
          <w:sz w:val="28"/>
          <w:szCs w:val="28"/>
          <w:lang w:val="en-US"/>
        </w:rPr>
      </w:pPr>
      <w:r w:rsidRPr="000E4469">
        <w:rPr>
          <w:sz w:val="28"/>
          <w:szCs w:val="28"/>
        </w:rPr>
        <w:t xml:space="preserve">Белинская Е. П., Жичкина А. Е. Стратегии самопрезентации в Интернет и их связь с реальной идентичностью. </w:t>
      </w:r>
      <w:r w:rsidRPr="000E4469">
        <w:rPr>
          <w:sz w:val="28"/>
          <w:szCs w:val="28"/>
          <w:lang w:val="en-US"/>
        </w:rPr>
        <w:t xml:space="preserve">URL: </w:t>
      </w:r>
      <w:hyperlink r:id="rId9">
        <w:r w:rsidRPr="000E4469">
          <w:rPr>
            <w:sz w:val="28"/>
            <w:szCs w:val="28"/>
            <w:lang w:val="en-US"/>
          </w:rPr>
          <w:t>http://flogiston.ru/articles/netpsy/strategy</w:t>
        </w:r>
      </w:hyperlink>
      <w:r w:rsidRPr="000E4469">
        <w:rPr>
          <w:sz w:val="28"/>
          <w:szCs w:val="28"/>
          <w:lang w:val="en-US"/>
        </w:rPr>
        <w:t xml:space="preserve"> (</w:t>
      </w:r>
      <w:r w:rsidRPr="000E4469">
        <w:rPr>
          <w:sz w:val="28"/>
          <w:szCs w:val="28"/>
        </w:rPr>
        <w:t>Дата</w:t>
      </w:r>
      <w:r w:rsidRPr="000E4469">
        <w:rPr>
          <w:sz w:val="28"/>
          <w:szCs w:val="28"/>
          <w:lang w:val="en-US"/>
        </w:rPr>
        <w:t xml:space="preserve"> </w:t>
      </w:r>
      <w:r w:rsidRPr="000E4469">
        <w:rPr>
          <w:sz w:val="28"/>
          <w:szCs w:val="28"/>
        </w:rPr>
        <w:t>обращения</w:t>
      </w:r>
      <w:r w:rsidRPr="000E4469">
        <w:rPr>
          <w:sz w:val="28"/>
          <w:szCs w:val="28"/>
          <w:lang w:val="en-US"/>
        </w:rPr>
        <w:t>: 25.04.2018).</w:t>
      </w:r>
    </w:p>
    <w:p w:rsidR="000E4469" w:rsidRPr="000E4469" w:rsidRDefault="000E4469" w:rsidP="000E4469">
      <w:pPr>
        <w:pStyle w:val="aa"/>
        <w:spacing w:after="0"/>
        <w:jc w:val="both"/>
        <w:rPr>
          <w:sz w:val="28"/>
          <w:szCs w:val="28"/>
          <w:lang w:val="uk-UA"/>
        </w:rPr>
      </w:pPr>
    </w:p>
    <w:p w:rsidR="00716EA2" w:rsidRDefault="000E4469" w:rsidP="000E4469">
      <w:pPr>
        <w:pStyle w:val="aa"/>
        <w:spacing w:after="0"/>
        <w:jc w:val="both"/>
        <w:rPr>
          <w:sz w:val="28"/>
          <w:szCs w:val="28"/>
          <w:lang w:val="uk-UA"/>
        </w:rPr>
      </w:pPr>
      <w:r w:rsidRPr="000E4469">
        <w:rPr>
          <w:sz w:val="28"/>
          <w:szCs w:val="28"/>
          <w:lang w:val="en-US"/>
        </w:rPr>
        <w:t xml:space="preserve">Arundale R. Face as Relational and Interactional: Alternative Bases for Research on Face, Facework, and Politeness. URL: </w:t>
      </w:r>
      <w:hyperlink r:id="rId10" w:history="1">
        <w:r w:rsidR="00716EA2" w:rsidRPr="003D5B21">
          <w:rPr>
            <w:rStyle w:val="afd"/>
            <w:sz w:val="28"/>
            <w:szCs w:val="28"/>
            <w:lang w:val="en-US"/>
          </w:rPr>
          <w:t>https://ru.scribd.com/doc/154293969/</w:t>
        </w:r>
      </w:hyperlink>
    </w:p>
    <w:p w:rsidR="000E4469" w:rsidRPr="00716EA2" w:rsidRDefault="000E4469" w:rsidP="000E4469">
      <w:pPr>
        <w:pStyle w:val="aa"/>
        <w:spacing w:after="0"/>
        <w:jc w:val="both"/>
        <w:rPr>
          <w:sz w:val="28"/>
          <w:szCs w:val="28"/>
          <w:lang w:val="uk-UA"/>
        </w:rPr>
      </w:pPr>
      <w:r w:rsidRPr="000E4469">
        <w:rPr>
          <w:sz w:val="28"/>
          <w:szCs w:val="28"/>
          <w:lang w:val="en-US"/>
        </w:rPr>
        <w:t>Arundale-R-face-as- Relational-Interactional-2006 (Last accessed: 25.04.2018).</w:t>
      </w:r>
    </w:p>
    <w:p w:rsidR="000E4469" w:rsidRPr="00716EA2" w:rsidRDefault="000E4469" w:rsidP="000E4469">
      <w:pPr>
        <w:pStyle w:val="aa"/>
        <w:spacing w:after="0"/>
        <w:jc w:val="both"/>
        <w:rPr>
          <w:sz w:val="28"/>
          <w:szCs w:val="28"/>
          <w:lang w:val="uk-UA"/>
        </w:rPr>
      </w:pPr>
    </w:p>
    <w:p w:rsidR="000E4469" w:rsidRPr="000E4469" w:rsidRDefault="000E4469" w:rsidP="000E4469">
      <w:pPr>
        <w:pStyle w:val="aa"/>
        <w:spacing w:after="0"/>
        <w:jc w:val="both"/>
        <w:rPr>
          <w:b/>
          <w:sz w:val="28"/>
          <w:szCs w:val="28"/>
        </w:rPr>
      </w:pPr>
      <w:r w:rsidRPr="000E4469">
        <w:rPr>
          <w:b/>
          <w:sz w:val="28"/>
          <w:szCs w:val="28"/>
        </w:rPr>
        <w:t>У випадку, якщо інтернет-публікація має власні вихідні дані, їх необхідно оформлювати за вказаними вище правилами:</w:t>
      </w:r>
    </w:p>
    <w:p w:rsidR="000E4469" w:rsidRPr="000E4469" w:rsidRDefault="000E4469" w:rsidP="000E4469">
      <w:pPr>
        <w:pStyle w:val="aa"/>
        <w:spacing w:after="0"/>
        <w:jc w:val="both"/>
        <w:rPr>
          <w:sz w:val="28"/>
          <w:szCs w:val="28"/>
          <w:lang w:val="uk-UA"/>
        </w:rPr>
      </w:pPr>
    </w:p>
    <w:p w:rsidR="000E4469" w:rsidRPr="000E4469" w:rsidRDefault="000E4469" w:rsidP="000E4469">
      <w:pPr>
        <w:pStyle w:val="aa"/>
        <w:spacing w:after="0"/>
        <w:jc w:val="both"/>
        <w:rPr>
          <w:sz w:val="28"/>
          <w:szCs w:val="28"/>
        </w:rPr>
      </w:pPr>
      <w:r w:rsidRPr="000E4469">
        <w:rPr>
          <w:sz w:val="28"/>
          <w:szCs w:val="28"/>
        </w:rPr>
        <w:t>Мар’їна О. Контент-стратегія бібліотек у цифровому середовищі</w:t>
      </w:r>
      <w:r w:rsidRPr="000E4469">
        <w:rPr>
          <w:i/>
          <w:sz w:val="28"/>
          <w:szCs w:val="28"/>
        </w:rPr>
        <w:t xml:space="preserve">. Бібліотечний вісник. </w:t>
      </w:r>
      <w:r w:rsidRPr="000E4469">
        <w:rPr>
          <w:sz w:val="28"/>
          <w:szCs w:val="28"/>
        </w:rPr>
        <w:t xml:space="preserve">2016. № 4. С. 8—12. URL: </w:t>
      </w:r>
      <w:hyperlink r:id="rId11">
        <w:r w:rsidRPr="000E4469">
          <w:rPr>
            <w:sz w:val="28"/>
            <w:szCs w:val="28"/>
          </w:rPr>
          <w:t>http://nbuv.gov.ua/UJRN/bv_2016_4_4</w:t>
        </w:r>
      </w:hyperlink>
      <w:r w:rsidRPr="000E4469">
        <w:rPr>
          <w:sz w:val="28"/>
          <w:szCs w:val="28"/>
        </w:rPr>
        <w:t xml:space="preserve"> (Дата звернення: 26.09.2017).</w:t>
      </w:r>
    </w:p>
    <w:p w:rsidR="000E4469" w:rsidRPr="000E4469" w:rsidRDefault="000E4469" w:rsidP="000E4469">
      <w:pPr>
        <w:pStyle w:val="aa"/>
        <w:spacing w:after="0"/>
        <w:jc w:val="both"/>
        <w:rPr>
          <w:sz w:val="28"/>
          <w:szCs w:val="28"/>
          <w:lang w:val="uk-UA"/>
        </w:rPr>
      </w:pPr>
    </w:p>
    <w:p w:rsidR="000E4469" w:rsidRPr="000E4469" w:rsidRDefault="000E4469" w:rsidP="000E4469">
      <w:pPr>
        <w:pStyle w:val="aa"/>
        <w:spacing w:after="0"/>
        <w:jc w:val="both"/>
        <w:rPr>
          <w:b/>
          <w:sz w:val="28"/>
          <w:szCs w:val="28"/>
          <w:lang w:val="uk-UA"/>
        </w:rPr>
      </w:pPr>
      <w:r w:rsidRPr="000E4469">
        <w:rPr>
          <w:b/>
          <w:sz w:val="28"/>
          <w:szCs w:val="28"/>
          <w:lang w:val="uk-UA"/>
        </w:rPr>
        <w:t xml:space="preserve">У випадку, якщо опублікована у інтернеті стаття має унікальний ідентифікатор цифрового об’єкту </w:t>
      </w:r>
      <w:r w:rsidRPr="000E4469">
        <w:rPr>
          <w:b/>
          <w:sz w:val="28"/>
          <w:szCs w:val="28"/>
        </w:rPr>
        <w:t>DOI</w:t>
      </w:r>
      <w:r w:rsidRPr="000E4469">
        <w:rPr>
          <w:b/>
          <w:sz w:val="28"/>
          <w:szCs w:val="28"/>
          <w:lang w:val="uk-UA"/>
        </w:rPr>
        <w:t xml:space="preserve"> (</w:t>
      </w:r>
      <w:r w:rsidRPr="000E4469">
        <w:rPr>
          <w:b/>
          <w:sz w:val="28"/>
          <w:szCs w:val="28"/>
        </w:rPr>
        <w:t>Digital</w:t>
      </w:r>
      <w:r w:rsidRPr="000E4469">
        <w:rPr>
          <w:b/>
          <w:sz w:val="28"/>
          <w:szCs w:val="28"/>
          <w:lang w:val="uk-UA"/>
        </w:rPr>
        <w:t xml:space="preserve"> </w:t>
      </w:r>
      <w:r w:rsidRPr="000E4469">
        <w:rPr>
          <w:b/>
          <w:sz w:val="28"/>
          <w:szCs w:val="28"/>
        </w:rPr>
        <w:t>Object</w:t>
      </w:r>
      <w:r w:rsidRPr="000E4469">
        <w:rPr>
          <w:b/>
          <w:sz w:val="28"/>
          <w:szCs w:val="28"/>
          <w:lang w:val="uk-UA"/>
        </w:rPr>
        <w:t xml:space="preserve"> </w:t>
      </w:r>
      <w:r w:rsidRPr="000E4469">
        <w:rPr>
          <w:b/>
          <w:sz w:val="28"/>
          <w:szCs w:val="28"/>
        </w:rPr>
        <w:t>Identifier</w:t>
      </w:r>
      <w:r w:rsidRPr="000E4469">
        <w:rPr>
          <w:b/>
          <w:sz w:val="28"/>
          <w:szCs w:val="28"/>
          <w:lang w:val="uk-UA"/>
        </w:rPr>
        <w:t xml:space="preserve">), можна навести його замість </w:t>
      </w:r>
      <w:r w:rsidRPr="000E4469">
        <w:rPr>
          <w:b/>
          <w:sz w:val="28"/>
          <w:szCs w:val="28"/>
        </w:rPr>
        <w:t>URL</w:t>
      </w:r>
      <w:r w:rsidRPr="000E4469">
        <w:rPr>
          <w:b/>
          <w:sz w:val="28"/>
          <w:szCs w:val="28"/>
          <w:lang w:val="uk-UA"/>
        </w:rPr>
        <w:t xml:space="preserve"> та дати звернення:</w:t>
      </w:r>
    </w:p>
    <w:p w:rsidR="000E4469" w:rsidRPr="000E4469" w:rsidRDefault="000E4469" w:rsidP="000E4469">
      <w:pPr>
        <w:jc w:val="both"/>
        <w:rPr>
          <w:sz w:val="28"/>
          <w:szCs w:val="28"/>
          <w:lang w:val="uk-UA"/>
        </w:rPr>
      </w:pPr>
    </w:p>
    <w:p w:rsidR="000E4469" w:rsidRPr="000E4469" w:rsidRDefault="000E4469" w:rsidP="000E4469">
      <w:pPr>
        <w:jc w:val="both"/>
        <w:rPr>
          <w:sz w:val="28"/>
          <w:szCs w:val="28"/>
          <w:lang w:val="en-US"/>
        </w:rPr>
      </w:pPr>
      <w:r w:rsidRPr="000E4469">
        <w:rPr>
          <w:sz w:val="28"/>
          <w:szCs w:val="28"/>
          <w:lang w:val="en-US"/>
        </w:rPr>
        <w:t>Axak N. Development of multi-agent system of neural network diagnostics and remote monitoring of patient</w:t>
      </w:r>
      <w:r w:rsidRPr="000E4469">
        <w:rPr>
          <w:i/>
          <w:sz w:val="28"/>
          <w:szCs w:val="28"/>
          <w:lang w:val="en-US"/>
        </w:rPr>
        <w:t>. Eastern-European Journal of Enterprise Technologies</w:t>
      </w:r>
      <w:r w:rsidRPr="000E4469">
        <w:rPr>
          <w:sz w:val="28"/>
          <w:szCs w:val="28"/>
          <w:lang w:val="en-US"/>
        </w:rPr>
        <w:t>. 2016. Vol. 4. № 9(82). P. 4—11. DOI: 10.15587/17294061.2016.75690.</w:t>
      </w:r>
    </w:p>
    <w:p w:rsidR="000E4469" w:rsidRPr="000E4469" w:rsidRDefault="000E4469" w:rsidP="005C7F6A">
      <w:pPr>
        <w:spacing w:line="360" w:lineRule="auto"/>
        <w:rPr>
          <w:lang w:val="uk-UA"/>
        </w:rPr>
      </w:pPr>
    </w:p>
    <w:sectPr w:rsidR="000E4469" w:rsidRPr="000E4469" w:rsidSect="007B1952">
      <w:headerReference w:type="default" r:id="rId12"/>
      <w:footerReference w:type="default" r:id="rId13"/>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0B6D" w:rsidRDefault="007A0B6D">
      <w:r>
        <w:separator/>
      </w:r>
    </w:p>
  </w:endnote>
  <w:endnote w:type="continuationSeparator" w:id="0">
    <w:p w:rsidR="007A0B6D" w:rsidRDefault="007A0B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OpenSymbol">
    <w:altName w:val="Arial Unicode MS"/>
    <w:charset w:val="02"/>
    <w:family w:val="auto"/>
    <w:pitch w:val="default"/>
    <w:sig w:usb0="00000000" w:usb1="00000000" w:usb2="00000000" w:usb3="00000000" w:csb0="00000000"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4E8" w:rsidRDefault="00D324E8">
    <w:pPr>
      <w:pStyle w:val="ae"/>
    </w:pPr>
    <w:r>
      <w:pict>
        <v:shapetype id="_x0000_t202" coordsize="21600,21600" o:spt="202" path="m,l,21600r21600,l21600,xe">
          <v:stroke joinstyle="miter"/>
          <v:path gradientshapeok="t" o:connecttype="rect"/>
        </v:shapetype>
        <v:shape id="_x0000_s2049" type="#_x0000_t202" style="position:absolute;margin-left:0;margin-top:.05pt;width:1.6pt;height:13.5pt;z-index:251659264;mso-wrap-distance-left:0;mso-wrap-distance-right:0;mso-position-horizontal:center;mso-position-horizontal-relative:margin" stroked="f">
          <v:fill color2="black"/>
          <v:textbox inset=".25pt,.25pt,.25pt,.25pt">
            <w:txbxContent>
              <w:p w:rsidR="00D324E8" w:rsidRDefault="00D324E8">
                <w:pPr>
                  <w:pStyle w:val="ae"/>
                </w:pPr>
              </w:p>
            </w:txbxContent>
          </v:textbox>
          <w10:wrap type="square" side="largest"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0B6D" w:rsidRDefault="007A0B6D">
      <w:r>
        <w:separator/>
      </w:r>
    </w:p>
  </w:footnote>
  <w:footnote w:type="continuationSeparator" w:id="0">
    <w:p w:rsidR="007A0B6D" w:rsidRDefault="007A0B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4E8" w:rsidRPr="00252047" w:rsidRDefault="00D324E8" w:rsidP="00D324E8">
    <w:pPr>
      <w:pStyle w:val="af3"/>
      <w:jc w:val="right"/>
      <w:rPr>
        <w:lang w:val="de-DE"/>
      </w:rPr>
    </w:pPr>
    <w:fldSimple w:instr="PAGE   \* MERGEFORMAT">
      <w:r w:rsidR="00716EA2">
        <w:rPr>
          <w:noProof/>
        </w:rPr>
        <w:t>32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rPr>
        <w:rFonts w:ascii="Times New Roman" w:hAnsi="Times New Roman" w:cs="Times New Roman"/>
        <w:sz w:val="28"/>
        <w:szCs w:val="28"/>
        <w:lang w:val="uk-UA"/>
      </w:rPr>
    </w:lvl>
  </w:abstractNum>
  <w:abstractNum w:abstractNumId="3">
    <w:nsid w:val="0000000C"/>
    <w:multiLevelType w:val="singleLevel"/>
    <w:tmpl w:val="0000000C"/>
    <w:name w:val="WW8Num12"/>
    <w:lvl w:ilvl="0">
      <w:start w:val="3"/>
      <w:numFmt w:val="bullet"/>
      <w:lvlText w:val="-"/>
      <w:lvlJc w:val="left"/>
      <w:pPr>
        <w:tabs>
          <w:tab w:val="num" w:pos="1065"/>
        </w:tabs>
        <w:ind w:left="1065" w:hanging="360"/>
      </w:pPr>
      <w:rPr>
        <w:rFonts w:ascii="Times New Roman" w:hAnsi="Times New Roman" w:cs="Times New Roman" w:hint="default"/>
        <w:sz w:val="28"/>
        <w:szCs w:val="28"/>
        <w:lang w:val="uk-UA"/>
      </w:rPr>
    </w:lvl>
  </w:abstractNum>
  <w:abstractNum w:abstractNumId="4">
    <w:nsid w:val="00000011"/>
    <w:multiLevelType w:val="multilevel"/>
    <w:tmpl w:val="00000011"/>
    <w:name w:val="WW8Num17"/>
    <w:lvl w:ilvl="0">
      <w:start w:val="1"/>
      <w:numFmt w:val="decimal"/>
      <w:lvlText w:val="%1."/>
      <w:lvlJc w:val="left"/>
      <w:pPr>
        <w:tabs>
          <w:tab w:val="num" w:pos="720"/>
        </w:tabs>
        <w:ind w:left="720" w:hanging="360"/>
      </w:pPr>
      <w:rPr>
        <w:rFonts w:ascii="Times New Roman CYR" w:hAnsi="Times New Roman CYR" w:cs="Times New Roman CYR" w:hint="default"/>
        <w:b w:val="0"/>
        <w:bCs w:val="0"/>
        <w:sz w:val="28"/>
        <w:szCs w:val="28"/>
      </w:rPr>
    </w:lvl>
    <w:lvl w:ilvl="1">
      <w:start w:val="1"/>
      <w:numFmt w:val="bullet"/>
      <w:lvlText w:val=""/>
      <w:lvlJc w:val="left"/>
      <w:pPr>
        <w:tabs>
          <w:tab w:val="num" w:pos="1800"/>
        </w:tabs>
        <w:ind w:left="1800" w:hanging="360"/>
      </w:pPr>
      <w:rPr>
        <w:rFonts w:ascii="Symbol" w:hAnsi="Symbol" w:cs="Symbol" w:hint="default"/>
        <w:sz w:val="22"/>
        <w:szCs w:val="22"/>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15231680"/>
    <w:multiLevelType w:val="hybridMultilevel"/>
    <w:tmpl w:val="E68AFE8C"/>
    <w:lvl w:ilvl="0" w:tplc="0000000C">
      <w:start w:val="3"/>
      <w:numFmt w:val="bullet"/>
      <w:lvlText w:val="-"/>
      <w:lvlJc w:val="left"/>
      <w:pPr>
        <w:ind w:left="1429" w:hanging="360"/>
      </w:pPr>
      <w:rPr>
        <w:rFonts w:ascii="Times New Roman" w:hAnsi="Times New Roman" w:cs="Times New Roman" w:hint="default"/>
        <w:sz w:val="28"/>
        <w:szCs w:val="28"/>
        <w:lang w:val="uk-UA"/>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2FC83F15"/>
    <w:multiLevelType w:val="hybridMultilevel"/>
    <w:tmpl w:val="9230D5EC"/>
    <w:lvl w:ilvl="0" w:tplc="0000000C">
      <w:start w:val="3"/>
      <w:numFmt w:val="bullet"/>
      <w:lvlText w:val="-"/>
      <w:lvlJc w:val="left"/>
      <w:pPr>
        <w:ind w:left="1429" w:hanging="360"/>
      </w:pPr>
      <w:rPr>
        <w:rFonts w:ascii="Times New Roman" w:hAnsi="Times New Roman" w:cs="Times New Roman" w:hint="default"/>
        <w:sz w:val="28"/>
        <w:szCs w:val="28"/>
        <w:lang w:val="uk-UA"/>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nsid w:val="38CB0E7A"/>
    <w:multiLevelType w:val="hybridMultilevel"/>
    <w:tmpl w:val="0CA0C832"/>
    <w:lvl w:ilvl="0" w:tplc="0000000C">
      <w:start w:val="3"/>
      <w:numFmt w:val="bullet"/>
      <w:lvlText w:val="-"/>
      <w:lvlJc w:val="left"/>
      <w:pPr>
        <w:ind w:left="1429" w:hanging="360"/>
      </w:pPr>
      <w:rPr>
        <w:rFonts w:ascii="Times New Roman" w:hAnsi="Times New Roman" w:cs="Times New Roman" w:hint="default"/>
        <w:sz w:val="28"/>
        <w:szCs w:val="28"/>
        <w:lang w:val="uk-UA"/>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53CD21C0"/>
    <w:multiLevelType w:val="hybridMultilevel"/>
    <w:tmpl w:val="EF4A6D16"/>
    <w:lvl w:ilvl="0" w:tplc="0000000C">
      <w:start w:val="3"/>
      <w:numFmt w:val="bullet"/>
      <w:lvlText w:val="-"/>
      <w:lvlJc w:val="left"/>
      <w:pPr>
        <w:ind w:left="1429" w:hanging="360"/>
      </w:pPr>
      <w:rPr>
        <w:rFonts w:ascii="Times New Roman" w:hAnsi="Times New Roman" w:cs="Times New Roman" w:hint="default"/>
        <w:sz w:val="28"/>
        <w:szCs w:val="28"/>
        <w:lang w:val="uk-UA"/>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nsid w:val="56DB45C6"/>
    <w:multiLevelType w:val="hybridMultilevel"/>
    <w:tmpl w:val="1F46162A"/>
    <w:lvl w:ilvl="0" w:tplc="0000000C">
      <w:start w:val="3"/>
      <w:numFmt w:val="bullet"/>
      <w:lvlText w:val="-"/>
      <w:lvlJc w:val="left"/>
      <w:pPr>
        <w:ind w:left="1429" w:hanging="360"/>
      </w:pPr>
      <w:rPr>
        <w:rFonts w:ascii="Times New Roman" w:hAnsi="Times New Roman" w:cs="Times New Roman" w:hint="default"/>
        <w:sz w:val="28"/>
        <w:szCs w:val="28"/>
        <w:lang w:val="uk-UA"/>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nsid w:val="5FDA6D25"/>
    <w:multiLevelType w:val="hybridMultilevel"/>
    <w:tmpl w:val="F9C219F2"/>
    <w:lvl w:ilvl="0" w:tplc="0000000C">
      <w:start w:val="3"/>
      <w:numFmt w:val="bullet"/>
      <w:lvlText w:val="-"/>
      <w:lvlJc w:val="left"/>
      <w:pPr>
        <w:ind w:left="1287" w:hanging="360"/>
      </w:pPr>
      <w:rPr>
        <w:rFonts w:ascii="Times New Roman" w:hAnsi="Times New Roman" w:cs="Times New Roman" w:hint="default"/>
        <w:sz w:val="28"/>
        <w:szCs w:val="28"/>
        <w:lang w:val="uk-UA"/>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nsid w:val="6FD50CCA"/>
    <w:multiLevelType w:val="hybridMultilevel"/>
    <w:tmpl w:val="A086C78C"/>
    <w:lvl w:ilvl="0" w:tplc="0000000C">
      <w:start w:val="3"/>
      <w:numFmt w:val="bullet"/>
      <w:lvlText w:val="-"/>
      <w:lvlJc w:val="left"/>
      <w:pPr>
        <w:ind w:left="720" w:hanging="360"/>
      </w:pPr>
      <w:rPr>
        <w:rFonts w:ascii="Times New Roman" w:hAnsi="Times New Roman" w:cs="Times New Roman" w:hint="default"/>
        <w:sz w:val="28"/>
        <w:szCs w:val="28"/>
        <w:lang w:val="uk-UA"/>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777B034B"/>
    <w:multiLevelType w:val="hybridMultilevel"/>
    <w:tmpl w:val="0E620CD2"/>
    <w:lvl w:ilvl="0" w:tplc="0000000C">
      <w:start w:val="3"/>
      <w:numFmt w:val="bullet"/>
      <w:lvlText w:val="-"/>
      <w:lvlJc w:val="left"/>
      <w:pPr>
        <w:ind w:left="1429" w:hanging="360"/>
      </w:pPr>
      <w:rPr>
        <w:rFonts w:ascii="Times New Roman" w:hAnsi="Times New Roman" w:cs="Times New Roman" w:hint="default"/>
        <w:sz w:val="28"/>
        <w:szCs w:val="28"/>
        <w:lang w:val="uk-UA"/>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12"/>
  </w:num>
  <w:num w:numId="8">
    <w:abstractNumId w:val="9"/>
  </w:num>
  <w:num w:numId="9">
    <w:abstractNumId w:val="8"/>
  </w:num>
  <w:num w:numId="10">
    <w:abstractNumId w:val="7"/>
  </w:num>
  <w:num w:numId="11">
    <w:abstractNumId w:val="5"/>
  </w:num>
  <w:num w:numId="12">
    <w:abstractNumId w:val="1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rsids>
    <w:rsidRoot w:val="00666B6A"/>
    <w:rsid w:val="00080A2C"/>
    <w:rsid w:val="000E4469"/>
    <w:rsid w:val="001D0C40"/>
    <w:rsid w:val="00240A95"/>
    <w:rsid w:val="00243D7F"/>
    <w:rsid w:val="00252B96"/>
    <w:rsid w:val="002C2C94"/>
    <w:rsid w:val="003047BE"/>
    <w:rsid w:val="00350D43"/>
    <w:rsid w:val="00400A3E"/>
    <w:rsid w:val="004B555E"/>
    <w:rsid w:val="004E50B6"/>
    <w:rsid w:val="00544E11"/>
    <w:rsid w:val="005C7F6A"/>
    <w:rsid w:val="00621D89"/>
    <w:rsid w:val="00666B6A"/>
    <w:rsid w:val="006824A7"/>
    <w:rsid w:val="006A5BD8"/>
    <w:rsid w:val="006E1794"/>
    <w:rsid w:val="00716EA2"/>
    <w:rsid w:val="007A0B6D"/>
    <w:rsid w:val="007B1952"/>
    <w:rsid w:val="00872F95"/>
    <w:rsid w:val="00886E92"/>
    <w:rsid w:val="00AC22D8"/>
    <w:rsid w:val="00AE1EC5"/>
    <w:rsid w:val="00AE7D58"/>
    <w:rsid w:val="00B22734"/>
    <w:rsid w:val="00BB6138"/>
    <w:rsid w:val="00BC5264"/>
    <w:rsid w:val="00C07255"/>
    <w:rsid w:val="00C24B75"/>
    <w:rsid w:val="00D122F4"/>
    <w:rsid w:val="00D324E8"/>
    <w:rsid w:val="00D565F7"/>
    <w:rsid w:val="00D64262"/>
    <w:rsid w:val="00E2221A"/>
    <w:rsid w:val="00F10092"/>
    <w:rsid w:val="00FB21E2"/>
    <w:rsid w:val="00FD5B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1" type="callout" idref="#AutoShape 5"/>
        <o:r id="V:Rule2" type="callout" idref="#AutoShape 7"/>
        <o:r id="V:Rule3" type="callout" idref="#AutoShape 8"/>
        <o:r id="V:Rule4" type="callout" idref="#AutoShape 12"/>
        <o:r id="V:Rule5" type="callout" idref="#AutoShape 13"/>
        <o:r id="V:Rule6" type="callout" idref="#AutoShape 15"/>
        <o:r id="V:Rule7" type="callout" idref="#AutoShape 19"/>
        <o:r id="V:Rule8" type="callout" idref="#AutoShape 21"/>
        <o:r id="V:Rule9" type="callout" idref="#AutoShape 23"/>
        <o:r id="V:Rule10" type="callout" idref="#AutoShape 24"/>
        <o:r id="V:Rule11" type="callout" idref="#AutoShape 2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5BAA"/>
    <w:pPr>
      <w:suppressAutoHyphens/>
      <w:spacing w:after="0" w:line="240" w:lineRule="auto"/>
    </w:pPr>
    <w:rPr>
      <w:rFonts w:ascii="Times New Roman" w:eastAsia="Times New Roman" w:hAnsi="Times New Roman" w:cs="Times New Roman"/>
      <w:sz w:val="24"/>
      <w:szCs w:val="24"/>
      <w:lang w:val="ru-RU" w:eastAsia="zh-CN"/>
    </w:rPr>
  </w:style>
  <w:style w:type="paragraph" w:styleId="1">
    <w:name w:val="heading 1"/>
    <w:basedOn w:val="a"/>
    <w:next w:val="a"/>
    <w:link w:val="10"/>
    <w:qFormat/>
    <w:rsid w:val="00FD5BAA"/>
    <w:pPr>
      <w:keepNext/>
      <w:numPr>
        <w:numId w:val="1"/>
      </w:numPr>
      <w:spacing w:before="240" w:after="60"/>
      <w:outlineLvl w:val="0"/>
    </w:pPr>
    <w:rPr>
      <w:rFonts w:ascii="Arial" w:hAnsi="Arial" w:cs="Arial"/>
      <w:b/>
      <w:bCs/>
      <w:kern w:val="1"/>
      <w:sz w:val="32"/>
      <w:szCs w:val="32"/>
    </w:rPr>
  </w:style>
  <w:style w:type="paragraph" w:styleId="2">
    <w:name w:val="heading 2"/>
    <w:basedOn w:val="a"/>
    <w:next w:val="a"/>
    <w:link w:val="20"/>
    <w:qFormat/>
    <w:rsid w:val="00FD5BAA"/>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qFormat/>
    <w:rsid w:val="00FD5BAA"/>
    <w:pPr>
      <w:keepNext/>
      <w:numPr>
        <w:ilvl w:val="2"/>
        <w:numId w:val="1"/>
      </w:numPr>
      <w:spacing w:before="240" w:after="60"/>
      <w:outlineLvl w:val="2"/>
    </w:pPr>
    <w:rPr>
      <w:rFonts w:ascii="Arial" w:hAnsi="Arial" w:cs="Arial"/>
      <w:b/>
      <w:bCs/>
      <w:sz w:val="26"/>
      <w:szCs w:val="26"/>
    </w:rPr>
  </w:style>
  <w:style w:type="paragraph" w:styleId="7">
    <w:name w:val="heading 7"/>
    <w:basedOn w:val="a"/>
    <w:next w:val="a"/>
    <w:link w:val="70"/>
    <w:qFormat/>
    <w:rsid w:val="00FD5BAA"/>
    <w:pPr>
      <w:numPr>
        <w:ilvl w:val="6"/>
        <w:numId w:val="1"/>
      </w:num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5BAA"/>
    <w:rPr>
      <w:rFonts w:ascii="Arial" w:eastAsia="Times New Roman" w:hAnsi="Arial" w:cs="Arial"/>
      <w:b/>
      <w:bCs/>
      <w:kern w:val="1"/>
      <w:sz w:val="32"/>
      <w:szCs w:val="32"/>
      <w:lang w:eastAsia="zh-CN"/>
    </w:rPr>
  </w:style>
  <w:style w:type="character" w:customStyle="1" w:styleId="20">
    <w:name w:val="Заголовок 2 Знак"/>
    <w:basedOn w:val="a0"/>
    <w:link w:val="2"/>
    <w:rsid w:val="00FD5BAA"/>
    <w:rPr>
      <w:rFonts w:ascii="Arial" w:eastAsia="Times New Roman" w:hAnsi="Arial" w:cs="Arial"/>
      <w:b/>
      <w:bCs/>
      <w:i/>
      <w:iCs/>
      <w:sz w:val="28"/>
      <w:szCs w:val="28"/>
      <w:lang w:val="ru-RU" w:eastAsia="zh-CN"/>
    </w:rPr>
  </w:style>
  <w:style w:type="character" w:customStyle="1" w:styleId="30">
    <w:name w:val="Заголовок 3 Знак"/>
    <w:basedOn w:val="a0"/>
    <w:link w:val="3"/>
    <w:rsid w:val="00FD5BAA"/>
    <w:rPr>
      <w:rFonts w:ascii="Arial" w:eastAsia="Times New Roman" w:hAnsi="Arial" w:cs="Arial"/>
      <w:b/>
      <w:bCs/>
      <w:sz w:val="26"/>
      <w:szCs w:val="26"/>
      <w:lang w:val="ru-RU" w:eastAsia="zh-CN"/>
    </w:rPr>
  </w:style>
  <w:style w:type="character" w:customStyle="1" w:styleId="70">
    <w:name w:val="Заголовок 7 Знак"/>
    <w:basedOn w:val="a0"/>
    <w:link w:val="7"/>
    <w:rsid w:val="00FD5BAA"/>
    <w:rPr>
      <w:rFonts w:ascii="Times New Roman" w:eastAsia="Times New Roman" w:hAnsi="Times New Roman" w:cs="Times New Roman"/>
      <w:sz w:val="24"/>
      <w:szCs w:val="24"/>
      <w:lang w:val="ru-RU" w:eastAsia="zh-CN"/>
    </w:rPr>
  </w:style>
  <w:style w:type="character" w:customStyle="1" w:styleId="WW8Num1z0">
    <w:name w:val="WW8Num1z0"/>
    <w:rsid w:val="00FD5BAA"/>
  </w:style>
  <w:style w:type="character" w:customStyle="1" w:styleId="WW8Num1z1">
    <w:name w:val="WW8Num1z1"/>
    <w:rsid w:val="00FD5BAA"/>
  </w:style>
  <w:style w:type="character" w:customStyle="1" w:styleId="WW8Num1z2">
    <w:name w:val="WW8Num1z2"/>
    <w:rsid w:val="00FD5BAA"/>
  </w:style>
  <w:style w:type="character" w:customStyle="1" w:styleId="WW8Num1z3">
    <w:name w:val="WW8Num1z3"/>
    <w:rsid w:val="00FD5BAA"/>
  </w:style>
  <w:style w:type="character" w:customStyle="1" w:styleId="WW8Num1z4">
    <w:name w:val="WW8Num1z4"/>
    <w:rsid w:val="00FD5BAA"/>
  </w:style>
  <w:style w:type="character" w:customStyle="1" w:styleId="WW8Num1z5">
    <w:name w:val="WW8Num1z5"/>
    <w:rsid w:val="00FD5BAA"/>
  </w:style>
  <w:style w:type="character" w:customStyle="1" w:styleId="WW8Num1z6">
    <w:name w:val="WW8Num1z6"/>
    <w:rsid w:val="00FD5BAA"/>
  </w:style>
  <w:style w:type="character" w:customStyle="1" w:styleId="WW8Num1z7">
    <w:name w:val="WW8Num1z7"/>
    <w:rsid w:val="00FD5BAA"/>
  </w:style>
  <w:style w:type="character" w:customStyle="1" w:styleId="WW8Num1z8">
    <w:name w:val="WW8Num1z8"/>
    <w:rsid w:val="00FD5BAA"/>
  </w:style>
  <w:style w:type="character" w:customStyle="1" w:styleId="WW8Num2z0">
    <w:name w:val="WW8Num2z0"/>
    <w:rsid w:val="00FD5BAA"/>
    <w:rPr>
      <w:rFonts w:hint="default"/>
    </w:rPr>
  </w:style>
  <w:style w:type="character" w:customStyle="1" w:styleId="WW8Num3z0">
    <w:name w:val="WW8Num3z0"/>
    <w:rsid w:val="00FD5BAA"/>
    <w:rPr>
      <w:rFonts w:ascii="Times New Roman" w:hAnsi="Times New Roman" w:cs="Times New Roman"/>
      <w:sz w:val="28"/>
      <w:szCs w:val="28"/>
      <w:lang w:val="uk-UA"/>
    </w:rPr>
  </w:style>
  <w:style w:type="character" w:customStyle="1" w:styleId="WW8Num4z0">
    <w:name w:val="WW8Num4z0"/>
    <w:rsid w:val="00FD5BAA"/>
    <w:rPr>
      <w:rFonts w:ascii="Times New Roman" w:hAnsi="Times New Roman" w:cs="Times New Roman" w:hint="default"/>
      <w:color w:val="000000"/>
      <w:sz w:val="28"/>
      <w:szCs w:val="28"/>
      <w:highlight w:val="yellow"/>
      <w:lang w:val="uk-UA"/>
    </w:rPr>
  </w:style>
  <w:style w:type="character" w:customStyle="1" w:styleId="WW8Num5z0">
    <w:name w:val="WW8Num5z0"/>
    <w:rsid w:val="00FD5BAA"/>
    <w:rPr>
      <w:rFonts w:hint="default"/>
      <w:b w:val="0"/>
      <w:sz w:val="28"/>
      <w:szCs w:val="28"/>
      <w:lang w:val="uk-UA"/>
    </w:rPr>
  </w:style>
  <w:style w:type="character" w:customStyle="1" w:styleId="WW8Num6z0">
    <w:name w:val="WW8Num6z0"/>
    <w:rsid w:val="00FD5BAA"/>
    <w:rPr>
      <w:rFonts w:ascii="Times New Roman" w:hAnsi="Times New Roman" w:cs="Times New Roman" w:hint="default"/>
      <w:color w:val="000000"/>
      <w:sz w:val="28"/>
      <w:szCs w:val="28"/>
      <w:highlight w:val="yellow"/>
    </w:rPr>
  </w:style>
  <w:style w:type="character" w:customStyle="1" w:styleId="WW8Num7z0">
    <w:name w:val="WW8Num7z0"/>
    <w:rsid w:val="00FD5BAA"/>
    <w:rPr>
      <w:rFonts w:ascii="Times New Roman" w:hAnsi="Times New Roman" w:cs="Times New Roman" w:hint="default"/>
      <w:color w:val="000000"/>
      <w:sz w:val="28"/>
      <w:szCs w:val="28"/>
      <w:highlight w:val="yellow"/>
      <w:lang w:val="uk-UA"/>
    </w:rPr>
  </w:style>
  <w:style w:type="character" w:customStyle="1" w:styleId="WW8Num8z0">
    <w:name w:val="WW8Num8z0"/>
    <w:rsid w:val="00FD5BAA"/>
    <w:rPr>
      <w:rFonts w:ascii="Times New Roman" w:hAnsi="Times New Roman" w:cs="Times New Roman" w:hint="default"/>
    </w:rPr>
  </w:style>
  <w:style w:type="character" w:customStyle="1" w:styleId="WW8Num9z0">
    <w:name w:val="WW8Num9z0"/>
    <w:rsid w:val="00FD5BAA"/>
    <w:rPr>
      <w:rFonts w:ascii="Times New Roman" w:hAnsi="Times New Roman" w:cs="Times New Roman" w:hint="default"/>
      <w:color w:val="000000"/>
      <w:spacing w:val="-2"/>
      <w:sz w:val="28"/>
      <w:szCs w:val="28"/>
      <w:highlight w:val="yellow"/>
    </w:rPr>
  </w:style>
  <w:style w:type="character" w:customStyle="1" w:styleId="WW8Num10z0">
    <w:name w:val="WW8Num10z0"/>
    <w:rsid w:val="00FD5BAA"/>
    <w:rPr>
      <w:rFonts w:ascii="Times New Roman" w:hAnsi="Times New Roman" w:cs="Times New Roman" w:hint="default"/>
      <w:color w:val="000000"/>
      <w:sz w:val="28"/>
      <w:szCs w:val="28"/>
      <w:highlight w:val="yellow"/>
      <w:lang w:val="ru-RU"/>
    </w:rPr>
  </w:style>
  <w:style w:type="character" w:customStyle="1" w:styleId="WW8Num11z0">
    <w:name w:val="WW8Num11z0"/>
    <w:rsid w:val="00FD5BAA"/>
    <w:rPr>
      <w:rFonts w:ascii="Times New Roman" w:hAnsi="Times New Roman" w:cs="Times New Roman" w:hint="default"/>
      <w:color w:val="000000"/>
      <w:sz w:val="28"/>
      <w:szCs w:val="28"/>
      <w:highlight w:val="yellow"/>
    </w:rPr>
  </w:style>
  <w:style w:type="character" w:customStyle="1" w:styleId="WW8Num12z0">
    <w:name w:val="WW8Num12z0"/>
    <w:rsid w:val="00FD5BAA"/>
    <w:rPr>
      <w:rFonts w:ascii="Times New Roman" w:hAnsi="Times New Roman" w:cs="Times New Roman" w:hint="default"/>
      <w:sz w:val="28"/>
      <w:szCs w:val="28"/>
      <w:lang w:val="uk-UA"/>
    </w:rPr>
  </w:style>
  <w:style w:type="character" w:customStyle="1" w:styleId="WW8Num13z0">
    <w:name w:val="WW8Num13z0"/>
    <w:rsid w:val="00FD5BAA"/>
    <w:rPr>
      <w:rFonts w:ascii="Times New Roman" w:hAnsi="Times New Roman" w:cs="Times New Roman" w:hint="default"/>
      <w:color w:val="000000"/>
      <w:sz w:val="28"/>
      <w:szCs w:val="28"/>
      <w:highlight w:val="yellow"/>
      <w:lang w:val="uk-UA"/>
    </w:rPr>
  </w:style>
  <w:style w:type="character" w:customStyle="1" w:styleId="WW8Num14z0">
    <w:name w:val="WW8Num14z0"/>
    <w:rsid w:val="00FD5BAA"/>
    <w:rPr>
      <w:rFonts w:ascii="Times New Roman" w:hAnsi="Times New Roman" w:cs="Times New Roman" w:hint="default"/>
      <w:color w:val="000000"/>
      <w:sz w:val="28"/>
      <w:szCs w:val="28"/>
      <w:highlight w:val="yellow"/>
    </w:rPr>
  </w:style>
  <w:style w:type="character" w:customStyle="1" w:styleId="WW8Num15z0">
    <w:name w:val="WW8Num15z0"/>
    <w:rsid w:val="00FD5BAA"/>
    <w:rPr>
      <w:rFonts w:ascii="Times New Roman" w:hAnsi="Times New Roman" w:cs="Times New Roman" w:hint="default"/>
      <w:sz w:val="28"/>
      <w:szCs w:val="28"/>
      <w:lang w:val="de-DE" w:eastAsia="ru-RU"/>
    </w:rPr>
  </w:style>
  <w:style w:type="character" w:customStyle="1" w:styleId="WW8Num16z0">
    <w:name w:val="WW8Num16z0"/>
    <w:rsid w:val="00FD5BAA"/>
    <w:rPr>
      <w:rFonts w:ascii="Times New Roman" w:hAnsi="Times New Roman" w:cs="Times New Roman" w:hint="default"/>
      <w:color w:val="000000"/>
      <w:sz w:val="28"/>
      <w:szCs w:val="28"/>
      <w:highlight w:val="yellow"/>
    </w:rPr>
  </w:style>
  <w:style w:type="character" w:customStyle="1" w:styleId="WW8Num17z0">
    <w:name w:val="WW8Num17z0"/>
    <w:rsid w:val="00FD5BAA"/>
    <w:rPr>
      <w:rFonts w:ascii="Times New Roman CYR" w:hAnsi="Times New Roman CYR" w:cs="Times New Roman CYR" w:hint="default"/>
      <w:b w:val="0"/>
      <w:bCs w:val="0"/>
      <w:sz w:val="28"/>
      <w:szCs w:val="28"/>
    </w:rPr>
  </w:style>
  <w:style w:type="character" w:customStyle="1" w:styleId="WW8Num17z1">
    <w:name w:val="WW8Num17z1"/>
    <w:rsid w:val="00FD5BAA"/>
    <w:rPr>
      <w:rFonts w:ascii="Symbol" w:hAnsi="Symbol" w:cs="Symbol" w:hint="default"/>
      <w:sz w:val="22"/>
      <w:szCs w:val="22"/>
    </w:rPr>
  </w:style>
  <w:style w:type="character" w:customStyle="1" w:styleId="WW8Num17z2">
    <w:name w:val="WW8Num17z2"/>
    <w:rsid w:val="00FD5BAA"/>
  </w:style>
  <w:style w:type="character" w:customStyle="1" w:styleId="WW8Num17z3">
    <w:name w:val="WW8Num17z3"/>
    <w:rsid w:val="00FD5BAA"/>
  </w:style>
  <w:style w:type="character" w:customStyle="1" w:styleId="WW8Num17z4">
    <w:name w:val="WW8Num17z4"/>
    <w:rsid w:val="00FD5BAA"/>
  </w:style>
  <w:style w:type="character" w:customStyle="1" w:styleId="WW8Num17z5">
    <w:name w:val="WW8Num17z5"/>
    <w:rsid w:val="00FD5BAA"/>
  </w:style>
  <w:style w:type="character" w:customStyle="1" w:styleId="WW8Num17z6">
    <w:name w:val="WW8Num17z6"/>
    <w:rsid w:val="00FD5BAA"/>
  </w:style>
  <w:style w:type="character" w:customStyle="1" w:styleId="WW8Num17z7">
    <w:name w:val="WW8Num17z7"/>
    <w:rsid w:val="00FD5BAA"/>
  </w:style>
  <w:style w:type="character" w:customStyle="1" w:styleId="WW8Num17z8">
    <w:name w:val="WW8Num17z8"/>
    <w:rsid w:val="00FD5BAA"/>
  </w:style>
  <w:style w:type="character" w:customStyle="1" w:styleId="WW8Num18z0">
    <w:name w:val="WW8Num18z0"/>
    <w:rsid w:val="00FD5BAA"/>
    <w:rPr>
      <w:rFonts w:ascii="Times New Roman" w:hAnsi="Times New Roman" w:cs="Times New Roman" w:hint="default"/>
      <w:color w:val="000000"/>
      <w:sz w:val="28"/>
      <w:szCs w:val="28"/>
    </w:rPr>
  </w:style>
  <w:style w:type="character" w:customStyle="1" w:styleId="WW8Num19z0">
    <w:name w:val="WW8Num19z0"/>
    <w:rsid w:val="00FD5BAA"/>
    <w:rPr>
      <w:rFonts w:ascii="Times New Roman" w:hAnsi="Times New Roman" w:cs="Times New Roman" w:hint="default"/>
      <w:sz w:val="28"/>
      <w:szCs w:val="28"/>
      <w:lang w:val="uk-UA"/>
    </w:rPr>
  </w:style>
  <w:style w:type="character" w:customStyle="1" w:styleId="WW8Num20z0">
    <w:name w:val="WW8Num20z0"/>
    <w:rsid w:val="00FD5BAA"/>
    <w:rPr>
      <w:rFonts w:ascii="Times New Roman" w:hAnsi="Times New Roman" w:cs="Times New Roman" w:hint="default"/>
      <w:color w:val="000000"/>
      <w:sz w:val="28"/>
      <w:szCs w:val="28"/>
      <w:lang w:val="uk-UA"/>
    </w:rPr>
  </w:style>
  <w:style w:type="character" w:customStyle="1" w:styleId="WW8Num21z0">
    <w:name w:val="WW8Num21z0"/>
    <w:rsid w:val="00FD5BAA"/>
    <w:rPr>
      <w:rFonts w:ascii="Times New Roman" w:hAnsi="Times New Roman" w:cs="Times New Roman" w:hint="default"/>
      <w:color w:val="000000"/>
      <w:sz w:val="28"/>
      <w:szCs w:val="28"/>
    </w:rPr>
  </w:style>
  <w:style w:type="character" w:customStyle="1" w:styleId="WW8Num22z0">
    <w:name w:val="WW8Num22z0"/>
    <w:rsid w:val="00FD5BAA"/>
    <w:rPr>
      <w:rFonts w:ascii="Times New Roman" w:hAnsi="Times New Roman" w:cs="Times New Roman" w:hint="default"/>
    </w:rPr>
  </w:style>
  <w:style w:type="character" w:customStyle="1" w:styleId="WW8Num23z0">
    <w:name w:val="WW8Num23z0"/>
    <w:rsid w:val="00FD5BAA"/>
    <w:rPr>
      <w:rFonts w:ascii="Times New Roman" w:hAnsi="Times New Roman" w:cs="Times New Roman" w:hint="default"/>
      <w:sz w:val="28"/>
      <w:szCs w:val="28"/>
      <w:lang w:val="de-DE" w:eastAsia="ru-RU"/>
    </w:rPr>
  </w:style>
  <w:style w:type="character" w:customStyle="1" w:styleId="WW8Num24z0">
    <w:name w:val="WW8Num24z0"/>
    <w:rsid w:val="00FD5BAA"/>
    <w:rPr>
      <w:rFonts w:ascii="Times New Roman" w:hAnsi="Times New Roman" w:cs="Times New Roman" w:hint="default"/>
      <w:color w:val="000000"/>
      <w:sz w:val="28"/>
      <w:szCs w:val="28"/>
    </w:rPr>
  </w:style>
  <w:style w:type="character" w:customStyle="1" w:styleId="WW8Num25z0">
    <w:name w:val="WW8Num25z0"/>
    <w:rsid w:val="00FD5BAA"/>
    <w:rPr>
      <w:rFonts w:ascii="Times New Roman" w:hAnsi="Times New Roman" w:cs="Times New Roman" w:hint="default"/>
      <w:color w:val="000000"/>
      <w:sz w:val="28"/>
      <w:szCs w:val="28"/>
      <w:lang w:val="uk-UA"/>
    </w:rPr>
  </w:style>
  <w:style w:type="character" w:customStyle="1" w:styleId="WW8Num26z0">
    <w:name w:val="WW8Num26z0"/>
    <w:rsid w:val="00FD5BAA"/>
    <w:rPr>
      <w:rFonts w:ascii="Times New Roman CYR" w:hAnsi="Times New Roman CYR" w:cs="Times New Roman CYR" w:hint="default"/>
      <w:b w:val="0"/>
      <w:bCs w:val="0"/>
      <w:sz w:val="28"/>
      <w:szCs w:val="28"/>
    </w:rPr>
  </w:style>
  <w:style w:type="character" w:customStyle="1" w:styleId="WW8Num26z1">
    <w:name w:val="WW8Num26z1"/>
    <w:rsid w:val="00FD5BAA"/>
    <w:rPr>
      <w:rFonts w:ascii="Symbol" w:hAnsi="Symbol" w:cs="Symbol" w:hint="default"/>
      <w:sz w:val="22"/>
      <w:szCs w:val="22"/>
    </w:rPr>
  </w:style>
  <w:style w:type="character" w:customStyle="1" w:styleId="WW8Num26z2">
    <w:name w:val="WW8Num26z2"/>
    <w:rsid w:val="00FD5BAA"/>
  </w:style>
  <w:style w:type="character" w:customStyle="1" w:styleId="WW8Num26z3">
    <w:name w:val="WW8Num26z3"/>
    <w:rsid w:val="00FD5BAA"/>
  </w:style>
  <w:style w:type="character" w:customStyle="1" w:styleId="WW8Num26z4">
    <w:name w:val="WW8Num26z4"/>
    <w:rsid w:val="00FD5BAA"/>
  </w:style>
  <w:style w:type="character" w:customStyle="1" w:styleId="WW8Num26z5">
    <w:name w:val="WW8Num26z5"/>
    <w:rsid w:val="00FD5BAA"/>
  </w:style>
  <w:style w:type="character" w:customStyle="1" w:styleId="WW8Num26z6">
    <w:name w:val="WW8Num26z6"/>
    <w:rsid w:val="00FD5BAA"/>
  </w:style>
  <w:style w:type="character" w:customStyle="1" w:styleId="WW8Num26z7">
    <w:name w:val="WW8Num26z7"/>
    <w:rsid w:val="00FD5BAA"/>
  </w:style>
  <w:style w:type="character" w:customStyle="1" w:styleId="WW8Num26z8">
    <w:name w:val="WW8Num26z8"/>
    <w:rsid w:val="00FD5BAA"/>
  </w:style>
  <w:style w:type="character" w:customStyle="1" w:styleId="WW8Num27z0">
    <w:name w:val="WW8Num27z0"/>
    <w:rsid w:val="00FD5BAA"/>
    <w:rPr>
      <w:rFonts w:cs="Times New Roman"/>
      <w:sz w:val="28"/>
      <w:szCs w:val="28"/>
    </w:rPr>
  </w:style>
  <w:style w:type="character" w:customStyle="1" w:styleId="WW8Num5z1">
    <w:name w:val="WW8Num5z1"/>
    <w:rsid w:val="00FD5BAA"/>
  </w:style>
  <w:style w:type="character" w:customStyle="1" w:styleId="WW8Num5z2">
    <w:name w:val="WW8Num5z2"/>
    <w:rsid w:val="00FD5BAA"/>
  </w:style>
  <w:style w:type="character" w:customStyle="1" w:styleId="WW8Num5z3">
    <w:name w:val="WW8Num5z3"/>
    <w:rsid w:val="00FD5BAA"/>
  </w:style>
  <w:style w:type="character" w:customStyle="1" w:styleId="WW8Num5z4">
    <w:name w:val="WW8Num5z4"/>
    <w:rsid w:val="00FD5BAA"/>
  </w:style>
  <w:style w:type="character" w:customStyle="1" w:styleId="WW8Num5z5">
    <w:name w:val="WW8Num5z5"/>
    <w:rsid w:val="00FD5BAA"/>
  </w:style>
  <w:style w:type="character" w:customStyle="1" w:styleId="WW8Num5z6">
    <w:name w:val="WW8Num5z6"/>
    <w:rsid w:val="00FD5BAA"/>
  </w:style>
  <w:style w:type="character" w:customStyle="1" w:styleId="WW8Num5z7">
    <w:name w:val="WW8Num5z7"/>
    <w:rsid w:val="00FD5BAA"/>
  </w:style>
  <w:style w:type="character" w:customStyle="1" w:styleId="WW8Num5z8">
    <w:name w:val="WW8Num5z8"/>
    <w:rsid w:val="00FD5BAA"/>
  </w:style>
  <w:style w:type="character" w:customStyle="1" w:styleId="WW8Num6z1">
    <w:name w:val="WW8Num6z1"/>
    <w:rsid w:val="00FD5BAA"/>
    <w:rPr>
      <w:rFonts w:ascii="Courier New" w:hAnsi="Courier New" w:cs="Courier New" w:hint="default"/>
    </w:rPr>
  </w:style>
  <w:style w:type="character" w:customStyle="1" w:styleId="WW8Num6z2">
    <w:name w:val="WW8Num6z2"/>
    <w:rsid w:val="00FD5BAA"/>
    <w:rPr>
      <w:rFonts w:ascii="Wingdings" w:hAnsi="Wingdings" w:cs="Wingdings" w:hint="default"/>
    </w:rPr>
  </w:style>
  <w:style w:type="character" w:customStyle="1" w:styleId="WW8Num6z3">
    <w:name w:val="WW8Num6z3"/>
    <w:rsid w:val="00FD5BAA"/>
    <w:rPr>
      <w:rFonts w:ascii="Symbol" w:hAnsi="Symbol" w:cs="Symbol" w:hint="default"/>
    </w:rPr>
  </w:style>
  <w:style w:type="character" w:customStyle="1" w:styleId="WW8Num7z1">
    <w:name w:val="WW8Num7z1"/>
    <w:rsid w:val="00FD5BAA"/>
    <w:rPr>
      <w:rFonts w:ascii="Courier New" w:hAnsi="Courier New" w:cs="Courier New" w:hint="default"/>
    </w:rPr>
  </w:style>
  <w:style w:type="character" w:customStyle="1" w:styleId="WW8Num7z2">
    <w:name w:val="WW8Num7z2"/>
    <w:rsid w:val="00FD5BAA"/>
    <w:rPr>
      <w:rFonts w:ascii="Wingdings" w:hAnsi="Wingdings" w:cs="Wingdings" w:hint="default"/>
    </w:rPr>
  </w:style>
  <w:style w:type="character" w:customStyle="1" w:styleId="WW8Num7z3">
    <w:name w:val="WW8Num7z3"/>
    <w:rsid w:val="00FD5BAA"/>
    <w:rPr>
      <w:rFonts w:ascii="Symbol" w:hAnsi="Symbol" w:cs="Symbol" w:hint="default"/>
    </w:rPr>
  </w:style>
  <w:style w:type="character" w:customStyle="1" w:styleId="WW8Num10z1">
    <w:name w:val="WW8Num10z1"/>
    <w:rsid w:val="00FD5BAA"/>
  </w:style>
  <w:style w:type="character" w:customStyle="1" w:styleId="WW8Num10z2">
    <w:name w:val="WW8Num10z2"/>
    <w:rsid w:val="00FD5BAA"/>
  </w:style>
  <w:style w:type="character" w:customStyle="1" w:styleId="WW8Num10z3">
    <w:name w:val="WW8Num10z3"/>
    <w:rsid w:val="00FD5BAA"/>
  </w:style>
  <w:style w:type="character" w:customStyle="1" w:styleId="WW8Num10z4">
    <w:name w:val="WW8Num10z4"/>
    <w:rsid w:val="00FD5BAA"/>
  </w:style>
  <w:style w:type="character" w:customStyle="1" w:styleId="WW8Num10z5">
    <w:name w:val="WW8Num10z5"/>
    <w:rsid w:val="00FD5BAA"/>
  </w:style>
  <w:style w:type="character" w:customStyle="1" w:styleId="WW8Num10z6">
    <w:name w:val="WW8Num10z6"/>
    <w:rsid w:val="00FD5BAA"/>
  </w:style>
  <w:style w:type="character" w:customStyle="1" w:styleId="WW8Num10z7">
    <w:name w:val="WW8Num10z7"/>
    <w:rsid w:val="00FD5BAA"/>
  </w:style>
  <w:style w:type="character" w:customStyle="1" w:styleId="WW8Num10z8">
    <w:name w:val="WW8Num10z8"/>
    <w:rsid w:val="00FD5BAA"/>
  </w:style>
  <w:style w:type="character" w:customStyle="1" w:styleId="WW8Num11z1">
    <w:name w:val="WW8Num11z1"/>
    <w:rsid w:val="00FD5BAA"/>
    <w:rPr>
      <w:rFonts w:ascii="Courier New" w:hAnsi="Courier New" w:cs="Courier New" w:hint="default"/>
    </w:rPr>
  </w:style>
  <w:style w:type="character" w:customStyle="1" w:styleId="WW8Num11z2">
    <w:name w:val="WW8Num11z2"/>
    <w:rsid w:val="00FD5BAA"/>
    <w:rPr>
      <w:rFonts w:ascii="Wingdings" w:hAnsi="Wingdings" w:cs="Wingdings" w:hint="default"/>
    </w:rPr>
  </w:style>
  <w:style w:type="character" w:customStyle="1" w:styleId="WW8Num11z3">
    <w:name w:val="WW8Num11z3"/>
    <w:rsid w:val="00FD5BAA"/>
    <w:rPr>
      <w:rFonts w:ascii="Symbol" w:hAnsi="Symbol" w:cs="Symbol" w:hint="default"/>
    </w:rPr>
  </w:style>
  <w:style w:type="character" w:customStyle="1" w:styleId="WW8Num12z1">
    <w:name w:val="WW8Num12z1"/>
    <w:rsid w:val="00FD5BAA"/>
    <w:rPr>
      <w:rFonts w:ascii="Courier New" w:hAnsi="Courier New" w:cs="Courier New" w:hint="default"/>
    </w:rPr>
  </w:style>
  <w:style w:type="character" w:customStyle="1" w:styleId="WW8Num12z2">
    <w:name w:val="WW8Num12z2"/>
    <w:rsid w:val="00FD5BAA"/>
    <w:rPr>
      <w:rFonts w:ascii="Wingdings" w:hAnsi="Wingdings" w:cs="Wingdings" w:hint="default"/>
    </w:rPr>
  </w:style>
  <w:style w:type="character" w:customStyle="1" w:styleId="WW8Num12z3">
    <w:name w:val="WW8Num12z3"/>
    <w:rsid w:val="00FD5BAA"/>
    <w:rPr>
      <w:rFonts w:ascii="Symbol" w:hAnsi="Symbol" w:cs="Symbol" w:hint="default"/>
    </w:rPr>
  </w:style>
  <w:style w:type="character" w:customStyle="1" w:styleId="WW8Num13z1">
    <w:name w:val="WW8Num13z1"/>
    <w:rsid w:val="00FD5BAA"/>
    <w:rPr>
      <w:rFonts w:cs="Times New Roman"/>
    </w:rPr>
  </w:style>
  <w:style w:type="character" w:customStyle="1" w:styleId="WW8Num14z1">
    <w:name w:val="WW8Num14z1"/>
    <w:rsid w:val="00FD5BAA"/>
    <w:rPr>
      <w:rFonts w:ascii="Courier New" w:hAnsi="Courier New" w:cs="Courier New" w:hint="default"/>
    </w:rPr>
  </w:style>
  <w:style w:type="character" w:customStyle="1" w:styleId="WW8Num14z2">
    <w:name w:val="WW8Num14z2"/>
    <w:rsid w:val="00FD5BAA"/>
    <w:rPr>
      <w:rFonts w:ascii="Wingdings" w:hAnsi="Wingdings" w:cs="Wingdings" w:hint="default"/>
    </w:rPr>
  </w:style>
  <w:style w:type="character" w:customStyle="1" w:styleId="WW8Num14z3">
    <w:name w:val="WW8Num14z3"/>
    <w:rsid w:val="00FD5BAA"/>
    <w:rPr>
      <w:rFonts w:ascii="Symbol" w:hAnsi="Symbol" w:cs="Symbol" w:hint="default"/>
    </w:rPr>
  </w:style>
  <w:style w:type="character" w:customStyle="1" w:styleId="WW8Num15z1">
    <w:name w:val="WW8Num15z1"/>
    <w:rsid w:val="00FD5BAA"/>
  </w:style>
  <w:style w:type="character" w:customStyle="1" w:styleId="WW8Num15z2">
    <w:name w:val="WW8Num15z2"/>
    <w:rsid w:val="00FD5BAA"/>
  </w:style>
  <w:style w:type="character" w:customStyle="1" w:styleId="WW8Num15z3">
    <w:name w:val="WW8Num15z3"/>
    <w:rsid w:val="00FD5BAA"/>
  </w:style>
  <w:style w:type="character" w:customStyle="1" w:styleId="WW8Num15z4">
    <w:name w:val="WW8Num15z4"/>
    <w:rsid w:val="00FD5BAA"/>
  </w:style>
  <w:style w:type="character" w:customStyle="1" w:styleId="WW8Num15z5">
    <w:name w:val="WW8Num15z5"/>
    <w:rsid w:val="00FD5BAA"/>
  </w:style>
  <w:style w:type="character" w:customStyle="1" w:styleId="WW8Num15z6">
    <w:name w:val="WW8Num15z6"/>
    <w:rsid w:val="00FD5BAA"/>
  </w:style>
  <w:style w:type="character" w:customStyle="1" w:styleId="WW8Num15z7">
    <w:name w:val="WW8Num15z7"/>
    <w:rsid w:val="00FD5BAA"/>
  </w:style>
  <w:style w:type="character" w:customStyle="1" w:styleId="WW8Num15z8">
    <w:name w:val="WW8Num15z8"/>
    <w:rsid w:val="00FD5BAA"/>
  </w:style>
  <w:style w:type="character" w:customStyle="1" w:styleId="WW8Num16z1">
    <w:name w:val="WW8Num16z1"/>
    <w:rsid w:val="00FD5BAA"/>
    <w:rPr>
      <w:rFonts w:ascii="Courier New" w:hAnsi="Courier New" w:cs="Courier New" w:hint="default"/>
    </w:rPr>
  </w:style>
  <w:style w:type="character" w:customStyle="1" w:styleId="WW8Num16z2">
    <w:name w:val="WW8Num16z2"/>
    <w:rsid w:val="00FD5BAA"/>
    <w:rPr>
      <w:rFonts w:ascii="Wingdings" w:hAnsi="Wingdings" w:cs="Wingdings" w:hint="default"/>
    </w:rPr>
  </w:style>
  <w:style w:type="character" w:customStyle="1" w:styleId="WW8Num16z3">
    <w:name w:val="WW8Num16z3"/>
    <w:rsid w:val="00FD5BAA"/>
    <w:rPr>
      <w:rFonts w:ascii="Symbol" w:hAnsi="Symbol" w:cs="Symbol" w:hint="default"/>
    </w:rPr>
  </w:style>
  <w:style w:type="character" w:customStyle="1" w:styleId="WW8Num18z1">
    <w:name w:val="WW8Num18z1"/>
    <w:rsid w:val="00FD5BAA"/>
  </w:style>
  <w:style w:type="character" w:customStyle="1" w:styleId="WW8Num18z2">
    <w:name w:val="WW8Num18z2"/>
    <w:rsid w:val="00FD5BAA"/>
  </w:style>
  <w:style w:type="character" w:customStyle="1" w:styleId="WW8Num18z3">
    <w:name w:val="WW8Num18z3"/>
    <w:rsid w:val="00FD5BAA"/>
  </w:style>
  <w:style w:type="character" w:customStyle="1" w:styleId="WW8Num18z4">
    <w:name w:val="WW8Num18z4"/>
    <w:rsid w:val="00FD5BAA"/>
  </w:style>
  <w:style w:type="character" w:customStyle="1" w:styleId="WW8Num18z5">
    <w:name w:val="WW8Num18z5"/>
    <w:rsid w:val="00FD5BAA"/>
  </w:style>
  <w:style w:type="character" w:customStyle="1" w:styleId="WW8Num18z6">
    <w:name w:val="WW8Num18z6"/>
    <w:rsid w:val="00FD5BAA"/>
  </w:style>
  <w:style w:type="character" w:customStyle="1" w:styleId="WW8Num18z7">
    <w:name w:val="WW8Num18z7"/>
    <w:rsid w:val="00FD5BAA"/>
  </w:style>
  <w:style w:type="character" w:customStyle="1" w:styleId="WW8Num18z8">
    <w:name w:val="WW8Num18z8"/>
    <w:rsid w:val="00FD5BAA"/>
  </w:style>
  <w:style w:type="character" w:customStyle="1" w:styleId="WW8Num20z1">
    <w:name w:val="WW8Num20z1"/>
    <w:rsid w:val="00FD5BAA"/>
    <w:rPr>
      <w:rFonts w:ascii="Courier New" w:hAnsi="Courier New" w:cs="Courier New" w:hint="default"/>
    </w:rPr>
  </w:style>
  <w:style w:type="character" w:customStyle="1" w:styleId="WW8Num20z3">
    <w:name w:val="WW8Num20z3"/>
    <w:rsid w:val="00FD5BAA"/>
    <w:rPr>
      <w:rFonts w:ascii="Symbol" w:hAnsi="Symbol" w:cs="Symbol" w:hint="default"/>
    </w:rPr>
  </w:style>
  <w:style w:type="character" w:customStyle="1" w:styleId="WW8Num22z1">
    <w:name w:val="WW8Num22z1"/>
    <w:rsid w:val="00FD5BAA"/>
    <w:rPr>
      <w:rFonts w:ascii="Courier New" w:hAnsi="Courier New" w:cs="Courier New" w:hint="default"/>
    </w:rPr>
  </w:style>
  <w:style w:type="character" w:customStyle="1" w:styleId="WW8Num22z2">
    <w:name w:val="WW8Num22z2"/>
    <w:rsid w:val="00FD5BAA"/>
    <w:rPr>
      <w:rFonts w:ascii="Wingdings" w:hAnsi="Wingdings" w:cs="Wingdings" w:hint="default"/>
    </w:rPr>
  </w:style>
  <w:style w:type="character" w:customStyle="1" w:styleId="WW8Num22z3">
    <w:name w:val="WW8Num22z3"/>
    <w:rsid w:val="00FD5BAA"/>
    <w:rPr>
      <w:rFonts w:ascii="Symbol" w:hAnsi="Symbol" w:cs="Symbol" w:hint="default"/>
    </w:rPr>
  </w:style>
  <w:style w:type="character" w:customStyle="1" w:styleId="WW8Num23z1">
    <w:name w:val="WW8Num23z1"/>
    <w:rsid w:val="00FD5BAA"/>
    <w:rPr>
      <w:rFonts w:ascii="Courier New" w:hAnsi="Courier New" w:cs="Courier New" w:hint="default"/>
    </w:rPr>
  </w:style>
  <w:style w:type="character" w:customStyle="1" w:styleId="WW8Num23z2">
    <w:name w:val="WW8Num23z2"/>
    <w:rsid w:val="00FD5BAA"/>
    <w:rPr>
      <w:rFonts w:ascii="Wingdings" w:hAnsi="Wingdings" w:cs="Wingdings" w:hint="default"/>
    </w:rPr>
  </w:style>
  <w:style w:type="character" w:customStyle="1" w:styleId="WW8Num23z3">
    <w:name w:val="WW8Num23z3"/>
    <w:rsid w:val="00FD5BAA"/>
    <w:rPr>
      <w:rFonts w:ascii="Symbol" w:hAnsi="Symbol" w:cs="Symbol" w:hint="default"/>
    </w:rPr>
  </w:style>
  <w:style w:type="character" w:customStyle="1" w:styleId="WW8Num24z1">
    <w:name w:val="WW8Num24z1"/>
    <w:rsid w:val="00FD5BAA"/>
    <w:rPr>
      <w:rFonts w:ascii="Courier New" w:hAnsi="Courier New" w:cs="Courier New" w:hint="default"/>
    </w:rPr>
  </w:style>
  <w:style w:type="character" w:customStyle="1" w:styleId="WW8Num24z2">
    <w:name w:val="WW8Num24z2"/>
    <w:rsid w:val="00FD5BAA"/>
    <w:rPr>
      <w:rFonts w:ascii="Wingdings" w:hAnsi="Wingdings" w:cs="Wingdings" w:hint="default"/>
    </w:rPr>
  </w:style>
  <w:style w:type="character" w:customStyle="1" w:styleId="WW8Num24z3">
    <w:name w:val="WW8Num24z3"/>
    <w:rsid w:val="00FD5BAA"/>
    <w:rPr>
      <w:rFonts w:ascii="Symbol" w:hAnsi="Symbol" w:cs="Symbol" w:hint="default"/>
    </w:rPr>
  </w:style>
  <w:style w:type="character" w:customStyle="1" w:styleId="WW8Num25z1">
    <w:name w:val="WW8Num25z1"/>
    <w:rsid w:val="00FD5BAA"/>
    <w:rPr>
      <w:rFonts w:ascii="Courier New" w:hAnsi="Courier New" w:cs="Courier New" w:hint="default"/>
    </w:rPr>
  </w:style>
  <w:style w:type="character" w:customStyle="1" w:styleId="WW8Num25z2">
    <w:name w:val="WW8Num25z2"/>
    <w:rsid w:val="00FD5BAA"/>
    <w:rPr>
      <w:rFonts w:ascii="Wingdings" w:hAnsi="Wingdings" w:cs="Wingdings" w:hint="default"/>
    </w:rPr>
  </w:style>
  <w:style w:type="character" w:customStyle="1" w:styleId="WW8Num25z3">
    <w:name w:val="WW8Num25z3"/>
    <w:rsid w:val="00FD5BAA"/>
    <w:rPr>
      <w:rFonts w:ascii="Symbol" w:hAnsi="Symbol" w:cs="Symbol" w:hint="default"/>
    </w:rPr>
  </w:style>
  <w:style w:type="character" w:customStyle="1" w:styleId="WW8Num27z1">
    <w:name w:val="WW8Num27z1"/>
    <w:rsid w:val="00FD5BAA"/>
    <w:rPr>
      <w:rFonts w:ascii="Courier New" w:hAnsi="Courier New" w:cs="Courier New" w:hint="default"/>
    </w:rPr>
  </w:style>
  <w:style w:type="character" w:customStyle="1" w:styleId="WW8Num27z2">
    <w:name w:val="WW8Num27z2"/>
    <w:rsid w:val="00FD5BAA"/>
    <w:rPr>
      <w:rFonts w:ascii="Wingdings" w:hAnsi="Wingdings" w:cs="Wingdings" w:hint="default"/>
    </w:rPr>
  </w:style>
  <w:style w:type="character" w:customStyle="1" w:styleId="WW8Num27z3">
    <w:name w:val="WW8Num27z3"/>
    <w:rsid w:val="00FD5BAA"/>
    <w:rPr>
      <w:rFonts w:ascii="Symbol" w:hAnsi="Symbol" w:cs="Symbol" w:hint="default"/>
    </w:rPr>
  </w:style>
  <w:style w:type="character" w:customStyle="1" w:styleId="WW8Num28z0">
    <w:name w:val="WW8Num28z0"/>
    <w:rsid w:val="00FD5BAA"/>
    <w:rPr>
      <w:rFonts w:ascii="Times New Roman" w:eastAsia="Times New Roman" w:hAnsi="Times New Roman" w:cs="Times New Roman" w:hint="default"/>
      <w:color w:val="000000"/>
      <w:sz w:val="28"/>
      <w:szCs w:val="28"/>
      <w:lang w:val="uk-UA"/>
    </w:rPr>
  </w:style>
  <w:style w:type="character" w:customStyle="1" w:styleId="WW8Num28z1">
    <w:name w:val="WW8Num28z1"/>
    <w:rsid w:val="00FD5BAA"/>
    <w:rPr>
      <w:rFonts w:ascii="Courier New" w:hAnsi="Courier New" w:cs="Courier New" w:hint="default"/>
    </w:rPr>
  </w:style>
  <w:style w:type="character" w:customStyle="1" w:styleId="WW8Num28z2">
    <w:name w:val="WW8Num28z2"/>
    <w:rsid w:val="00FD5BAA"/>
    <w:rPr>
      <w:rFonts w:ascii="Wingdings" w:hAnsi="Wingdings" w:cs="Wingdings" w:hint="default"/>
    </w:rPr>
  </w:style>
  <w:style w:type="character" w:customStyle="1" w:styleId="WW8Num28z3">
    <w:name w:val="WW8Num28z3"/>
    <w:rsid w:val="00FD5BAA"/>
    <w:rPr>
      <w:rFonts w:ascii="Symbol" w:hAnsi="Symbol" w:cs="Symbol" w:hint="default"/>
    </w:rPr>
  </w:style>
  <w:style w:type="character" w:customStyle="1" w:styleId="WW8Num29z0">
    <w:name w:val="WW8Num29z0"/>
    <w:rsid w:val="00FD5BAA"/>
    <w:rPr>
      <w:rFonts w:ascii="Times New Roman" w:eastAsia="Times New Roman" w:hAnsi="Times New Roman" w:cs="Times New Roman" w:hint="default"/>
      <w:color w:val="000000"/>
      <w:sz w:val="28"/>
      <w:szCs w:val="28"/>
    </w:rPr>
  </w:style>
  <w:style w:type="character" w:customStyle="1" w:styleId="WW8Num29z1">
    <w:name w:val="WW8Num29z1"/>
    <w:rsid w:val="00FD5BAA"/>
    <w:rPr>
      <w:rFonts w:ascii="Courier New" w:hAnsi="Courier New" w:cs="Courier New" w:hint="default"/>
    </w:rPr>
  </w:style>
  <w:style w:type="character" w:customStyle="1" w:styleId="WW8Num29z2">
    <w:name w:val="WW8Num29z2"/>
    <w:rsid w:val="00FD5BAA"/>
    <w:rPr>
      <w:rFonts w:ascii="Wingdings" w:hAnsi="Wingdings" w:cs="Wingdings" w:hint="default"/>
    </w:rPr>
  </w:style>
  <w:style w:type="character" w:customStyle="1" w:styleId="WW8Num29z3">
    <w:name w:val="WW8Num29z3"/>
    <w:rsid w:val="00FD5BAA"/>
    <w:rPr>
      <w:rFonts w:ascii="Symbol" w:hAnsi="Symbol" w:cs="Symbol" w:hint="default"/>
    </w:rPr>
  </w:style>
  <w:style w:type="character" w:customStyle="1" w:styleId="WW8Num30z0">
    <w:name w:val="WW8Num30z0"/>
    <w:rsid w:val="00FD5BAA"/>
    <w:rPr>
      <w:rFonts w:ascii="Times New Roman" w:eastAsia="Times New Roman" w:hAnsi="Times New Roman" w:cs="Times New Roman" w:hint="default"/>
    </w:rPr>
  </w:style>
  <w:style w:type="character" w:customStyle="1" w:styleId="WW8Num30z1">
    <w:name w:val="WW8Num30z1"/>
    <w:rsid w:val="00FD5BAA"/>
    <w:rPr>
      <w:rFonts w:ascii="Courier New" w:hAnsi="Courier New" w:cs="Courier New" w:hint="default"/>
    </w:rPr>
  </w:style>
  <w:style w:type="character" w:customStyle="1" w:styleId="WW8Num30z2">
    <w:name w:val="WW8Num30z2"/>
    <w:rsid w:val="00FD5BAA"/>
    <w:rPr>
      <w:rFonts w:ascii="Wingdings" w:hAnsi="Wingdings" w:cs="Wingdings" w:hint="default"/>
    </w:rPr>
  </w:style>
  <w:style w:type="character" w:customStyle="1" w:styleId="WW8Num30z3">
    <w:name w:val="WW8Num30z3"/>
    <w:rsid w:val="00FD5BAA"/>
    <w:rPr>
      <w:rFonts w:ascii="Symbol" w:hAnsi="Symbol" w:cs="Symbol" w:hint="default"/>
    </w:rPr>
  </w:style>
  <w:style w:type="character" w:customStyle="1" w:styleId="WW8Num31z0">
    <w:name w:val="WW8Num31z0"/>
    <w:rsid w:val="00FD5BAA"/>
    <w:rPr>
      <w:rFonts w:ascii="Times New Roman" w:hAnsi="Times New Roman" w:cs="Times New Roman" w:hint="default"/>
      <w:sz w:val="28"/>
      <w:szCs w:val="28"/>
      <w:lang w:val="de-DE" w:eastAsia="ru-RU"/>
    </w:rPr>
  </w:style>
  <w:style w:type="character" w:customStyle="1" w:styleId="WW8Num31z1">
    <w:name w:val="WW8Num31z1"/>
    <w:rsid w:val="00FD5BAA"/>
  </w:style>
  <w:style w:type="character" w:customStyle="1" w:styleId="WW8Num31z2">
    <w:name w:val="WW8Num31z2"/>
    <w:rsid w:val="00FD5BAA"/>
  </w:style>
  <w:style w:type="character" w:customStyle="1" w:styleId="WW8Num31z3">
    <w:name w:val="WW8Num31z3"/>
    <w:rsid w:val="00FD5BAA"/>
  </w:style>
  <w:style w:type="character" w:customStyle="1" w:styleId="WW8Num31z4">
    <w:name w:val="WW8Num31z4"/>
    <w:rsid w:val="00FD5BAA"/>
  </w:style>
  <w:style w:type="character" w:customStyle="1" w:styleId="WW8Num31z5">
    <w:name w:val="WW8Num31z5"/>
    <w:rsid w:val="00FD5BAA"/>
  </w:style>
  <w:style w:type="character" w:customStyle="1" w:styleId="WW8Num31z6">
    <w:name w:val="WW8Num31z6"/>
    <w:rsid w:val="00FD5BAA"/>
  </w:style>
  <w:style w:type="character" w:customStyle="1" w:styleId="WW8Num31z7">
    <w:name w:val="WW8Num31z7"/>
    <w:rsid w:val="00FD5BAA"/>
  </w:style>
  <w:style w:type="character" w:customStyle="1" w:styleId="WW8Num31z8">
    <w:name w:val="WW8Num31z8"/>
    <w:rsid w:val="00FD5BAA"/>
  </w:style>
  <w:style w:type="character" w:customStyle="1" w:styleId="WW8Num32z0">
    <w:name w:val="WW8Num32z0"/>
    <w:rsid w:val="00FD5BAA"/>
    <w:rPr>
      <w:rFonts w:hint="default"/>
      <w:b/>
    </w:rPr>
  </w:style>
  <w:style w:type="character" w:customStyle="1" w:styleId="WW8Num32z1">
    <w:name w:val="WW8Num32z1"/>
    <w:rsid w:val="00FD5BAA"/>
  </w:style>
  <w:style w:type="character" w:customStyle="1" w:styleId="WW8Num32z2">
    <w:name w:val="WW8Num32z2"/>
    <w:rsid w:val="00FD5BAA"/>
  </w:style>
  <w:style w:type="character" w:customStyle="1" w:styleId="WW8Num32z3">
    <w:name w:val="WW8Num32z3"/>
    <w:rsid w:val="00FD5BAA"/>
  </w:style>
  <w:style w:type="character" w:customStyle="1" w:styleId="WW8Num32z4">
    <w:name w:val="WW8Num32z4"/>
    <w:rsid w:val="00FD5BAA"/>
  </w:style>
  <w:style w:type="character" w:customStyle="1" w:styleId="WW8Num32z5">
    <w:name w:val="WW8Num32z5"/>
    <w:rsid w:val="00FD5BAA"/>
  </w:style>
  <w:style w:type="character" w:customStyle="1" w:styleId="WW8Num32z6">
    <w:name w:val="WW8Num32z6"/>
    <w:rsid w:val="00FD5BAA"/>
  </w:style>
  <w:style w:type="character" w:customStyle="1" w:styleId="WW8Num32z7">
    <w:name w:val="WW8Num32z7"/>
    <w:rsid w:val="00FD5BAA"/>
  </w:style>
  <w:style w:type="character" w:customStyle="1" w:styleId="WW8Num32z8">
    <w:name w:val="WW8Num32z8"/>
    <w:rsid w:val="00FD5BAA"/>
  </w:style>
  <w:style w:type="character" w:customStyle="1" w:styleId="WW8Num33z0">
    <w:name w:val="WW8Num33z0"/>
    <w:rsid w:val="00FD5BAA"/>
    <w:rPr>
      <w:rFonts w:hint="default"/>
    </w:rPr>
  </w:style>
  <w:style w:type="character" w:customStyle="1" w:styleId="WW8Num33z1">
    <w:name w:val="WW8Num33z1"/>
    <w:rsid w:val="00FD5BAA"/>
  </w:style>
  <w:style w:type="character" w:customStyle="1" w:styleId="WW8Num33z2">
    <w:name w:val="WW8Num33z2"/>
    <w:rsid w:val="00FD5BAA"/>
  </w:style>
  <w:style w:type="character" w:customStyle="1" w:styleId="WW8Num33z3">
    <w:name w:val="WW8Num33z3"/>
    <w:rsid w:val="00FD5BAA"/>
  </w:style>
  <w:style w:type="character" w:customStyle="1" w:styleId="WW8Num33z4">
    <w:name w:val="WW8Num33z4"/>
    <w:rsid w:val="00FD5BAA"/>
  </w:style>
  <w:style w:type="character" w:customStyle="1" w:styleId="WW8Num33z5">
    <w:name w:val="WW8Num33z5"/>
    <w:rsid w:val="00FD5BAA"/>
  </w:style>
  <w:style w:type="character" w:customStyle="1" w:styleId="WW8Num33z6">
    <w:name w:val="WW8Num33z6"/>
    <w:rsid w:val="00FD5BAA"/>
  </w:style>
  <w:style w:type="character" w:customStyle="1" w:styleId="WW8Num33z7">
    <w:name w:val="WW8Num33z7"/>
    <w:rsid w:val="00FD5BAA"/>
  </w:style>
  <w:style w:type="character" w:customStyle="1" w:styleId="WW8Num33z8">
    <w:name w:val="WW8Num33z8"/>
    <w:rsid w:val="00FD5BAA"/>
  </w:style>
  <w:style w:type="character" w:customStyle="1" w:styleId="WW8Num34z0">
    <w:name w:val="WW8Num34z0"/>
    <w:rsid w:val="00FD5BAA"/>
    <w:rPr>
      <w:rFonts w:hint="default"/>
      <w:color w:val="auto"/>
    </w:rPr>
  </w:style>
  <w:style w:type="character" w:customStyle="1" w:styleId="WW8Num34z1">
    <w:name w:val="WW8Num34z1"/>
    <w:rsid w:val="00FD5BAA"/>
  </w:style>
  <w:style w:type="character" w:customStyle="1" w:styleId="WW8Num34z2">
    <w:name w:val="WW8Num34z2"/>
    <w:rsid w:val="00FD5BAA"/>
  </w:style>
  <w:style w:type="character" w:customStyle="1" w:styleId="WW8Num34z3">
    <w:name w:val="WW8Num34z3"/>
    <w:rsid w:val="00FD5BAA"/>
  </w:style>
  <w:style w:type="character" w:customStyle="1" w:styleId="WW8Num34z4">
    <w:name w:val="WW8Num34z4"/>
    <w:rsid w:val="00FD5BAA"/>
  </w:style>
  <w:style w:type="character" w:customStyle="1" w:styleId="WW8Num34z5">
    <w:name w:val="WW8Num34z5"/>
    <w:rsid w:val="00FD5BAA"/>
  </w:style>
  <w:style w:type="character" w:customStyle="1" w:styleId="WW8Num34z6">
    <w:name w:val="WW8Num34z6"/>
    <w:rsid w:val="00FD5BAA"/>
  </w:style>
  <w:style w:type="character" w:customStyle="1" w:styleId="WW8Num34z7">
    <w:name w:val="WW8Num34z7"/>
    <w:rsid w:val="00FD5BAA"/>
  </w:style>
  <w:style w:type="character" w:customStyle="1" w:styleId="WW8Num34z8">
    <w:name w:val="WW8Num34z8"/>
    <w:rsid w:val="00FD5BAA"/>
  </w:style>
  <w:style w:type="character" w:customStyle="1" w:styleId="WW8Num35z0">
    <w:name w:val="WW8Num35z0"/>
    <w:rsid w:val="00FD5BAA"/>
    <w:rPr>
      <w:rFonts w:hint="default"/>
    </w:rPr>
  </w:style>
  <w:style w:type="character" w:customStyle="1" w:styleId="WW8Num35z1">
    <w:name w:val="WW8Num35z1"/>
    <w:rsid w:val="00FD5BAA"/>
  </w:style>
  <w:style w:type="character" w:customStyle="1" w:styleId="WW8Num35z2">
    <w:name w:val="WW8Num35z2"/>
    <w:rsid w:val="00FD5BAA"/>
  </w:style>
  <w:style w:type="character" w:customStyle="1" w:styleId="WW8Num35z3">
    <w:name w:val="WW8Num35z3"/>
    <w:rsid w:val="00FD5BAA"/>
  </w:style>
  <w:style w:type="character" w:customStyle="1" w:styleId="WW8Num35z4">
    <w:name w:val="WW8Num35z4"/>
    <w:rsid w:val="00FD5BAA"/>
  </w:style>
  <w:style w:type="character" w:customStyle="1" w:styleId="WW8Num35z5">
    <w:name w:val="WW8Num35z5"/>
    <w:rsid w:val="00FD5BAA"/>
  </w:style>
  <w:style w:type="character" w:customStyle="1" w:styleId="WW8Num35z6">
    <w:name w:val="WW8Num35z6"/>
    <w:rsid w:val="00FD5BAA"/>
  </w:style>
  <w:style w:type="character" w:customStyle="1" w:styleId="WW8Num35z7">
    <w:name w:val="WW8Num35z7"/>
    <w:rsid w:val="00FD5BAA"/>
  </w:style>
  <w:style w:type="character" w:customStyle="1" w:styleId="WW8Num35z8">
    <w:name w:val="WW8Num35z8"/>
    <w:rsid w:val="00FD5BAA"/>
  </w:style>
  <w:style w:type="character" w:customStyle="1" w:styleId="WW8Num36z0">
    <w:name w:val="WW8Num36z0"/>
    <w:rsid w:val="00FD5BAA"/>
    <w:rPr>
      <w:rFonts w:ascii="Times New Roman" w:eastAsia="Times New Roman" w:hAnsi="Times New Roman" w:cs="Times New Roman" w:hint="default"/>
      <w:color w:val="000000"/>
      <w:sz w:val="28"/>
      <w:szCs w:val="28"/>
    </w:rPr>
  </w:style>
  <w:style w:type="character" w:customStyle="1" w:styleId="WW8Num36z1">
    <w:name w:val="WW8Num36z1"/>
    <w:rsid w:val="00FD5BAA"/>
    <w:rPr>
      <w:rFonts w:ascii="Courier New" w:hAnsi="Courier New" w:cs="Courier New" w:hint="default"/>
    </w:rPr>
  </w:style>
  <w:style w:type="character" w:customStyle="1" w:styleId="WW8Num36z2">
    <w:name w:val="WW8Num36z2"/>
    <w:rsid w:val="00FD5BAA"/>
    <w:rPr>
      <w:rFonts w:ascii="Wingdings" w:hAnsi="Wingdings" w:cs="Wingdings" w:hint="default"/>
    </w:rPr>
  </w:style>
  <w:style w:type="character" w:customStyle="1" w:styleId="WW8Num36z3">
    <w:name w:val="WW8Num36z3"/>
    <w:rsid w:val="00FD5BAA"/>
    <w:rPr>
      <w:rFonts w:ascii="Symbol" w:hAnsi="Symbol" w:cs="Symbol" w:hint="default"/>
    </w:rPr>
  </w:style>
  <w:style w:type="character" w:customStyle="1" w:styleId="WW8Num37z0">
    <w:name w:val="WW8Num37z0"/>
    <w:rsid w:val="00FD5BAA"/>
    <w:rPr>
      <w:rFonts w:ascii="Times New Roman" w:eastAsia="Times New Roman" w:hAnsi="Times New Roman" w:cs="Times New Roman" w:hint="default"/>
      <w:color w:val="000000"/>
      <w:sz w:val="28"/>
      <w:szCs w:val="28"/>
      <w:lang w:val="uk-UA"/>
    </w:rPr>
  </w:style>
  <w:style w:type="character" w:customStyle="1" w:styleId="WW8Num37z1">
    <w:name w:val="WW8Num37z1"/>
    <w:rsid w:val="00FD5BAA"/>
    <w:rPr>
      <w:rFonts w:cs="Times New Roman" w:hint="default"/>
    </w:rPr>
  </w:style>
  <w:style w:type="character" w:customStyle="1" w:styleId="WW8Num38z0">
    <w:name w:val="WW8Num38z0"/>
    <w:rsid w:val="00FD5BAA"/>
    <w:rPr>
      <w:rFonts w:ascii="Times New Roman" w:eastAsia="Times New Roman" w:hAnsi="Times New Roman" w:cs="Times New Roman" w:hint="default"/>
    </w:rPr>
  </w:style>
  <w:style w:type="character" w:customStyle="1" w:styleId="WW8Num38z1">
    <w:name w:val="WW8Num38z1"/>
    <w:rsid w:val="00FD5BAA"/>
    <w:rPr>
      <w:rFonts w:ascii="Courier New" w:hAnsi="Courier New" w:cs="Courier New" w:hint="default"/>
    </w:rPr>
  </w:style>
  <w:style w:type="character" w:customStyle="1" w:styleId="WW8Num38z2">
    <w:name w:val="WW8Num38z2"/>
    <w:rsid w:val="00FD5BAA"/>
    <w:rPr>
      <w:rFonts w:ascii="Wingdings" w:hAnsi="Wingdings" w:cs="Wingdings" w:hint="default"/>
    </w:rPr>
  </w:style>
  <w:style w:type="character" w:customStyle="1" w:styleId="WW8Num38z3">
    <w:name w:val="WW8Num38z3"/>
    <w:rsid w:val="00FD5BAA"/>
    <w:rPr>
      <w:rFonts w:ascii="Symbol" w:hAnsi="Symbol" w:cs="Symbol" w:hint="default"/>
    </w:rPr>
  </w:style>
  <w:style w:type="character" w:customStyle="1" w:styleId="WW8Num39z0">
    <w:name w:val="WW8Num39z0"/>
    <w:rsid w:val="00FD5BAA"/>
    <w:rPr>
      <w:rFonts w:hint="default"/>
    </w:rPr>
  </w:style>
  <w:style w:type="character" w:customStyle="1" w:styleId="WW8Num39z1">
    <w:name w:val="WW8Num39z1"/>
    <w:rsid w:val="00FD5BAA"/>
    <w:rPr>
      <w:rFonts w:hint="default"/>
      <w:b w:val="0"/>
    </w:rPr>
  </w:style>
  <w:style w:type="character" w:customStyle="1" w:styleId="WW8NumSt28z0">
    <w:name w:val="WW8NumSt28z0"/>
    <w:rsid w:val="00FD5BAA"/>
    <w:rPr>
      <w:rFonts w:ascii="Times New Roman" w:hAnsi="Times New Roman" w:cs="Times New Roman" w:hint="default"/>
    </w:rPr>
  </w:style>
  <w:style w:type="character" w:customStyle="1" w:styleId="11">
    <w:name w:val="Основной шрифт абзаца1"/>
    <w:rsid w:val="00FD5BAA"/>
  </w:style>
  <w:style w:type="character" w:styleId="a3">
    <w:name w:val="page number"/>
    <w:basedOn w:val="11"/>
    <w:rsid w:val="00FD5BAA"/>
  </w:style>
  <w:style w:type="character" w:customStyle="1" w:styleId="a4">
    <w:name w:val="список Знак"/>
    <w:rsid w:val="00FD5BAA"/>
    <w:rPr>
      <w:sz w:val="26"/>
      <w:szCs w:val="26"/>
      <w:shd w:val="clear" w:color="auto" w:fill="FFFFFF"/>
      <w:lang w:bidi="ar-SA"/>
    </w:rPr>
  </w:style>
  <w:style w:type="character" w:customStyle="1" w:styleId="a5">
    <w:name w:val="Верхний колонтитул Знак"/>
    <w:uiPriority w:val="99"/>
    <w:rsid w:val="00FD5BAA"/>
    <w:rPr>
      <w:rFonts w:ascii="Calibri" w:hAnsi="Calibri" w:cs="Calibri"/>
      <w:sz w:val="22"/>
      <w:szCs w:val="22"/>
    </w:rPr>
  </w:style>
  <w:style w:type="character" w:customStyle="1" w:styleId="apple-converted-space">
    <w:name w:val="apple-converted-space"/>
    <w:rsid w:val="00FD5BAA"/>
  </w:style>
  <w:style w:type="character" w:customStyle="1" w:styleId="a6">
    <w:name w:val="Текст сноски Знак"/>
    <w:rsid w:val="00FD5BAA"/>
    <w:rPr>
      <w:rFonts w:ascii="Calibri" w:eastAsia="Calibri" w:hAnsi="Calibri" w:cs="Calibri"/>
      <w:lang w:val="ru-RU"/>
    </w:rPr>
  </w:style>
  <w:style w:type="character" w:customStyle="1" w:styleId="WW8Num42z0">
    <w:name w:val="WW8Num42z0"/>
    <w:rsid w:val="00FD5BAA"/>
    <w:rPr>
      <w:rFonts w:hint="default"/>
    </w:rPr>
  </w:style>
  <w:style w:type="character" w:customStyle="1" w:styleId="WW8Num42z1">
    <w:name w:val="WW8Num42z1"/>
    <w:rsid w:val="00FD5BAA"/>
  </w:style>
  <w:style w:type="character" w:customStyle="1" w:styleId="WW8Num42z2">
    <w:name w:val="WW8Num42z2"/>
    <w:rsid w:val="00FD5BAA"/>
  </w:style>
  <w:style w:type="character" w:customStyle="1" w:styleId="WW8Num42z3">
    <w:name w:val="WW8Num42z3"/>
    <w:rsid w:val="00FD5BAA"/>
  </w:style>
  <w:style w:type="character" w:customStyle="1" w:styleId="WW8Num42z4">
    <w:name w:val="WW8Num42z4"/>
    <w:rsid w:val="00FD5BAA"/>
  </w:style>
  <w:style w:type="character" w:customStyle="1" w:styleId="WW8Num42z5">
    <w:name w:val="WW8Num42z5"/>
    <w:rsid w:val="00FD5BAA"/>
  </w:style>
  <w:style w:type="character" w:customStyle="1" w:styleId="WW8Num42z6">
    <w:name w:val="WW8Num42z6"/>
    <w:rsid w:val="00FD5BAA"/>
  </w:style>
  <w:style w:type="character" w:customStyle="1" w:styleId="WW8Num42z7">
    <w:name w:val="WW8Num42z7"/>
    <w:rsid w:val="00FD5BAA"/>
  </w:style>
  <w:style w:type="character" w:customStyle="1" w:styleId="WW8Num42z8">
    <w:name w:val="WW8Num42z8"/>
    <w:rsid w:val="00FD5BAA"/>
  </w:style>
  <w:style w:type="character" w:customStyle="1" w:styleId="WW8Num46z0">
    <w:name w:val="WW8Num46z0"/>
    <w:rsid w:val="00FD5BAA"/>
    <w:rPr>
      <w:rFonts w:ascii="Times New Roman CYR" w:hAnsi="Times New Roman CYR" w:cs="Times New Roman CYR" w:hint="default"/>
      <w:b w:val="0"/>
      <w:bCs w:val="0"/>
      <w:sz w:val="28"/>
      <w:szCs w:val="28"/>
    </w:rPr>
  </w:style>
  <w:style w:type="character" w:customStyle="1" w:styleId="WW8Num46z1">
    <w:name w:val="WW8Num46z1"/>
    <w:rsid w:val="00FD5BAA"/>
    <w:rPr>
      <w:rFonts w:ascii="Symbol" w:hAnsi="Symbol" w:cs="Symbol" w:hint="default"/>
      <w:sz w:val="22"/>
      <w:szCs w:val="22"/>
    </w:rPr>
  </w:style>
  <w:style w:type="character" w:customStyle="1" w:styleId="WW8Num46z2">
    <w:name w:val="WW8Num46z2"/>
    <w:rsid w:val="00FD5BAA"/>
  </w:style>
  <w:style w:type="character" w:customStyle="1" w:styleId="WW8Num46z3">
    <w:name w:val="WW8Num46z3"/>
    <w:rsid w:val="00FD5BAA"/>
  </w:style>
  <w:style w:type="character" w:customStyle="1" w:styleId="WW8Num46z4">
    <w:name w:val="WW8Num46z4"/>
    <w:rsid w:val="00FD5BAA"/>
  </w:style>
  <w:style w:type="character" w:customStyle="1" w:styleId="WW8Num46z5">
    <w:name w:val="WW8Num46z5"/>
    <w:rsid w:val="00FD5BAA"/>
  </w:style>
  <w:style w:type="character" w:customStyle="1" w:styleId="WW8Num46z6">
    <w:name w:val="WW8Num46z6"/>
    <w:rsid w:val="00FD5BAA"/>
  </w:style>
  <w:style w:type="character" w:customStyle="1" w:styleId="WW8Num46z7">
    <w:name w:val="WW8Num46z7"/>
    <w:rsid w:val="00FD5BAA"/>
  </w:style>
  <w:style w:type="character" w:customStyle="1" w:styleId="WW8Num46z8">
    <w:name w:val="WW8Num46z8"/>
    <w:rsid w:val="00FD5BAA"/>
  </w:style>
  <w:style w:type="character" w:customStyle="1" w:styleId="WW8Num40z0">
    <w:name w:val="WW8Num40z0"/>
    <w:rsid w:val="00FD5BAA"/>
    <w:rPr>
      <w:rFonts w:ascii="Times New Roman CYR" w:hAnsi="Times New Roman CYR" w:cs="Times New Roman CYR" w:hint="default"/>
      <w:sz w:val="22"/>
      <w:szCs w:val="22"/>
    </w:rPr>
  </w:style>
  <w:style w:type="character" w:customStyle="1" w:styleId="WW8Num40z1">
    <w:name w:val="WW8Num40z1"/>
    <w:rsid w:val="00FD5BAA"/>
  </w:style>
  <w:style w:type="character" w:customStyle="1" w:styleId="WW8Num40z2">
    <w:name w:val="WW8Num40z2"/>
    <w:rsid w:val="00FD5BAA"/>
  </w:style>
  <w:style w:type="character" w:customStyle="1" w:styleId="WW8Num40z3">
    <w:name w:val="WW8Num40z3"/>
    <w:rsid w:val="00FD5BAA"/>
  </w:style>
  <w:style w:type="character" w:customStyle="1" w:styleId="WW8Num40z4">
    <w:name w:val="WW8Num40z4"/>
    <w:rsid w:val="00FD5BAA"/>
  </w:style>
  <w:style w:type="character" w:customStyle="1" w:styleId="WW8Num40z5">
    <w:name w:val="WW8Num40z5"/>
    <w:rsid w:val="00FD5BAA"/>
  </w:style>
  <w:style w:type="character" w:customStyle="1" w:styleId="WW8Num40z6">
    <w:name w:val="WW8Num40z6"/>
    <w:rsid w:val="00FD5BAA"/>
  </w:style>
  <w:style w:type="character" w:customStyle="1" w:styleId="WW8Num40z7">
    <w:name w:val="WW8Num40z7"/>
    <w:rsid w:val="00FD5BAA"/>
  </w:style>
  <w:style w:type="character" w:customStyle="1" w:styleId="WW8Num40z8">
    <w:name w:val="WW8Num40z8"/>
    <w:rsid w:val="00FD5BAA"/>
  </w:style>
  <w:style w:type="character" w:customStyle="1" w:styleId="a7">
    <w:name w:val="Символ нумерации"/>
    <w:rsid w:val="00FD5BAA"/>
  </w:style>
  <w:style w:type="character" w:customStyle="1" w:styleId="a8">
    <w:name w:val="Маркеры списка"/>
    <w:rsid w:val="00FD5BAA"/>
    <w:rPr>
      <w:rFonts w:ascii="OpenSymbol" w:eastAsia="OpenSymbol" w:hAnsi="OpenSymbol" w:cs="OpenSymbol"/>
    </w:rPr>
  </w:style>
  <w:style w:type="character" w:customStyle="1" w:styleId="WW8Num38z4">
    <w:name w:val="WW8Num38z4"/>
    <w:rsid w:val="00FD5BAA"/>
  </w:style>
  <w:style w:type="character" w:customStyle="1" w:styleId="WW8Num38z5">
    <w:name w:val="WW8Num38z5"/>
    <w:rsid w:val="00FD5BAA"/>
  </w:style>
  <w:style w:type="character" w:customStyle="1" w:styleId="WW8Num38z6">
    <w:name w:val="WW8Num38z6"/>
    <w:rsid w:val="00FD5BAA"/>
  </w:style>
  <w:style w:type="character" w:customStyle="1" w:styleId="WW8Num38z7">
    <w:name w:val="WW8Num38z7"/>
    <w:rsid w:val="00FD5BAA"/>
  </w:style>
  <w:style w:type="character" w:customStyle="1" w:styleId="WW8Num38z8">
    <w:name w:val="WW8Num38z8"/>
    <w:rsid w:val="00FD5BAA"/>
  </w:style>
  <w:style w:type="character" w:customStyle="1" w:styleId="WW8Num37z2">
    <w:name w:val="WW8Num37z2"/>
    <w:rsid w:val="00FD5BAA"/>
  </w:style>
  <w:style w:type="character" w:customStyle="1" w:styleId="WW8Num37z3">
    <w:name w:val="WW8Num37z3"/>
    <w:rsid w:val="00FD5BAA"/>
  </w:style>
  <w:style w:type="character" w:customStyle="1" w:styleId="WW8Num37z4">
    <w:name w:val="WW8Num37z4"/>
    <w:rsid w:val="00FD5BAA"/>
  </w:style>
  <w:style w:type="character" w:customStyle="1" w:styleId="WW8Num37z5">
    <w:name w:val="WW8Num37z5"/>
    <w:rsid w:val="00FD5BAA"/>
  </w:style>
  <w:style w:type="character" w:customStyle="1" w:styleId="WW8Num37z6">
    <w:name w:val="WW8Num37z6"/>
    <w:rsid w:val="00FD5BAA"/>
  </w:style>
  <w:style w:type="character" w:customStyle="1" w:styleId="WW8Num37z7">
    <w:name w:val="WW8Num37z7"/>
    <w:rsid w:val="00FD5BAA"/>
  </w:style>
  <w:style w:type="character" w:customStyle="1" w:styleId="WW8Num37z8">
    <w:name w:val="WW8Num37z8"/>
    <w:rsid w:val="00FD5BAA"/>
  </w:style>
  <w:style w:type="paragraph" w:customStyle="1" w:styleId="a9">
    <w:name w:val="Заголовок"/>
    <w:basedOn w:val="a"/>
    <w:next w:val="aa"/>
    <w:rsid w:val="00FD5BAA"/>
    <w:pPr>
      <w:keepNext/>
      <w:spacing w:before="240" w:after="120"/>
    </w:pPr>
    <w:rPr>
      <w:rFonts w:ascii="Liberation Sans" w:eastAsia="Microsoft YaHei" w:hAnsi="Liberation Sans" w:cs="Arial"/>
      <w:sz w:val="28"/>
      <w:szCs w:val="28"/>
    </w:rPr>
  </w:style>
  <w:style w:type="paragraph" w:styleId="aa">
    <w:name w:val="Body Text"/>
    <w:basedOn w:val="a"/>
    <w:link w:val="ab"/>
    <w:rsid w:val="00FD5BAA"/>
    <w:pPr>
      <w:spacing w:after="120"/>
    </w:pPr>
  </w:style>
  <w:style w:type="character" w:customStyle="1" w:styleId="ab">
    <w:name w:val="Основной текст Знак"/>
    <w:basedOn w:val="a0"/>
    <w:link w:val="aa"/>
    <w:rsid w:val="00FD5BAA"/>
    <w:rPr>
      <w:rFonts w:ascii="Times New Roman" w:eastAsia="Times New Roman" w:hAnsi="Times New Roman" w:cs="Times New Roman"/>
      <w:sz w:val="24"/>
      <w:szCs w:val="24"/>
      <w:lang w:val="ru-RU" w:eastAsia="zh-CN"/>
    </w:rPr>
  </w:style>
  <w:style w:type="paragraph" w:styleId="ac">
    <w:name w:val="List"/>
    <w:basedOn w:val="aa"/>
    <w:rsid w:val="00FD5BAA"/>
    <w:rPr>
      <w:rFonts w:cs="Arial"/>
    </w:rPr>
  </w:style>
  <w:style w:type="paragraph" w:styleId="ad">
    <w:name w:val="caption"/>
    <w:basedOn w:val="a"/>
    <w:qFormat/>
    <w:rsid w:val="00FD5BAA"/>
    <w:pPr>
      <w:suppressLineNumbers/>
      <w:spacing w:before="120" w:after="120"/>
    </w:pPr>
    <w:rPr>
      <w:rFonts w:cs="Arial"/>
      <w:i/>
      <w:iCs/>
    </w:rPr>
  </w:style>
  <w:style w:type="paragraph" w:customStyle="1" w:styleId="12">
    <w:name w:val="Указатель1"/>
    <w:basedOn w:val="a"/>
    <w:rsid w:val="00FD5BAA"/>
    <w:pPr>
      <w:suppressLineNumbers/>
    </w:pPr>
    <w:rPr>
      <w:rFonts w:cs="Arial"/>
    </w:rPr>
  </w:style>
  <w:style w:type="paragraph" w:customStyle="1" w:styleId="21">
    <w:name w:val="Основной текст 21"/>
    <w:basedOn w:val="a"/>
    <w:rsid w:val="00FD5BAA"/>
    <w:pPr>
      <w:spacing w:after="120" w:line="480" w:lineRule="auto"/>
    </w:pPr>
    <w:rPr>
      <w:sz w:val="28"/>
      <w:szCs w:val="28"/>
      <w:lang w:val="uk-UA"/>
    </w:rPr>
  </w:style>
  <w:style w:type="paragraph" w:styleId="ae">
    <w:name w:val="footer"/>
    <w:basedOn w:val="a"/>
    <w:link w:val="af"/>
    <w:rsid w:val="00FD5BAA"/>
    <w:pPr>
      <w:tabs>
        <w:tab w:val="center" w:pos="4677"/>
        <w:tab w:val="right" w:pos="9355"/>
      </w:tabs>
    </w:pPr>
  </w:style>
  <w:style w:type="character" w:customStyle="1" w:styleId="af">
    <w:name w:val="Нижний колонтитул Знак"/>
    <w:basedOn w:val="a0"/>
    <w:link w:val="ae"/>
    <w:rsid w:val="00FD5BAA"/>
    <w:rPr>
      <w:rFonts w:ascii="Times New Roman" w:eastAsia="Times New Roman" w:hAnsi="Times New Roman" w:cs="Times New Roman"/>
      <w:sz w:val="24"/>
      <w:szCs w:val="24"/>
      <w:lang w:val="ru-RU" w:eastAsia="zh-CN"/>
    </w:rPr>
  </w:style>
  <w:style w:type="paragraph" w:customStyle="1" w:styleId="31">
    <w:name w:val="Основной текст с отступом 31"/>
    <w:basedOn w:val="a"/>
    <w:rsid w:val="00FD5BAA"/>
    <w:pPr>
      <w:spacing w:after="120"/>
      <w:ind w:left="283"/>
    </w:pPr>
    <w:rPr>
      <w:sz w:val="16"/>
      <w:szCs w:val="16"/>
    </w:rPr>
  </w:style>
  <w:style w:type="paragraph" w:customStyle="1" w:styleId="13">
    <w:name w:val="Абзац списка1"/>
    <w:basedOn w:val="a"/>
    <w:rsid w:val="00FD5BAA"/>
    <w:pPr>
      <w:spacing w:after="200" w:line="276" w:lineRule="auto"/>
      <w:ind w:left="720"/>
      <w:contextualSpacing/>
    </w:pPr>
    <w:rPr>
      <w:rFonts w:ascii="Calibri" w:hAnsi="Calibri" w:cs="Calibri"/>
      <w:sz w:val="22"/>
      <w:szCs w:val="22"/>
      <w:lang w:val="uk-UA"/>
    </w:rPr>
  </w:style>
  <w:style w:type="paragraph" w:styleId="af0">
    <w:name w:val="Body Text Indent"/>
    <w:basedOn w:val="a"/>
    <w:link w:val="af1"/>
    <w:rsid w:val="00FD5BAA"/>
    <w:pPr>
      <w:spacing w:after="120"/>
      <w:ind w:left="283"/>
    </w:pPr>
  </w:style>
  <w:style w:type="character" w:customStyle="1" w:styleId="af1">
    <w:name w:val="Основной текст с отступом Знак"/>
    <w:basedOn w:val="a0"/>
    <w:link w:val="af0"/>
    <w:rsid w:val="00FD5BAA"/>
    <w:rPr>
      <w:rFonts w:ascii="Times New Roman" w:eastAsia="Times New Roman" w:hAnsi="Times New Roman" w:cs="Times New Roman"/>
      <w:sz w:val="24"/>
      <w:szCs w:val="24"/>
      <w:lang w:val="ru-RU" w:eastAsia="zh-CN"/>
    </w:rPr>
  </w:style>
  <w:style w:type="paragraph" w:customStyle="1" w:styleId="af2">
    <w:name w:val="список"/>
    <w:basedOn w:val="a"/>
    <w:rsid w:val="00FD5BAA"/>
    <w:pPr>
      <w:widowControl w:val="0"/>
      <w:shd w:val="clear" w:color="auto" w:fill="FFFFFF"/>
      <w:tabs>
        <w:tab w:val="left" w:pos="536"/>
      </w:tabs>
      <w:autoSpaceDE w:val="0"/>
      <w:spacing w:line="360" w:lineRule="auto"/>
      <w:ind w:firstLine="720"/>
      <w:jc w:val="both"/>
    </w:pPr>
    <w:rPr>
      <w:sz w:val="26"/>
      <w:szCs w:val="26"/>
      <w:shd w:val="clear" w:color="auto" w:fill="FFFFFF"/>
    </w:rPr>
  </w:style>
  <w:style w:type="paragraph" w:styleId="af3">
    <w:name w:val="header"/>
    <w:basedOn w:val="a"/>
    <w:link w:val="14"/>
    <w:uiPriority w:val="99"/>
    <w:rsid w:val="00FD5BAA"/>
    <w:pPr>
      <w:tabs>
        <w:tab w:val="center" w:pos="4677"/>
        <w:tab w:val="right" w:pos="9355"/>
      </w:tabs>
      <w:spacing w:after="200" w:line="276" w:lineRule="auto"/>
    </w:pPr>
    <w:rPr>
      <w:rFonts w:ascii="Calibri" w:hAnsi="Calibri" w:cs="Calibri"/>
      <w:sz w:val="22"/>
      <w:szCs w:val="22"/>
    </w:rPr>
  </w:style>
  <w:style w:type="character" w:customStyle="1" w:styleId="14">
    <w:name w:val="Верхний колонтитул Знак1"/>
    <w:basedOn w:val="a0"/>
    <w:link w:val="af3"/>
    <w:uiPriority w:val="99"/>
    <w:rsid w:val="00FD5BAA"/>
    <w:rPr>
      <w:rFonts w:ascii="Calibri" w:eastAsia="Times New Roman" w:hAnsi="Calibri" w:cs="Calibri"/>
      <w:lang w:eastAsia="zh-CN"/>
    </w:rPr>
  </w:style>
  <w:style w:type="paragraph" w:styleId="af4">
    <w:name w:val="Normal (Web)"/>
    <w:basedOn w:val="a"/>
    <w:rsid w:val="00FD5BAA"/>
    <w:pPr>
      <w:spacing w:before="280" w:after="280"/>
    </w:pPr>
    <w:rPr>
      <w:lang w:val="en-US" w:eastAsia="zh-TW"/>
    </w:rPr>
  </w:style>
  <w:style w:type="paragraph" w:styleId="af5">
    <w:name w:val="footnote text"/>
    <w:basedOn w:val="a"/>
    <w:link w:val="15"/>
    <w:rsid w:val="00FD5BAA"/>
    <w:pPr>
      <w:spacing w:after="200" w:line="276" w:lineRule="auto"/>
    </w:pPr>
    <w:rPr>
      <w:rFonts w:ascii="Calibri" w:eastAsia="Calibri" w:hAnsi="Calibri" w:cs="Calibri"/>
      <w:sz w:val="20"/>
      <w:szCs w:val="20"/>
    </w:rPr>
  </w:style>
  <w:style w:type="character" w:customStyle="1" w:styleId="15">
    <w:name w:val="Текст сноски Знак1"/>
    <w:basedOn w:val="a0"/>
    <w:link w:val="af5"/>
    <w:rsid w:val="00FD5BAA"/>
    <w:rPr>
      <w:rFonts w:ascii="Calibri" w:eastAsia="Calibri" w:hAnsi="Calibri" w:cs="Calibri"/>
      <w:sz w:val="20"/>
      <w:szCs w:val="20"/>
      <w:lang w:val="ru-RU" w:eastAsia="zh-CN"/>
    </w:rPr>
  </w:style>
  <w:style w:type="paragraph" w:styleId="af6">
    <w:name w:val="List Paragraph"/>
    <w:basedOn w:val="a"/>
    <w:qFormat/>
    <w:rsid w:val="00FD5BAA"/>
    <w:pPr>
      <w:widowControl w:val="0"/>
      <w:ind w:left="720"/>
      <w:contextualSpacing/>
    </w:pPr>
    <w:rPr>
      <w:rFonts w:ascii="Courier New" w:hAnsi="Courier New" w:cs="Courier New"/>
      <w:color w:val="000000"/>
      <w:lang w:val="de-DE"/>
    </w:rPr>
  </w:style>
  <w:style w:type="paragraph" w:customStyle="1" w:styleId="Listenabsatz">
    <w:name w:val="Listenabsatz"/>
    <w:basedOn w:val="a"/>
    <w:rsid w:val="00FD5BAA"/>
    <w:pPr>
      <w:spacing w:after="200" w:line="276" w:lineRule="auto"/>
      <w:ind w:left="720"/>
      <w:contextualSpacing/>
    </w:pPr>
    <w:rPr>
      <w:rFonts w:ascii="Calibri" w:eastAsia="Calibri" w:hAnsi="Calibri" w:cs="Calibri"/>
      <w:sz w:val="22"/>
      <w:szCs w:val="22"/>
    </w:rPr>
  </w:style>
  <w:style w:type="paragraph" w:customStyle="1" w:styleId="af7">
    <w:name w:val="Содержимое таблицы"/>
    <w:basedOn w:val="a"/>
    <w:rsid w:val="00FD5BAA"/>
    <w:pPr>
      <w:suppressLineNumbers/>
    </w:pPr>
  </w:style>
  <w:style w:type="paragraph" w:customStyle="1" w:styleId="af8">
    <w:name w:val="Заголовок таблицы"/>
    <w:basedOn w:val="af7"/>
    <w:rsid w:val="00FD5BAA"/>
    <w:pPr>
      <w:jc w:val="center"/>
    </w:pPr>
    <w:rPr>
      <w:b/>
      <w:bCs/>
    </w:rPr>
  </w:style>
  <w:style w:type="paragraph" w:customStyle="1" w:styleId="af9">
    <w:name w:val="Содержимое врезки"/>
    <w:basedOn w:val="a"/>
    <w:rsid w:val="00FD5BAA"/>
  </w:style>
  <w:style w:type="paragraph" w:customStyle="1" w:styleId="LO-Normal">
    <w:name w:val="LO-Normal"/>
    <w:rsid w:val="00FD5BAA"/>
    <w:pPr>
      <w:widowControl w:val="0"/>
      <w:suppressAutoHyphens/>
      <w:spacing w:after="0" w:line="240" w:lineRule="auto"/>
    </w:pPr>
    <w:rPr>
      <w:rFonts w:ascii="Times New Roman" w:eastAsia="Times New Roman" w:hAnsi="Times New Roman" w:cs="Times New Roman"/>
      <w:sz w:val="20"/>
      <w:szCs w:val="20"/>
      <w:lang w:val="ru-RU" w:eastAsia="zh-CN"/>
    </w:rPr>
  </w:style>
  <w:style w:type="paragraph" w:customStyle="1" w:styleId="16">
    <w:name w:val="Обычный1"/>
    <w:rsid w:val="00FD5BAA"/>
    <w:pPr>
      <w:widowControl w:val="0"/>
      <w:spacing w:after="0" w:line="240" w:lineRule="auto"/>
    </w:pPr>
    <w:rPr>
      <w:rFonts w:ascii="Times New Roman" w:eastAsia="Times New Roman" w:hAnsi="Times New Roman" w:cs="Times New Roman"/>
      <w:snapToGrid w:val="0"/>
      <w:sz w:val="20"/>
      <w:szCs w:val="20"/>
      <w:lang w:val="ru-RU" w:eastAsia="ru-RU"/>
    </w:rPr>
  </w:style>
  <w:style w:type="character" w:customStyle="1" w:styleId="rvts6">
    <w:name w:val="rvts6"/>
    <w:rsid w:val="00FD5BAA"/>
    <w:rPr>
      <w:rFonts w:ascii="Times New Roman" w:hAnsi="Times New Roman" w:cs="Times New Roman" w:hint="default"/>
      <w:sz w:val="24"/>
      <w:szCs w:val="24"/>
    </w:rPr>
  </w:style>
  <w:style w:type="paragraph" w:styleId="afa">
    <w:name w:val="Balloon Text"/>
    <w:basedOn w:val="a"/>
    <w:link w:val="afb"/>
    <w:uiPriority w:val="99"/>
    <w:semiHidden/>
    <w:unhideWhenUsed/>
    <w:rsid w:val="00FD5BAA"/>
    <w:rPr>
      <w:rFonts w:ascii="Tahoma" w:hAnsi="Tahoma"/>
      <w:sz w:val="16"/>
      <w:szCs w:val="16"/>
    </w:rPr>
  </w:style>
  <w:style w:type="character" w:customStyle="1" w:styleId="afb">
    <w:name w:val="Текст выноски Знак"/>
    <w:basedOn w:val="a0"/>
    <w:link w:val="afa"/>
    <w:uiPriority w:val="99"/>
    <w:semiHidden/>
    <w:rsid w:val="00FD5BAA"/>
    <w:rPr>
      <w:rFonts w:ascii="Tahoma" w:eastAsia="Times New Roman" w:hAnsi="Tahoma" w:cs="Times New Roman"/>
      <w:sz w:val="16"/>
      <w:szCs w:val="16"/>
      <w:lang w:val="ru-RU" w:eastAsia="zh-CN"/>
    </w:rPr>
  </w:style>
  <w:style w:type="character" w:styleId="afc">
    <w:name w:val="Emphasis"/>
    <w:uiPriority w:val="20"/>
    <w:qFormat/>
    <w:rsid w:val="00FD5BAA"/>
    <w:rPr>
      <w:i/>
      <w:iCs/>
    </w:rPr>
  </w:style>
  <w:style w:type="character" w:styleId="afd">
    <w:name w:val="Hyperlink"/>
    <w:basedOn w:val="a0"/>
    <w:uiPriority w:val="99"/>
    <w:unhideWhenUsed/>
    <w:rsid w:val="00716EA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5BAA"/>
    <w:pPr>
      <w:suppressAutoHyphens/>
      <w:spacing w:after="0" w:line="240" w:lineRule="auto"/>
    </w:pPr>
    <w:rPr>
      <w:rFonts w:ascii="Times New Roman" w:eastAsia="Times New Roman" w:hAnsi="Times New Roman" w:cs="Times New Roman"/>
      <w:sz w:val="24"/>
      <w:szCs w:val="24"/>
      <w:lang w:val="ru-RU" w:eastAsia="zh-CN"/>
    </w:rPr>
  </w:style>
  <w:style w:type="paragraph" w:styleId="1">
    <w:name w:val="heading 1"/>
    <w:basedOn w:val="a"/>
    <w:next w:val="a"/>
    <w:link w:val="10"/>
    <w:qFormat/>
    <w:rsid w:val="00FD5BAA"/>
    <w:pPr>
      <w:keepNext/>
      <w:numPr>
        <w:numId w:val="1"/>
      </w:numPr>
      <w:spacing w:before="240" w:after="60"/>
      <w:outlineLvl w:val="0"/>
    </w:pPr>
    <w:rPr>
      <w:rFonts w:ascii="Arial" w:hAnsi="Arial" w:cs="Arial"/>
      <w:b/>
      <w:bCs/>
      <w:kern w:val="1"/>
      <w:sz w:val="32"/>
      <w:szCs w:val="32"/>
      <w:lang w:val="x-none"/>
    </w:rPr>
  </w:style>
  <w:style w:type="paragraph" w:styleId="2">
    <w:name w:val="heading 2"/>
    <w:basedOn w:val="a"/>
    <w:next w:val="a"/>
    <w:link w:val="20"/>
    <w:qFormat/>
    <w:rsid w:val="00FD5BAA"/>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qFormat/>
    <w:rsid w:val="00FD5BAA"/>
    <w:pPr>
      <w:keepNext/>
      <w:numPr>
        <w:ilvl w:val="2"/>
        <w:numId w:val="1"/>
      </w:numPr>
      <w:spacing w:before="240" w:after="60"/>
      <w:outlineLvl w:val="2"/>
    </w:pPr>
    <w:rPr>
      <w:rFonts w:ascii="Arial" w:hAnsi="Arial" w:cs="Arial"/>
      <w:b/>
      <w:bCs/>
      <w:sz w:val="26"/>
      <w:szCs w:val="26"/>
    </w:rPr>
  </w:style>
  <w:style w:type="paragraph" w:styleId="7">
    <w:name w:val="heading 7"/>
    <w:basedOn w:val="a"/>
    <w:next w:val="a"/>
    <w:link w:val="70"/>
    <w:qFormat/>
    <w:rsid w:val="00FD5BAA"/>
    <w:pPr>
      <w:numPr>
        <w:ilvl w:val="6"/>
        <w:numId w:val="1"/>
      </w:num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5BAA"/>
    <w:rPr>
      <w:rFonts w:ascii="Arial" w:eastAsia="Times New Roman" w:hAnsi="Arial" w:cs="Arial"/>
      <w:b/>
      <w:bCs/>
      <w:kern w:val="1"/>
      <w:sz w:val="32"/>
      <w:szCs w:val="32"/>
      <w:lang w:val="x-none" w:eastAsia="zh-CN"/>
    </w:rPr>
  </w:style>
  <w:style w:type="character" w:customStyle="1" w:styleId="20">
    <w:name w:val="Заголовок 2 Знак"/>
    <w:basedOn w:val="a0"/>
    <w:link w:val="2"/>
    <w:rsid w:val="00FD5BAA"/>
    <w:rPr>
      <w:rFonts w:ascii="Arial" w:eastAsia="Times New Roman" w:hAnsi="Arial" w:cs="Arial"/>
      <w:b/>
      <w:bCs/>
      <w:i/>
      <w:iCs/>
      <w:sz w:val="28"/>
      <w:szCs w:val="28"/>
      <w:lang w:val="ru-RU" w:eastAsia="zh-CN"/>
    </w:rPr>
  </w:style>
  <w:style w:type="character" w:customStyle="1" w:styleId="30">
    <w:name w:val="Заголовок 3 Знак"/>
    <w:basedOn w:val="a0"/>
    <w:link w:val="3"/>
    <w:rsid w:val="00FD5BAA"/>
    <w:rPr>
      <w:rFonts w:ascii="Arial" w:eastAsia="Times New Roman" w:hAnsi="Arial" w:cs="Arial"/>
      <w:b/>
      <w:bCs/>
      <w:sz w:val="26"/>
      <w:szCs w:val="26"/>
      <w:lang w:val="ru-RU" w:eastAsia="zh-CN"/>
    </w:rPr>
  </w:style>
  <w:style w:type="character" w:customStyle="1" w:styleId="70">
    <w:name w:val="Заголовок 7 Знак"/>
    <w:basedOn w:val="a0"/>
    <w:link w:val="7"/>
    <w:rsid w:val="00FD5BAA"/>
    <w:rPr>
      <w:rFonts w:ascii="Times New Roman" w:eastAsia="Times New Roman" w:hAnsi="Times New Roman" w:cs="Times New Roman"/>
      <w:sz w:val="24"/>
      <w:szCs w:val="24"/>
      <w:lang w:val="ru-RU" w:eastAsia="zh-CN"/>
    </w:rPr>
  </w:style>
  <w:style w:type="character" w:customStyle="1" w:styleId="WW8Num1z0">
    <w:name w:val="WW8Num1z0"/>
    <w:rsid w:val="00FD5BAA"/>
  </w:style>
  <w:style w:type="character" w:customStyle="1" w:styleId="WW8Num1z1">
    <w:name w:val="WW8Num1z1"/>
    <w:rsid w:val="00FD5BAA"/>
  </w:style>
  <w:style w:type="character" w:customStyle="1" w:styleId="WW8Num1z2">
    <w:name w:val="WW8Num1z2"/>
    <w:rsid w:val="00FD5BAA"/>
  </w:style>
  <w:style w:type="character" w:customStyle="1" w:styleId="WW8Num1z3">
    <w:name w:val="WW8Num1z3"/>
    <w:rsid w:val="00FD5BAA"/>
  </w:style>
  <w:style w:type="character" w:customStyle="1" w:styleId="WW8Num1z4">
    <w:name w:val="WW8Num1z4"/>
    <w:rsid w:val="00FD5BAA"/>
  </w:style>
  <w:style w:type="character" w:customStyle="1" w:styleId="WW8Num1z5">
    <w:name w:val="WW8Num1z5"/>
    <w:rsid w:val="00FD5BAA"/>
  </w:style>
  <w:style w:type="character" w:customStyle="1" w:styleId="WW8Num1z6">
    <w:name w:val="WW8Num1z6"/>
    <w:rsid w:val="00FD5BAA"/>
  </w:style>
  <w:style w:type="character" w:customStyle="1" w:styleId="WW8Num1z7">
    <w:name w:val="WW8Num1z7"/>
    <w:rsid w:val="00FD5BAA"/>
  </w:style>
  <w:style w:type="character" w:customStyle="1" w:styleId="WW8Num1z8">
    <w:name w:val="WW8Num1z8"/>
    <w:rsid w:val="00FD5BAA"/>
  </w:style>
  <w:style w:type="character" w:customStyle="1" w:styleId="WW8Num2z0">
    <w:name w:val="WW8Num2z0"/>
    <w:rsid w:val="00FD5BAA"/>
    <w:rPr>
      <w:rFonts w:hint="default"/>
    </w:rPr>
  </w:style>
  <w:style w:type="character" w:customStyle="1" w:styleId="WW8Num3z0">
    <w:name w:val="WW8Num3z0"/>
    <w:rsid w:val="00FD5BAA"/>
    <w:rPr>
      <w:rFonts w:ascii="Times New Roman" w:hAnsi="Times New Roman" w:cs="Times New Roman"/>
      <w:sz w:val="28"/>
      <w:szCs w:val="28"/>
      <w:lang w:val="uk-UA"/>
    </w:rPr>
  </w:style>
  <w:style w:type="character" w:customStyle="1" w:styleId="WW8Num4z0">
    <w:name w:val="WW8Num4z0"/>
    <w:rsid w:val="00FD5BAA"/>
    <w:rPr>
      <w:rFonts w:ascii="Times New Roman" w:hAnsi="Times New Roman" w:cs="Times New Roman" w:hint="default"/>
      <w:color w:val="000000"/>
      <w:sz w:val="28"/>
      <w:szCs w:val="28"/>
      <w:highlight w:val="yellow"/>
      <w:lang w:val="uk-UA"/>
    </w:rPr>
  </w:style>
  <w:style w:type="character" w:customStyle="1" w:styleId="WW8Num5z0">
    <w:name w:val="WW8Num5z0"/>
    <w:rsid w:val="00FD5BAA"/>
    <w:rPr>
      <w:rFonts w:hint="default"/>
      <w:b w:val="0"/>
      <w:sz w:val="28"/>
      <w:szCs w:val="28"/>
      <w:lang w:val="uk-UA"/>
    </w:rPr>
  </w:style>
  <w:style w:type="character" w:customStyle="1" w:styleId="WW8Num6z0">
    <w:name w:val="WW8Num6z0"/>
    <w:rsid w:val="00FD5BAA"/>
    <w:rPr>
      <w:rFonts w:ascii="Times New Roman" w:hAnsi="Times New Roman" w:cs="Times New Roman" w:hint="default"/>
      <w:color w:val="000000"/>
      <w:sz w:val="28"/>
      <w:szCs w:val="28"/>
      <w:highlight w:val="yellow"/>
    </w:rPr>
  </w:style>
  <w:style w:type="character" w:customStyle="1" w:styleId="WW8Num7z0">
    <w:name w:val="WW8Num7z0"/>
    <w:rsid w:val="00FD5BAA"/>
    <w:rPr>
      <w:rFonts w:ascii="Times New Roman" w:hAnsi="Times New Roman" w:cs="Times New Roman" w:hint="default"/>
      <w:color w:val="000000"/>
      <w:sz w:val="28"/>
      <w:szCs w:val="28"/>
      <w:highlight w:val="yellow"/>
      <w:lang w:val="uk-UA"/>
    </w:rPr>
  </w:style>
  <w:style w:type="character" w:customStyle="1" w:styleId="WW8Num8z0">
    <w:name w:val="WW8Num8z0"/>
    <w:rsid w:val="00FD5BAA"/>
    <w:rPr>
      <w:rFonts w:ascii="Times New Roman" w:hAnsi="Times New Roman" w:cs="Times New Roman" w:hint="default"/>
    </w:rPr>
  </w:style>
  <w:style w:type="character" w:customStyle="1" w:styleId="WW8Num9z0">
    <w:name w:val="WW8Num9z0"/>
    <w:rsid w:val="00FD5BAA"/>
    <w:rPr>
      <w:rFonts w:ascii="Times New Roman" w:hAnsi="Times New Roman" w:cs="Times New Roman" w:hint="default"/>
      <w:color w:val="000000"/>
      <w:spacing w:val="-2"/>
      <w:sz w:val="28"/>
      <w:szCs w:val="28"/>
      <w:highlight w:val="yellow"/>
    </w:rPr>
  </w:style>
  <w:style w:type="character" w:customStyle="1" w:styleId="WW8Num10z0">
    <w:name w:val="WW8Num10z0"/>
    <w:rsid w:val="00FD5BAA"/>
    <w:rPr>
      <w:rFonts w:ascii="Times New Roman" w:hAnsi="Times New Roman" w:cs="Times New Roman" w:hint="default"/>
      <w:color w:val="000000"/>
      <w:sz w:val="28"/>
      <w:szCs w:val="28"/>
      <w:highlight w:val="yellow"/>
      <w:lang w:val="ru-RU"/>
    </w:rPr>
  </w:style>
  <w:style w:type="character" w:customStyle="1" w:styleId="WW8Num11z0">
    <w:name w:val="WW8Num11z0"/>
    <w:rsid w:val="00FD5BAA"/>
    <w:rPr>
      <w:rFonts w:ascii="Times New Roman" w:hAnsi="Times New Roman" w:cs="Times New Roman" w:hint="default"/>
      <w:color w:val="000000"/>
      <w:sz w:val="28"/>
      <w:szCs w:val="28"/>
      <w:highlight w:val="yellow"/>
    </w:rPr>
  </w:style>
  <w:style w:type="character" w:customStyle="1" w:styleId="WW8Num12z0">
    <w:name w:val="WW8Num12z0"/>
    <w:rsid w:val="00FD5BAA"/>
    <w:rPr>
      <w:rFonts w:ascii="Times New Roman" w:hAnsi="Times New Roman" w:cs="Times New Roman" w:hint="default"/>
      <w:sz w:val="28"/>
      <w:szCs w:val="28"/>
      <w:lang w:val="uk-UA"/>
    </w:rPr>
  </w:style>
  <w:style w:type="character" w:customStyle="1" w:styleId="WW8Num13z0">
    <w:name w:val="WW8Num13z0"/>
    <w:rsid w:val="00FD5BAA"/>
    <w:rPr>
      <w:rFonts w:ascii="Times New Roman" w:hAnsi="Times New Roman" w:cs="Times New Roman" w:hint="default"/>
      <w:color w:val="000000"/>
      <w:sz w:val="28"/>
      <w:szCs w:val="28"/>
      <w:highlight w:val="yellow"/>
      <w:lang w:val="uk-UA"/>
    </w:rPr>
  </w:style>
  <w:style w:type="character" w:customStyle="1" w:styleId="WW8Num14z0">
    <w:name w:val="WW8Num14z0"/>
    <w:rsid w:val="00FD5BAA"/>
    <w:rPr>
      <w:rFonts w:ascii="Times New Roman" w:hAnsi="Times New Roman" w:cs="Times New Roman" w:hint="default"/>
      <w:color w:val="000000"/>
      <w:sz w:val="28"/>
      <w:szCs w:val="28"/>
      <w:highlight w:val="yellow"/>
    </w:rPr>
  </w:style>
  <w:style w:type="character" w:customStyle="1" w:styleId="WW8Num15z0">
    <w:name w:val="WW8Num15z0"/>
    <w:rsid w:val="00FD5BAA"/>
    <w:rPr>
      <w:rFonts w:ascii="Times New Roman" w:hAnsi="Times New Roman" w:cs="Times New Roman" w:hint="default"/>
      <w:sz w:val="28"/>
      <w:szCs w:val="28"/>
      <w:lang w:val="de-DE" w:eastAsia="ru-RU"/>
    </w:rPr>
  </w:style>
  <w:style w:type="character" w:customStyle="1" w:styleId="WW8Num16z0">
    <w:name w:val="WW8Num16z0"/>
    <w:rsid w:val="00FD5BAA"/>
    <w:rPr>
      <w:rFonts w:ascii="Times New Roman" w:hAnsi="Times New Roman" w:cs="Times New Roman" w:hint="default"/>
      <w:color w:val="000000"/>
      <w:sz w:val="28"/>
      <w:szCs w:val="28"/>
      <w:highlight w:val="yellow"/>
    </w:rPr>
  </w:style>
  <w:style w:type="character" w:customStyle="1" w:styleId="WW8Num17z0">
    <w:name w:val="WW8Num17z0"/>
    <w:rsid w:val="00FD5BAA"/>
    <w:rPr>
      <w:rFonts w:ascii="Times New Roman CYR" w:hAnsi="Times New Roman CYR" w:cs="Times New Roman CYR" w:hint="default"/>
      <w:b w:val="0"/>
      <w:bCs w:val="0"/>
      <w:sz w:val="28"/>
      <w:szCs w:val="28"/>
    </w:rPr>
  </w:style>
  <w:style w:type="character" w:customStyle="1" w:styleId="WW8Num17z1">
    <w:name w:val="WW8Num17z1"/>
    <w:rsid w:val="00FD5BAA"/>
    <w:rPr>
      <w:rFonts w:ascii="Symbol" w:hAnsi="Symbol" w:cs="Symbol" w:hint="default"/>
      <w:sz w:val="22"/>
      <w:szCs w:val="22"/>
    </w:rPr>
  </w:style>
  <w:style w:type="character" w:customStyle="1" w:styleId="WW8Num17z2">
    <w:name w:val="WW8Num17z2"/>
    <w:rsid w:val="00FD5BAA"/>
  </w:style>
  <w:style w:type="character" w:customStyle="1" w:styleId="WW8Num17z3">
    <w:name w:val="WW8Num17z3"/>
    <w:rsid w:val="00FD5BAA"/>
  </w:style>
  <w:style w:type="character" w:customStyle="1" w:styleId="WW8Num17z4">
    <w:name w:val="WW8Num17z4"/>
    <w:rsid w:val="00FD5BAA"/>
  </w:style>
  <w:style w:type="character" w:customStyle="1" w:styleId="WW8Num17z5">
    <w:name w:val="WW8Num17z5"/>
    <w:rsid w:val="00FD5BAA"/>
  </w:style>
  <w:style w:type="character" w:customStyle="1" w:styleId="WW8Num17z6">
    <w:name w:val="WW8Num17z6"/>
    <w:rsid w:val="00FD5BAA"/>
  </w:style>
  <w:style w:type="character" w:customStyle="1" w:styleId="WW8Num17z7">
    <w:name w:val="WW8Num17z7"/>
    <w:rsid w:val="00FD5BAA"/>
  </w:style>
  <w:style w:type="character" w:customStyle="1" w:styleId="WW8Num17z8">
    <w:name w:val="WW8Num17z8"/>
    <w:rsid w:val="00FD5BAA"/>
  </w:style>
  <w:style w:type="character" w:customStyle="1" w:styleId="WW8Num18z0">
    <w:name w:val="WW8Num18z0"/>
    <w:rsid w:val="00FD5BAA"/>
    <w:rPr>
      <w:rFonts w:ascii="Times New Roman" w:hAnsi="Times New Roman" w:cs="Times New Roman" w:hint="default"/>
      <w:color w:val="000000"/>
      <w:sz w:val="28"/>
      <w:szCs w:val="28"/>
    </w:rPr>
  </w:style>
  <w:style w:type="character" w:customStyle="1" w:styleId="WW8Num19z0">
    <w:name w:val="WW8Num19z0"/>
    <w:rsid w:val="00FD5BAA"/>
    <w:rPr>
      <w:rFonts w:ascii="Times New Roman" w:hAnsi="Times New Roman" w:cs="Times New Roman" w:hint="default"/>
      <w:sz w:val="28"/>
      <w:szCs w:val="28"/>
      <w:lang w:val="uk-UA"/>
    </w:rPr>
  </w:style>
  <w:style w:type="character" w:customStyle="1" w:styleId="WW8Num20z0">
    <w:name w:val="WW8Num20z0"/>
    <w:rsid w:val="00FD5BAA"/>
    <w:rPr>
      <w:rFonts w:ascii="Times New Roman" w:hAnsi="Times New Roman" w:cs="Times New Roman" w:hint="default"/>
      <w:color w:val="000000"/>
      <w:sz w:val="28"/>
      <w:szCs w:val="28"/>
      <w:lang w:val="uk-UA"/>
    </w:rPr>
  </w:style>
  <w:style w:type="character" w:customStyle="1" w:styleId="WW8Num21z0">
    <w:name w:val="WW8Num21z0"/>
    <w:rsid w:val="00FD5BAA"/>
    <w:rPr>
      <w:rFonts w:ascii="Times New Roman" w:hAnsi="Times New Roman" w:cs="Times New Roman" w:hint="default"/>
      <w:color w:val="000000"/>
      <w:sz w:val="28"/>
      <w:szCs w:val="28"/>
    </w:rPr>
  </w:style>
  <w:style w:type="character" w:customStyle="1" w:styleId="WW8Num22z0">
    <w:name w:val="WW8Num22z0"/>
    <w:rsid w:val="00FD5BAA"/>
    <w:rPr>
      <w:rFonts w:ascii="Times New Roman" w:hAnsi="Times New Roman" w:cs="Times New Roman" w:hint="default"/>
    </w:rPr>
  </w:style>
  <w:style w:type="character" w:customStyle="1" w:styleId="WW8Num23z0">
    <w:name w:val="WW8Num23z0"/>
    <w:rsid w:val="00FD5BAA"/>
    <w:rPr>
      <w:rFonts w:ascii="Times New Roman" w:hAnsi="Times New Roman" w:cs="Times New Roman" w:hint="default"/>
      <w:sz w:val="28"/>
      <w:szCs w:val="28"/>
      <w:lang w:val="de-DE" w:eastAsia="ru-RU"/>
    </w:rPr>
  </w:style>
  <w:style w:type="character" w:customStyle="1" w:styleId="WW8Num24z0">
    <w:name w:val="WW8Num24z0"/>
    <w:rsid w:val="00FD5BAA"/>
    <w:rPr>
      <w:rFonts w:ascii="Times New Roman" w:hAnsi="Times New Roman" w:cs="Times New Roman" w:hint="default"/>
      <w:color w:val="000000"/>
      <w:sz w:val="28"/>
      <w:szCs w:val="28"/>
    </w:rPr>
  </w:style>
  <w:style w:type="character" w:customStyle="1" w:styleId="WW8Num25z0">
    <w:name w:val="WW8Num25z0"/>
    <w:rsid w:val="00FD5BAA"/>
    <w:rPr>
      <w:rFonts w:ascii="Times New Roman" w:hAnsi="Times New Roman" w:cs="Times New Roman" w:hint="default"/>
      <w:color w:val="000000"/>
      <w:sz w:val="28"/>
      <w:szCs w:val="28"/>
      <w:lang w:val="uk-UA"/>
    </w:rPr>
  </w:style>
  <w:style w:type="character" w:customStyle="1" w:styleId="WW8Num26z0">
    <w:name w:val="WW8Num26z0"/>
    <w:rsid w:val="00FD5BAA"/>
    <w:rPr>
      <w:rFonts w:ascii="Times New Roman CYR" w:hAnsi="Times New Roman CYR" w:cs="Times New Roman CYR" w:hint="default"/>
      <w:b w:val="0"/>
      <w:bCs w:val="0"/>
      <w:sz w:val="28"/>
      <w:szCs w:val="28"/>
    </w:rPr>
  </w:style>
  <w:style w:type="character" w:customStyle="1" w:styleId="WW8Num26z1">
    <w:name w:val="WW8Num26z1"/>
    <w:rsid w:val="00FD5BAA"/>
    <w:rPr>
      <w:rFonts w:ascii="Symbol" w:hAnsi="Symbol" w:cs="Symbol" w:hint="default"/>
      <w:sz w:val="22"/>
      <w:szCs w:val="22"/>
    </w:rPr>
  </w:style>
  <w:style w:type="character" w:customStyle="1" w:styleId="WW8Num26z2">
    <w:name w:val="WW8Num26z2"/>
    <w:rsid w:val="00FD5BAA"/>
  </w:style>
  <w:style w:type="character" w:customStyle="1" w:styleId="WW8Num26z3">
    <w:name w:val="WW8Num26z3"/>
    <w:rsid w:val="00FD5BAA"/>
  </w:style>
  <w:style w:type="character" w:customStyle="1" w:styleId="WW8Num26z4">
    <w:name w:val="WW8Num26z4"/>
    <w:rsid w:val="00FD5BAA"/>
  </w:style>
  <w:style w:type="character" w:customStyle="1" w:styleId="WW8Num26z5">
    <w:name w:val="WW8Num26z5"/>
    <w:rsid w:val="00FD5BAA"/>
  </w:style>
  <w:style w:type="character" w:customStyle="1" w:styleId="WW8Num26z6">
    <w:name w:val="WW8Num26z6"/>
    <w:rsid w:val="00FD5BAA"/>
  </w:style>
  <w:style w:type="character" w:customStyle="1" w:styleId="WW8Num26z7">
    <w:name w:val="WW8Num26z7"/>
    <w:rsid w:val="00FD5BAA"/>
  </w:style>
  <w:style w:type="character" w:customStyle="1" w:styleId="WW8Num26z8">
    <w:name w:val="WW8Num26z8"/>
    <w:rsid w:val="00FD5BAA"/>
  </w:style>
  <w:style w:type="character" w:customStyle="1" w:styleId="WW8Num27z0">
    <w:name w:val="WW8Num27z0"/>
    <w:rsid w:val="00FD5BAA"/>
    <w:rPr>
      <w:rFonts w:cs="Times New Roman"/>
      <w:sz w:val="28"/>
      <w:szCs w:val="28"/>
    </w:rPr>
  </w:style>
  <w:style w:type="character" w:customStyle="1" w:styleId="WW8Num5z1">
    <w:name w:val="WW8Num5z1"/>
    <w:rsid w:val="00FD5BAA"/>
  </w:style>
  <w:style w:type="character" w:customStyle="1" w:styleId="WW8Num5z2">
    <w:name w:val="WW8Num5z2"/>
    <w:rsid w:val="00FD5BAA"/>
  </w:style>
  <w:style w:type="character" w:customStyle="1" w:styleId="WW8Num5z3">
    <w:name w:val="WW8Num5z3"/>
    <w:rsid w:val="00FD5BAA"/>
  </w:style>
  <w:style w:type="character" w:customStyle="1" w:styleId="WW8Num5z4">
    <w:name w:val="WW8Num5z4"/>
    <w:rsid w:val="00FD5BAA"/>
  </w:style>
  <w:style w:type="character" w:customStyle="1" w:styleId="WW8Num5z5">
    <w:name w:val="WW8Num5z5"/>
    <w:rsid w:val="00FD5BAA"/>
  </w:style>
  <w:style w:type="character" w:customStyle="1" w:styleId="WW8Num5z6">
    <w:name w:val="WW8Num5z6"/>
    <w:rsid w:val="00FD5BAA"/>
  </w:style>
  <w:style w:type="character" w:customStyle="1" w:styleId="WW8Num5z7">
    <w:name w:val="WW8Num5z7"/>
    <w:rsid w:val="00FD5BAA"/>
  </w:style>
  <w:style w:type="character" w:customStyle="1" w:styleId="WW8Num5z8">
    <w:name w:val="WW8Num5z8"/>
    <w:rsid w:val="00FD5BAA"/>
  </w:style>
  <w:style w:type="character" w:customStyle="1" w:styleId="WW8Num6z1">
    <w:name w:val="WW8Num6z1"/>
    <w:rsid w:val="00FD5BAA"/>
    <w:rPr>
      <w:rFonts w:ascii="Courier New" w:hAnsi="Courier New" w:cs="Courier New" w:hint="default"/>
    </w:rPr>
  </w:style>
  <w:style w:type="character" w:customStyle="1" w:styleId="WW8Num6z2">
    <w:name w:val="WW8Num6z2"/>
    <w:rsid w:val="00FD5BAA"/>
    <w:rPr>
      <w:rFonts w:ascii="Wingdings" w:hAnsi="Wingdings" w:cs="Wingdings" w:hint="default"/>
    </w:rPr>
  </w:style>
  <w:style w:type="character" w:customStyle="1" w:styleId="WW8Num6z3">
    <w:name w:val="WW8Num6z3"/>
    <w:rsid w:val="00FD5BAA"/>
    <w:rPr>
      <w:rFonts w:ascii="Symbol" w:hAnsi="Symbol" w:cs="Symbol" w:hint="default"/>
    </w:rPr>
  </w:style>
  <w:style w:type="character" w:customStyle="1" w:styleId="WW8Num7z1">
    <w:name w:val="WW8Num7z1"/>
    <w:rsid w:val="00FD5BAA"/>
    <w:rPr>
      <w:rFonts w:ascii="Courier New" w:hAnsi="Courier New" w:cs="Courier New" w:hint="default"/>
    </w:rPr>
  </w:style>
  <w:style w:type="character" w:customStyle="1" w:styleId="WW8Num7z2">
    <w:name w:val="WW8Num7z2"/>
    <w:rsid w:val="00FD5BAA"/>
    <w:rPr>
      <w:rFonts w:ascii="Wingdings" w:hAnsi="Wingdings" w:cs="Wingdings" w:hint="default"/>
    </w:rPr>
  </w:style>
  <w:style w:type="character" w:customStyle="1" w:styleId="WW8Num7z3">
    <w:name w:val="WW8Num7z3"/>
    <w:rsid w:val="00FD5BAA"/>
    <w:rPr>
      <w:rFonts w:ascii="Symbol" w:hAnsi="Symbol" w:cs="Symbol" w:hint="default"/>
    </w:rPr>
  </w:style>
  <w:style w:type="character" w:customStyle="1" w:styleId="WW8Num10z1">
    <w:name w:val="WW8Num10z1"/>
    <w:rsid w:val="00FD5BAA"/>
  </w:style>
  <w:style w:type="character" w:customStyle="1" w:styleId="WW8Num10z2">
    <w:name w:val="WW8Num10z2"/>
    <w:rsid w:val="00FD5BAA"/>
  </w:style>
  <w:style w:type="character" w:customStyle="1" w:styleId="WW8Num10z3">
    <w:name w:val="WW8Num10z3"/>
    <w:rsid w:val="00FD5BAA"/>
  </w:style>
  <w:style w:type="character" w:customStyle="1" w:styleId="WW8Num10z4">
    <w:name w:val="WW8Num10z4"/>
    <w:rsid w:val="00FD5BAA"/>
  </w:style>
  <w:style w:type="character" w:customStyle="1" w:styleId="WW8Num10z5">
    <w:name w:val="WW8Num10z5"/>
    <w:rsid w:val="00FD5BAA"/>
  </w:style>
  <w:style w:type="character" w:customStyle="1" w:styleId="WW8Num10z6">
    <w:name w:val="WW8Num10z6"/>
    <w:rsid w:val="00FD5BAA"/>
  </w:style>
  <w:style w:type="character" w:customStyle="1" w:styleId="WW8Num10z7">
    <w:name w:val="WW8Num10z7"/>
    <w:rsid w:val="00FD5BAA"/>
  </w:style>
  <w:style w:type="character" w:customStyle="1" w:styleId="WW8Num10z8">
    <w:name w:val="WW8Num10z8"/>
    <w:rsid w:val="00FD5BAA"/>
  </w:style>
  <w:style w:type="character" w:customStyle="1" w:styleId="WW8Num11z1">
    <w:name w:val="WW8Num11z1"/>
    <w:rsid w:val="00FD5BAA"/>
    <w:rPr>
      <w:rFonts w:ascii="Courier New" w:hAnsi="Courier New" w:cs="Courier New" w:hint="default"/>
    </w:rPr>
  </w:style>
  <w:style w:type="character" w:customStyle="1" w:styleId="WW8Num11z2">
    <w:name w:val="WW8Num11z2"/>
    <w:rsid w:val="00FD5BAA"/>
    <w:rPr>
      <w:rFonts w:ascii="Wingdings" w:hAnsi="Wingdings" w:cs="Wingdings" w:hint="default"/>
    </w:rPr>
  </w:style>
  <w:style w:type="character" w:customStyle="1" w:styleId="WW8Num11z3">
    <w:name w:val="WW8Num11z3"/>
    <w:rsid w:val="00FD5BAA"/>
    <w:rPr>
      <w:rFonts w:ascii="Symbol" w:hAnsi="Symbol" w:cs="Symbol" w:hint="default"/>
    </w:rPr>
  </w:style>
  <w:style w:type="character" w:customStyle="1" w:styleId="WW8Num12z1">
    <w:name w:val="WW8Num12z1"/>
    <w:rsid w:val="00FD5BAA"/>
    <w:rPr>
      <w:rFonts w:ascii="Courier New" w:hAnsi="Courier New" w:cs="Courier New" w:hint="default"/>
    </w:rPr>
  </w:style>
  <w:style w:type="character" w:customStyle="1" w:styleId="WW8Num12z2">
    <w:name w:val="WW8Num12z2"/>
    <w:rsid w:val="00FD5BAA"/>
    <w:rPr>
      <w:rFonts w:ascii="Wingdings" w:hAnsi="Wingdings" w:cs="Wingdings" w:hint="default"/>
    </w:rPr>
  </w:style>
  <w:style w:type="character" w:customStyle="1" w:styleId="WW8Num12z3">
    <w:name w:val="WW8Num12z3"/>
    <w:rsid w:val="00FD5BAA"/>
    <w:rPr>
      <w:rFonts w:ascii="Symbol" w:hAnsi="Symbol" w:cs="Symbol" w:hint="default"/>
    </w:rPr>
  </w:style>
  <w:style w:type="character" w:customStyle="1" w:styleId="WW8Num13z1">
    <w:name w:val="WW8Num13z1"/>
    <w:rsid w:val="00FD5BAA"/>
    <w:rPr>
      <w:rFonts w:cs="Times New Roman"/>
    </w:rPr>
  </w:style>
  <w:style w:type="character" w:customStyle="1" w:styleId="WW8Num14z1">
    <w:name w:val="WW8Num14z1"/>
    <w:rsid w:val="00FD5BAA"/>
    <w:rPr>
      <w:rFonts w:ascii="Courier New" w:hAnsi="Courier New" w:cs="Courier New" w:hint="default"/>
    </w:rPr>
  </w:style>
  <w:style w:type="character" w:customStyle="1" w:styleId="WW8Num14z2">
    <w:name w:val="WW8Num14z2"/>
    <w:rsid w:val="00FD5BAA"/>
    <w:rPr>
      <w:rFonts w:ascii="Wingdings" w:hAnsi="Wingdings" w:cs="Wingdings" w:hint="default"/>
    </w:rPr>
  </w:style>
  <w:style w:type="character" w:customStyle="1" w:styleId="WW8Num14z3">
    <w:name w:val="WW8Num14z3"/>
    <w:rsid w:val="00FD5BAA"/>
    <w:rPr>
      <w:rFonts w:ascii="Symbol" w:hAnsi="Symbol" w:cs="Symbol" w:hint="default"/>
    </w:rPr>
  </w:style>
  <w:style w:type="character" w:customStyle="1" w:styleId="WW8Num15z1">
    <w:name w:val="WW8Num15z1"/>
    <w:rsid w:val="00FD5BAA"/>
  </w:style>
  <w:style w:type="character" w:customStyle="1" w:styleId="WW8Num15z2">
    <w:name w:val="WW8Num15z2"/>
    <w:rsid w:val="00FD5BAA"/>
  </w:style>
  <w:style w:type="character" w:customStyle="1" w:styleId="WW8Num15z3">
    <w:name w:val="WW8Num15z3"/>
    <w:rsid w:val="00FD5BAA"/>
  </w:style>
  <w:style w:type="character" w:customStyle="1" w:styleId="WW8Num15z4">
    <w:name w:val="WW8Num15z4"/>
    <w:rsid w:val="00FD5BAA"/>
  </w:style>
  <w:style w:type="character" w:customStyle="1" w:styleId="WW8Num15z5">
    <w:name w:val="WW8Num15z5"/>
    <w:rsid w:val="00FD5BAA"/>
  </w:style>
  <w:style w:type="character" w:customStyle="1" w:styleId="WW8Num15z6">
    <w:name w:val="WW8Num15z6"/>
    <w:rsid w:val="00FD5BAA"/>
  </w:style>
  <w:style w:type="character" w:customStyle="1" w:styleId="WW8Num15z7">
    <w:name w:val="WW8Num15z7"/>
    <w:rsid w:val="00FD5BAA"/>
  </w:style>
  <w:style w:type="character" w:customStyle="1" w:styleId="WW8Num15z8">
    <w:name w:val="WW8Num15z8"/>
    <w:rsid w:val="00FD5BAA"/>
  </w:style>
  <w:style w:type="character" w:customStyle="1" w:styleId="WW8Num16z1">
    <w:name w:val="WW8Num16z1"/>
    <w:rsid w:val="00FD5BAA"/>
    <w:rPr>
      <w:rFonts w:ascii="Courier New" w:hAnsi="Courier New" w:cs="Courier New" w:hint="default"/>
    </w:rPr>
  </w:style>
  <w:style w:type="character" w:customStyle="1" w:styleId="WW8Num16z2">
    <w:name w:val="WW8Num16z2"/>
    <w:rsid w:val="00FD5BAA"/>
    <w:rPr>
      <w:rFonts w:ascii="Wingdings" w:hAnsi="Wingdings" w:cs="Wingdings" w:hint="default"/>
    </w:rPr>
  </w:style>
  <w:style w:type="character" w:customStyle="1" w:styleId="WW8Num16z3">
    <w:name w:val="WW8Num16z3"/>
    <w:rsid w:val="00FD5BAA"/>
    <w:rPr>
      <w:rFonts w:ascii="Symbol" w:hAnsi="Symbol" w:cs="Symbol" w:hint="default"/>
    </w:rPr>
  </w:style>
  <w:style w:type="character" w:customStyle="1" w:styleId="WW8Num18z1">
    <w:name w:val="WW8Num18z1"/>
    <w:rsid w:val="00FD5BAA"/>
  </w:style>
  <w:style w:type="character" w:customStyle="1" w:styleId="WW8Num18z2">
    <w:name w:val="WW8Num18z2"/>
    <w:rsid w:val="00FD5BAA"/>
  </w:style>
  <w:style w:type="character" w:customStyle="1" w:styleId="WW8Num18z3">
    <w:name w:val="WW8Num18z3"/>
    <w:rsid w:val="00FD5BAA"/>
  </w:style>
  <w:style w:type="character" w:customStyle="1" w:styleId="WW8Num18z4">
    <w:name w:val="WW8Num18z4"/>
    <w:rsid w:val="00FD5BAA"/>
  </w:style>
  <w:style w:type="character" w:customStyle="1" w:styleId="WW8Num18z5">
    <w:name w:val="WW8Num18z5"/>
    <w:rsid w:val="00FD5BAA"/>
  </w:style>
  <w:style w:type="character" w:customStyle="1" w:styleId="WW8Num18z6">
    <w:name w:val="WW8Num18z6"/>
    <w:rsid w:val="00FD5BAA"/>
  </w:style>
  <w:style w:type="character" w:customStyle="1" w:styleId="WW8Num18z7">
    <w:name w:val="WW8Num18z7"/>
    <w:rsid w:val="00FD5BAA"/>
  </w:style>
  <w:style w:type="character" w:customStyle="1" w:styleId="WW8Num18z8">
    <w:name w:val="WW8Num18z8"/>
    <w:rsid w:val="00FD5BAA"/>
  </w:style>
  <w:style w:type="character" w:customStyle="1" w:styleId="WW8Num20z1">
    <w:name w:val="WW8Num20z1"/>
    <w:rsid w:val="00FD5BAA"/>
    <w:rPr>
      <w:rFonts w:ascii="Courier New" w:hAnsi="Courier New" w:cs="Courier New" w:hint="default"/>
    </w:rPr>
  </w:style>
  <w:style w:type="character" w:customStyle="1" w:styleId="WW8Num20z3">
    <w:name w:val="WW8Num20z3"/>
    <w:rsid w:val="00FD5BAA"/>
    <w:rPr>
      <w:rFonts w:ascii="Symbol" w:hAnsi="Symbol" w:cs="Symbol" w:hint="default"/>
    </w:rPr>
  </w:style>
  <w:style w:type="character" w:customStyle="1" w:styleId="WW8Num22z1">
    <w:name w:val="WW8Num22z1"/>
    <w:rsid w:val="00FD5BAA"/>
    <w:rPr>
      <w:rFonts w:ascii="Courier New" w:hAnsi="Courier New" w:cs="Courier New" w:hint="default"/>
    </w:rPr>
  </w:style>
  <w:style w:type="character" w:customStyle="1" w:styleId="WW8Num22z2">
    <w:name w:val="WW8Num22z2"/>
    <w:rsid w:val="00FD5BAA"/>
    <w:rPr>
      <w:rFonts w:ascii="Wingdings" w:hAnsi="Wingdings" w:cs="Wingdings" w:hint="default"/>
    </w:rPr>
  </w:style>
  <w:style w:type="character" w:customStyle="1" w:styleId="WW8Num22z3">
    <w:name w:val="WW8Num22z3"/>
    <w:rsid w:val="00FD5BAA"/>
    <w:rPr>
      <w:rFonts w:ascii="Symbol" w:hAnsi="Symbol" w:cs="Symbol" w:hint="default"/>
    </w:rPr>
  </w:style>
  <w:style w:type="character" w:customStyle="1" w:styleId="WW8Num23z1">
    <w:name w:val="WW8Num23z1"/>
    <w:rsid w:val="00FD5BAA"/>
    <w:rPr>
      <w:rFonts w:ascii="Courier New" w:hAnsi="Courier New" w:cs="Courier New" w:hint="default"/>
    </w:rPr>
  </w:style>
  <w:style w:type="character" w:customStyle="1" w:styleId="WW8Num23z2">
    <w:name w:val="WW8Num23z2"/>
    <w:rsid w:val="00FD5BAA"/>
    <w:rPr>
      <w:rFonts w:ascii="Wingdings" w:hAnsi="Wingdings" w:cs="Wingdings" w:hint="default"/>
    </w:rPr>
  </w:style>
  <w:style w:type="character" w:customStyle="1" w:styleId="WW8Num23z3">
    <w:name w:val="WW8Num23z3"/>
    <w:rsid w:val="00FD5BAA"/>
    <w:rPr>
      <w:rFonts w:ascii="Symbol" w:hAnsi="Symbol" w:cs="Symbol" w:hint="default"/>
    </w:rPr>
  </w:style>
  <w:style w:type="character" w:customStyle="1" w:styleId="WW8Num24z1">
    <w:name w:val="WW8Num24z1"/>
    <w:rsid w:val="00FD5BAA"/>
    <w:rPr>
      <w:rFonts w:ascii="Courier New" w:hAnsi="Courier New" w:cs="Courier New" w:hint="default"/>
    </w:rPr>
  </w:style>
  <w:style w:type="character" w:customStyle="1" w:styleId="WW8Num24z2">
    <w:name w:val="WW8Num24z2"/>
    <w:rsid w:val="00FD5BAA"/>
    <w:rPr>
      <w:rFonts w:ascii="Wingdings" w:hAnsi="Wingdings" w:cs="Wingdings" w:hint="default"/>
    </w:rPr>
  </w:style>
  <w:style w:type="character" w:customStyle="1" w:styleId="WW8Num24z3">
    <w:name w:val="WW8Num24z3"/>
    <w:rsid w:val="00FD5BAA"/>
    <w:rPr>
      <w:rFonts w:ascii="Symbol" w:hAnsi="Symbol" w:cs="Symbol" w:hint="default"/>
    </w:rPr>
  </w:style>
  <w:style w:type="character" w:customStyle="1" w:styleId="WW8Num25z1">
    <w:name w:val="WW8Num25z1"/>
    <w:rsid w:val="00FD5BAA"/>
    <w:rPr>
      <w:rFonts w:ascii="Courier New" w:hAnsi="Courier New" w:cs="Courier New" w:hint="default"/>
    </w:rPr>
  </w:style>
  <w:style w:type="character" w:customStyle="1" w:styleId="WW8Num25z2">
    <w:name w:val="WW8Num25z2"/>
    <w:rsid w:val="00FD5BAA"/>
    <w:rPr>
      <w:rFonts w:ascii="Wingdings" w:hAnsi="Wingdings" w:cs="Wingdings" w:hint="default"/>
    </w:rPr>
  </w:style>
  <w:style w:type="character" w:customStyle="1" w:styleId="WW8Num25z3">
    <w:name w:val="WW8Num25z3"/>
    <w:rsid w:val="00FD5BAA"/>
    <w:rPr>
      <w:rFonts w:ascii="Symbol" w:hAnsi="Symbol" w:cs="Symbol" w:hint="default"/>
    </w:rPr>
  </w:style>
  <w:style w:type="character" w:customStyle="1" w:styleId="WW8Num27z1">
    <w:name w:val="WW8Num27z1"/>
    <w:rsid w:val="00FD5BAA"/>
    <w:rPr>
      <w:rFonts w:ascii="Courier New" w:hAnsi="Courier New" w:cs="Courier New" w:hint="default"/>
    </w:rPr>
  </w:style>
  <w:style w:type="character" w:customStyle="1" w:styleId="WW8Num27z2">
    <w:name w:val="WW8Num27z2"/>
    <w:rsid w:val="00FD5BAA"/>
    <w:rPr>
      <w:rFonts w:ascii="Wingdings" w:hAnsi="Wingdings" w:cs="Wingdings" w:hint="default"/>
    </w:rPr>
  </w:style>
  <w:style w:type="character" w:customStyle="1" w:styleId="WW8Num27z3">
    <w:name w:val="WW8Num27z3"/>
    <w:rsid w:val="00FD5BAA"/>
    <w:rPr>
      <w:rFonts w:ascii="Symbol" w:hAnsi="Symbol" w:cs="Symbol" w:hint="default"/>
    </w:rPr>
  </w:style>
  <w:style w:type="character" w:customStyle="1" w:styleId="WW8Num28z0">
    <w:name w:val="WW8Num28z0"/>
    <w:rsid w:val="00FD5BAA"/>
    <w:rPr>
      <w:rFonts w:ascii="Times New Roman" w:eastAsia="Times New Roman" w:hAnsi="Times New Roman" w:cs="Times New Roman" w:hint="default"/>
      <w:color w:val="000000"/>
      <w:sz w:val="28"/>
      <w:szCs w:val="28"/>
      <w:lang w:val="uk-UA"/>
    </w:rPr>
  </w:style>
  <w:style w:type="character" w:customStyle="1" w:styleId="WW8Num28z1">
    <w:name w:val="WW8Num28z1"/>
    <w:rsid w:val="00FD5BAA"/>
    <w:rPr>
      <w:rFonts w:ascii="Courier New" w:hAnsi="Courier New" w:cs="Courier New" w:hint="default"/>
    </w:rPr>
  </w:style>
  <w:style w:type="character" w:customStyle="1" w:styleId="WW8Num28z2">
    <w:name w:val="WW8Num28z2"/>
    <w:rsid w:val="00FD5BAA"/>
    <w:rPr>
      <w:rFonts w:ascii="Wingdings" w:hAnsi="Wingdings" w:cs="Wingdings" w:hint="default"/>
    </w:rPr>
  </w:style>
  <w:style w:type="character" w:customStyle="1" w:styleId="WW8Num28z3">
    <w:name w:val="WW8Num28z3"/>
    <w:rsid w:val="00FD5BAA"/>
    <w:rPr>
      <w:rFonts w:ascii="Symbol" w:hAnsi="Symbol" w:cs="Symbol" w:hint="default"/>
    </w:rPr>
  </w:style>
  <w:style w:type="character" w:customStyle="1" w:styleId="WW8Num29z0">
    <w:name w:val="WW8Num29z0"/>
    <w:rsid w:val="00FD5BAA"/>
    <w:rPr>
      <w:rFonts w:ascii="Times New Roman" w:eastAsia="Times New Roman" w:hAnsi="Times New Roman" w:cs="Times New Roman" w:hint="default"/>
      <w:color w:val="000000"/>
      <w:sz w:val="28"/>
      <w:szCs w:val="28"/>
    </w:rPr>
  </w:style>
  <w:style w:type="character" w:customStyle="1" w:styleId="WW8Num29z1">
    <w:name w:val="WW8Num29z1"/>
    <w:rsid w:val="00FD5BAA"/>
    <w:rPr>
      <w:rFonts w:ascii="Courier New" w:hAnsi="Courier New" w:cs="Courier New" w:hint="default"/>
    </w:rPr>
  </w:style>
  <w:style w:type="character" w:customStyle="1" w:styleId="WW8Num29z2">
    <w:name w:val="WW8Num29z2"/>
    <w:rsid w:val="00FD5BAA"/>
    <w:rPr>
      <w:rFonts w:ascii="Wingdings" w:hAnsi="Wingdings" w:cs="Wingdings" w:hint="default"/>
    </w:rPr>
  </w:style>
  <w:style w:type="character" w:customStyle="1" w:styleId="WW8Num29z3">
    <w:name w:val="WW8Num29z3"/>
    <w:rsid w:val="00FD5BAA"/>
    <w:rPr>
      <w:rFonts w:ascii="Symbol" w:hAnsi="Symbol" w:cs="Symbol" w:hint="default"/>
    </w:rPr>
  </w:style>
  <w:style w:type="character" w:customStyle="1" w:styleId="WW8Num30z0">
    <w:name w:val="WW8Num30z0"/>
    <w:rsid w:val="00FD5BAA"/>
    <w:rPr>
      <w:rFonts w:ascii="Times New Roman" w:eastAsia="Times New Roman" w:hAnsi="Times New Roman" w:cs="Times New Roman" w:hint="default"/>
    </w:rPr>
  </w:style>
  <w:style w:type="character" w:customStyle="1" w:styleId="WW8Num30z1">
    <w:name w:val="WW8Num30z1"/>
    <w:rsid w:val="00FD5BAA"/>
    <w:rPr>
      <w:rFonts w:ascii="Courier New" w:hAnsi="Courier New" w:cs="Courier New" w:hint="default"/>
    </w:rPr>
  </w:style>
  <w:style w:type="character" w:customStyle="1" w:styleId="WW8Num30z2">
    <w:name w:val="WW8Num30z2"/>
    <w:rsid w:val="00FD5BAA"/>
    <w:rPr>
      <w:rFonts w:ascii="Wingdings" w:hAnsi="Wingdings" w:cs="Wingdings" w:hint="default"/>
    </w:rPr>
  </w:style>
  <w:style w:type="character" w:customStyle="1" w:styleId="WW8Num30z3">
    <w:name w:val="WW8Num30z3"/>
    <w:rsid w:val="00FD5BAA"/>
    <w:rPr>
      <w:rFonts w:ascii="Symbol" w:hAnsi="Symbol" w:cs="Symbol" w:hint="default"/>
    </w:rPr>
  </w:style>
  <w:style w:type="character" w:customStyle="1" w:styleId="WW8Num31z0">
    <w:name w:val="WW8Num31z0"/>
    <w:rsid w:val="00FD5BAA"/>
    <w:rPr>
      <w:rFonts w:ascii="Times New Roman" w:hAnsi="Times New Roman" w:cs="Times New Roman" w:hint="default"/>
      <w:sz w:val="28"/>
      <w:szCs w:val="28"/>
      <w:lang w:val="de-DE" w:eastAsia="ru-RU"/>
    </w:rPr>
  </w:style>
  <w:style w:type="character" w:customStyle="1" w:styleId="WW8Num31z1">
    <w:name w:val="WW8Num31z1"/>
    <w:rsid w:val="00FD5BAA"/>
  </w:style>
  <w:style w:type="character" w:customStyle="1" w:styleId="WW8Num31z2">
    <w:name w:val="WW8Num31z2"/>
    <w:rsid w:val="00FD5BAA"/>
  </w:style>
  <w:style w:type="character" w:customStyle="1" w:styleId="WW8Num31z3">
    <w:name w:val="WW8Num31z3"/>
    <w:rsid w:val="00FD5BAA"/>
  </w:style>
  <w:style w:type="character" w:customStyle="1" w:styleId="WW8Num31z4">
    <w:name w:val="WW8Num31z4"/>
    <w:rsid w:val="00FD5BAA"/>
  </w:style>
  <w:style w:type="character" w:customStyle="1" w:styleId="WW8Num31z5">
    <w:name w:val="WW8Num31z5"/>
    <w:rsid w:val="00FD5BAA"/>
  </w:style>
  <w:style w:type="character" w:customStyle="1" w:styleId="WW8Num31z6">
    <w:name w:val="WW8Num31z6"/>
    <w:rsid w:val="00FD5BAA"/>
  </w:style>
  <w:style w:type="character" w:customStyle="1" w:styleId="WW8Num31z7">
    <w:name w:val="WW8Num31z7"/>
    <w:rsid w:val="00FD5BAA"/>
  </w:style>
  <w:style w:type="character" w:customStyle="1" w:styleId="WW8Num31z8">
    <w:name w:val="WW8Num31z8"/>
    <w:rsid w:val="00FD5BAA"/>
  </w:style>
  <w:style w:type="character" w:customStyle="1" w:styleId="WW8Num32z0">
    <w:name w:val="WW8Num32z0"/>
    <w:rsid w:val="00FD5BAA"/>
    <w:rPr>
      <w:rFonts w:hint="default"/>
      <w:b/>
    </w:rPr>
  </w:style>
  <w:style w:type="character" w:customStyle="1" w:styleId="WW8Num32z1">
    <w:name w:val="WW8Num32z1"/>
    <w:rsid w:val="00FD5BAA"/>
  </w:style>
  <w:style w:type="character" w:customStyle="1" w:styleId="WW8Num32z2">
    <w:name w:val="WW8Num32z2"/>
    <w:rsid w:val="00FD5BAA"/>
  </w:style>
  <w:style w:type="character" w:customStyle="1" w:styleId="WW8Num32z3">
    <w:name w:val="WW8Num32z3"/>
    <w:rsid w:val="00FD5BAA"/>
  </w:style>
  <w:style w:type="character" w:customStyle="1" w:styleId="WW8Num32z4">
    <w:name w:val="WW8Num32z4"/>
    <w:rsid w:val="00FD5BAA"/>
  </w:style>
  <w:style w:type="character" w:customStyle="1" w:styleId="WW8Num32z5">
    <w:name w:val="WW8Num32z5"/>
    <w:rsid w:val="00FD5BAA"/>
  </w:style>
  <w:style w:type="character" w:customStyle="1" w:styleId="WW8Num32z6">
    <w:name w:val="WW8Num32z6"/>
    <w:rsid w:val="00FD5BAA"/>
  </w:style>
  <w:style w:type="character" w:customStyle="1" w:styleId="WW8Num32z7">
    <w:name w:val="WW8Num32z7"/>
    <w:rsid w:val="00FD5BAA"/>
  </w:style>
  <w:style w:type="character" w:customStyle="1" w:styleId="WW8Num32z8">
    <w:name w:val="WW8Num32z8"/>
    <w:rsid w:val="00FD5BAA"/>
  </w:style>
  <w:style w:type="character" w:customStyle="1" w:styleId="WW8Num33z0">
    <w:name w:val="WW8Num33z0"/>
    <w:rsid w:val="00FD5BAA"/>
    <w:rPr>
      <w:rFonts w:hint="default"/>
    </w:rPr>
  </w:style>
  <w:style w:type="character" w:customStyle="1" w:styleId="WW8Num33z1">
    <w:name w:val="WW8Num33z1"/>
    <w:rsid w:val="00FD5BAA"/>
  </w:style>
  <w:style w:type="character" w:customStyle="1" w:styleId="WW8Num33z2">
    <w:name w:val="WW8Num33z2"/>
    <w:rsid w:val="00FD5BAA"/>
  </w:style>
  <w:style w:type="character" w:customStyle="1" w:styleId="WW8Num33z3">
    <w:name w:val="WW8Num33z3"/>
    <w:rsid w:val="00FD5BAA"/>
  </w:style>
  <w:style w:type="character" w:customStyle="1" w:styleId="WW8Num33z4">
    <w:name w:val="WW8Num33z4"/>
    <w:rsid w:val="00FD5BAA"/>
  </w:style>
  <w:style w:type="character" w:customStyle="1" w:styleId="WW8Num33z5">
    <w:name w:val="WW8Num33z5"/>
    <w:rsid w:val="00FD5BAA"/>
  </w:style>
  <w:style w:type="character" w:customStyle="1" w:styleId="WW8Num33z6">
    <w:name w:val="WW8Num33z6"/>
    <w:rsid w:val="00FD5BAA"/>
  </w:style>
  <w:style w:type="character" w:customStyle="1" w:styleId="WW8Num33z7">
    <w:name w:val="WW8Num33z7"/>
    <w:rsid w:val="00FD5BAA"/>
  </w:style>
  <w:style w:type="character" w:customStyle="1" w:styleId="WW8Num33z8">
    <w:name w:val="WW8Num33z8"/>
    <w:rsid w:val="00FD5BAA"/>
  </w:style>
  <w:style w:type="character" w:customStyle="1" w:styleId="WW8Num34z0">
    <w:name w:val="WW8Num34z0"/>
    <w:rsid w:val="00FD5BAA"/>
    <w:rPr>
      <w:rFonts w:hint="default"/>
      <w:color w:val="auto"/>
    </w:rPr>
  </w:style>
  <w:style w:type="character" w:customStyle="1" w:styleId="WW8Num34z1">
    <w:name w:val="WW8Num34z1"/>
    <w:rsid w:val="00FD5BAA"/>
  </w:style>
  <w:style w:type="character" w:customStyle="1" w:styleId="WW8Num34z2">
    <w:name w:val="WW8Num34z2"/>
    <w:rsid w:val="00FD5BAA"/>
  </w:style>
  <w:style w:type="character" w:customStyle="1" w:styleId="WW8Num34z3">
    <w:name w:val="WW8Num34z3"/>
    <w:rsid w:val="00FD5BAA"/>
  </w:style>
  <w:style w:type="character" w:customStyle="1" w:styleId="WW8Num34z4">
    <w:name w:val="WW8Num34z4"/>
    <w:rsid w:val="00FD5BAA"/>
  </w:style>
  <w:style w:type="character" w:customStyle="1" w:styleId="WW8Num34z5">
    <w:name w:val="WW8Num34z5"/>
    <w:rsid w:val="00FD5BAA"/>
  </w:style>
  <w:style w:type="character" w:customStyle="1" w:styleId="WW8Num34z6">
    <w:name w:val="WW8Num34z6"/>
    <w:rsid w:val="00FD5BAA"/>
  </w:style>
  <w:style w:type="character" w:customStyle="1" w:styleId="WW8Num34z7">
    <w:name w:val="WW8Num34z7"/>
    <w:rsid w:val="00FD5BAA"/>
  </w:style>
  <w:style w:type="character" w:customStyle="1" w:styleId="WW8Num34z8">
    <w:name w:val="WW8Num34z8"/>
    <w:rsid w:val="00FD5BAA"/>
  </w:style>
  <w:style w:type="character" w:customStyle="1" w:styleId="WW8Num35z0">
    <w:name w:val="WW8Num35z0"/>
    <w:rsid w:val="00FD5BAA"/>
    <w:rPr>
      <w:rFonts w:hint="default"/>
    </w:rPr>
  </w:style>
  <w:style w:type="character" w:customStyle="1" w:styleId="WW8Num35z1">
    <w:name w:val="WW8Num35z1"/>
    <w:rsid w:val="00FD5BAA"/>
  </w:style>
  <w:style w:type="character" w:customStyle="1" w:styleId="WW8Num35z2">
    <w:name w:val="WW8Num35z2"/>
    <w:rsid w:val="00FD5BAA"/>
  </w:style>
  <w:style w:type="character" w:customStyle="1" w:styleId="WW8Num35z3">
    <w:name w:val="WW8Num35z3"/>
    <w:rsid w:val="00FD5BAA"/>
  </w:style>
  <w:style w:type="character" w:customStyle="1" w:styleId="WW8Num35z4">
    <w:name w:val="WW8Num35z4"/>
    <w:rsid w:val="00FD5BAA"/>
  </w:style>
  <w:style w:type="character" w:customStyle="1" w:styleId="WW8Num35z5">
    <w:name w:val="WW8Num35z5"/>
    <w:rsid w:val="00FD5BAA"/>
  </w:style>
  <w:style w:type="character" w:customStyle="1" w:styleId="WW8Num35z6">
    <w:name w:val="WW8Num35z6"/>
    <w:rsid w:val="00FD5BAA"/>
  </w:style>
  <w:style w:type="character" w:customStyle="1" w:styleId="WW8Num35z7">
    <w:name w:val="WW8Num35z7"/>
    <w:rsid w:val="00FD5BAA"/>
  </w:style>
  <w:style w:type="character" w:customStyle="1" w:styleId="WW8Num35z8">
    <w:name w:val="WW8Num35z8"/>
    <w:rsid w:val="00FD5BAA"/>
  </w:style>
  <w:style w:type="character" w:customStyle="1" w:styleId="WW8Num36z0">
    <w:name w:val="WW8Num36z0"/>
    <w:rsid w:val="00FD5BAA"/>
    <w:rPr>
      <w:rFonts w:ascii="Times New Roman" w:eastAsia="Times New Roman" w:hAnsi="Times New Roman" w:cs="Times New Roman" w:hint="default"/>
      <w:color w:val="000000"/>
      <w:sz w:val="28"/>
      <w:szCs w:val="28"/>
    </w:rPr>
  </w:style>
  <w:style w:type="character" w:customStyle="1" w:styleId="WW8Num36z1">
    <w:name w:val="WW8Num36z1"/>
    <w:rsid w:val="00FD5BAA"/>
    <w:rPr>
      <w:rFonts w:ascii="Courier New" w:hAnsi="Courier New" w:cs="Courier New" w:hint="default"/>
    </w:rPr>
  </w:style>
  <w:style w:type="character" w:customStyle="1" w:styleId="WW8Num36z2">
    <w:name w:val="WW8Num36z2"/>
    <w:rsid w:val="00FD5BAA"/>
    <w:rPr>
      <w:rFonts w:ascii="Wingdings" w:hAnsi="Wingdings" w:cs="Wingdings" w:hint="default"/>
    </w:rPr>
  </w:style>
  <w:style w:type="character" w:customStyle="1" w:styleId="WW8Num36z3">
    <w:name w:val="WW8Num36z3"/>
    <w:rsid w:val="00FD5BAA"/>
    <w:rPr>
      <w:rFonts w:ascii="Symbol" w:hAnsi="Symbol" w:cs="Symbol" w:hint="default"/>
    </w:rPr>
  </w:style>
  <w:style w:type="character" w:customStyle="1" w:styleId="WW8Num37z0">
    <w:name w:val="WW8Num37z0"/>
    <w:rsid w:val="00FD5BAA"/>
    <w:rPr>
      <w:rFonts w:ascii="Times New Roman" w:eastAsia="Times New Roman" w:hAnsi="Times New Roman" w:cs="Times New Roman" w:hint="default"/>
      <w:color w:val="000000"/>
      <w:sz w:val="28"/>
      <w:szCs w:val="28"/>
      <w:lang w:val="uk-UA"/>
    </w:rPr>
  </w:style>
  <w:style w:type="character" w:customStyle="1" w:styleId="WW8Num37z1">
    <w:name w:val="WW8Num37z1"/>
    <w:rsid w:val="00FD5BAA"/>
    <w:rPr>
      <w:rFonts w:cs="Times New Roman" w:hint="default"/>
    </w:rPr>
  </w:style>
  <w:style w:type="character" w:customStyle="1" w:styleId="WW8Num38z0">
    <w:name w:val="WW8Num38z0"/>
    <w:rsid w:val="00FD5BAA"/>
    <w:rPr>
      <w:rFonts w:ascii="Times New Roman" w:eastAsia="Times New Roman" w:hAnsi="Times New Roman" w:cs="Times New Roman" w:hint="default"/>
    </w:rPr>
  </w:style>
  <w:style w:type="character" w:customStyle="1" w:styleId="WW8Num38z1">
    <w:name w:val="WW8Num38z1"/>
    <w:rsid w:val="00FD5BAA"/>
    <w:rPr>
      <w:rFonts w:ascii="Courier New" w:hAnsi="Courier New" w:cs="Courier New" w:hint="default"/>
    </w:rPr>
  </w:style>
  <w:style w:type="character" w:customStyle="1" w:styleId="WW8Num38z2">
    <w:name w:val="WW8Num38z2"/>
    <w:rsid w:val="00FD5BAA"/>
    <w:rPr>
      <w:rFonts w:ascii="Wingdings" w:hAnsi="Wingdings" w:cs="Wingdings" w:hint="default"/>
    </w:rPr>
  </w:style>
  <w:style w:type="character" w:customStyle="1" w:styleId="WW8Num38z3">
    <w:name w:val="WW8Num38z3"/>
    <w:rsid w:val="00FD5BAA"/>
    <w:rPr>
      <w:rFonts w:ascii="Symbol" w:hAnsi="Symbol" w:cs="Symbol" w:hint="default"/>
    </w:rPr>
  </w:style>
  <w:style w:type="character" w:customStyle="1" w:styleId="WW8Num39z0">
    <w:name w:val="WW8Num39z0"/>
    <w:rsid w:val="00FD5BAA"/>
    <w:rPr>
      <w:rFonts w:hint="default"/>
    </w:rPr>
  </w:style>
  <w:style w:type="character" w:customStyle="1" w:styleId="WW8Num39z1">
    <w:name w:val="WW8Num39z1"/>
    <w:rsid w:val="00FD5BAA"/>
    <w:rPr>
      <w:rFonts w:hint="default"/>
      <w:b w:val="0"/>
    </w:rPr>
  </w:style>
  <w:style w:type="character" w:customStyle="1" w:styleId="WW8NumSt28z0">
    <w:name w:val="WW8NumSt28z0"/>
    <w:rsid w:val="00FD5BAA"/>
    <w:rPr>
      <w:rFonts w:ascii="Times New Roman" w:hAnsi="Times New Roman" w:cs="Times New Roman" w:hint="default"/>
    </w:rPr>
  </w:style>
  <w:style w:type="character" w:customStyle="1" w:styleId="11">
    <w:name w:val="Основной шрифт абзаца1"/>
    <w:rsid w:val="00FD5BAA"/>
  </w:style>
  <w:style w:type="character" w:styleId="a3">
    <w:name w:val="page number"/>
    <w:basedOn w:val="11"/>
    <w:rsid w:val="00FD5BAA"/>
  </w:style>
  <w:style w:type="character" w:customStyle="1" w:styleId="a4">
    <w:name w:val="список Знак"/>
    <w:rsid w:val="00FD5BAA"/>
    <w:rPr>
      <w:sz w:val="26"/>
      <w:szCs w:val="26"/>
      <w:shd w:val="clear" w:color="auto" w:fill="FFFFFF"/>
      <w:lang w:val="x-none" w:bidi="ar-SA"/>
    </w:rPr>
  </w:style>
  <w:style w:type="character" w:customStyle="1" w:styleId="a5">
    <w:name w:val="Верхний колонтитул Знак"/>
    <w:uiPriority w:val="99"/>
    <w:rsid w:val="00FD5BAA"/>
    <w:rPr>
      <w:rFonts w:ascii="Calibri" w:hAnsi="Calibri" w:cs="Calibri"/>
      <w:sz w:val="22"/>
      <w:szCs w:val="22"/>
      <w:lang w:val="x-none"/>
    </w:rPr>
  </w:style>
  <w:style w:type="character" w:customStyle="1" w:styleId="apple-converted-space">
    <w:name w:val="apple-converted-space"/>
    <w:rsid w:val="00FD5BAA"/>
  </w:style>
  <w:style w:type="character" w:customStyle="1" w:styleId="a6">
    <w:name w:val="Текст сноски Знак"/>
    <w:rsid w:val="00FD5BAA"/>
    <w:rPr>
      <w:rFonts w:ascii="Calibri" w:eastAsia="Calibri" w:hAnsi="Calibri" w:cs="Calibri"/>
      <w:lang w:val="ru-RU"/>
    </w:rPr>
  </w:style>
  <w:style w:type="character" w:customStyle="1" w:styleId="WW8Num42z0">
    <w:name w:val="WW8Num42z0"/>
    <w:rsid w:val="00FD5BAA"/>
    <w:rPr>
      <w:rFonts w:hint="default"/>
    </w:rPr>
  </w:style>
  <w:style w:type="character" w:customStyle="1" w:styleId="WW8Num42z1">
    <w:name w:val="WW8Num42z1"/>
    <w:rsid w:val="00FD5BAA"/>
  </w:style>
  <w:style w:type="character" w:customStyle="1" w:styleId="WW8Num42z2">
    <w:name w:val="WW8Num42z2"/>
    <w:rsid w:val="00FD5BAA"/>
  </w:style>
  <w:style w:type="character" w:customStyle="1" w:styleId="WW8Num42z3">
    <w:name w:val="WW8Num42z3"/>
    <w:rsid w:val="00FD5BAA"/>
  </w:style>
  <w:style w:type="character" w:customStyle="1" w:styleId="WW8Num42z4">
    <w:name w:val="WW8Num42z4"/>
    <w:rsid w:val="00FD5BAA"/>
  </w:style>
  <w:style w:type="character" w:customStyle="1" w:styleId="WW8Num42z5">
    <w:name w:val="WW8Num42z5"/>
    <w:rsid w:val="00FD5BAA"/>
  </w:style>
  <w:style w:type="character" w:customStyle="1" w:styleId="WW8Num42z6">
    <w:name w:val="WW8Num42z6"/>
    <w:rsid w:val="00FD5BAA"/>
  </w:style>
  <w:style w:type="character" w:customStyle="1" w:styleId="WW8Num42z7">
    <w:name w:val="WW8Num42z7"/>
    <w:rsid w:val="00FD5BAA"/>
  </w:style>
  <w:style w:type="character" w:customStyle="1" w:styleId="WW8Num42z8">
    <w:name w:val="WW8Num42z8"/>
    <w:rsid w:val="00FD5BAA"/>
  </w:style>
  <w:style w:type="character" w:customStyle="1" w:styleId="WW8Num46z0">
    <w:name w:val="WW8Num46z0"/>
    <w:rsid w:val="00FD5BAA"/>
    <w:rPr>
      <w:rFonts w:ascii="Times New Roman CYR" w:hAnsi="Times New Roman CYR" w:cs="Times New Roman CYR" w:hint="default"/>
      <w:b w:val="0"/>
      <w:bCs w:val="0"/>
      <w:sz w:val="28"/>
      <w:szCs w:val="28"/>
    </w:rPr>
  </w:style>
  <w:style w:type="character" w:customStyle="1" w:styleId="WW8Num46z1">
    <w:name w:val="WW8Num46z1"/>
    <w:rsid w:val="00FD5BAA"/>
    <w:rPr>
      <w:rFonts w:ascii="Symbol" w:hAnsi="Symbol" w:cs="Symbol" w:hint="default"/>
      <w:sz w:val="22"/>
      <w:szCs w:val="22"/>
    </w:rPr>
  </w:style>
  <w:style w:type="character" w:customStyle="1" w:styleId="WW8Num46z2">
    <w:name w:val="WW8Num46z2"/>
    <w:rsid w:val="00FD5BAA"/>
  </w:style>
  <w:style w:type="character" w:customStyle="1" w:styleId="WW8Num46z3">
    <w:name w:val="WW8Num46z3"/>
    <w:rsid w:val="00FD5BAA"/>
  </w:style>
  <w:style w:type="character" w:customStyle="1" w:styleId="WW8Num46z4">
    <w:name w:val="WW8Num46z4"/>
    <w:rsid w:val="00FD5BAA"/>
  </w:style>
  <w:style w:type="character" w:customStyle="1" w:styleId="WW8Num46z5">
    <w:name w:val="WW8Num46z5"/>
    <w:rsid w:val="00FD5BAA"/>
  </w:style>
  <w:style w:type="character" w:customStyle="1" w:styleId="WW8Num46z6">
    <w:name w:val="WW8Num46z6"/>
    <w:rsid w:val="00FD5BAA"/>
  </w:style>
  <w:style w:type="character" w:customStyle="1" w:styleId="WW8Num46z7">
    <w:name w:val="WW8Num46z7"/>
    <w:rsid w:val="00FD5BAA"/>
  </w:style>
  <w:style w:type="character" w:customStyle="1" w:styleId="WW8Num46z8">
    <w:name w:val="WW8Num46z8"/>
    <w:rsid w:val="00FD5BAA"/>
  </w:style>
  <w:style w:type="character" w:customStyle="1" w:styleId="WW8Num40z0">
    <w:name w:val="WW8Num40z0"/>
    <w:rsid w:val="00FD5BAA"/>
    <w:rPr>
      <w:rFonts w:ascii="Times New Roman CYR" w:hAnsi="Times New Roman CYR" w:cs="Times New Roman CYR" w:hint="default"/>
      <w:sz w:val="22"/>
      <w:szCs w:val="22"/>
    </w:rPr>
  </w:style>
  <w:style w:type="character" w:customStyle="1" w:styleId="WW8Num40z1">
    <w:name w:val="WW8Num40z1"/>
    <w:rsid w:val="00FD5BAA"/>
  </w:style>
  <w:style w:type="character" w:customStyle="1" w:styleId="WW8Num40z2">
    <w:name w:val="WW8Num40z2"/>
    <w:rsid w:val="00FD5BAA"/>
  </w:style>
  <w:style w:type="character" w:customStyle="1" w:styleId="WW8Num40z3">
    <w:name w:val="WW8Num40z3"/>
    <w:rsid w:val="00FD5BAA"/>
  </w:style>
  <w:style w:type="character" w:customStyle="1" w:styleId="WW8Num40z4">
    <w:name w:val="WW8Num40z4"/>
    <w:rsid w:val="00FD5BAA"/>
  </w:style>
  <w:style w:type="character" w:customStyle="1" w:styleId="WW8Num40z5">
    <w:name w:val="WW8Num40z5"/>
    <w:rsid w:val="00FD5BAA"/>
  </w:style>
  <w:style w:type="character" w:customStyle="1" w:styleId="WW8Num40z6">
    <w:name w:val="WW8Num40z6"/>
    <w:rsid w:val="00FD5BAA"/>
  </w:style>
  <w:style w:type="character" w:customStyle="1" w:styleId="WW8Num40z7">
    <w:name w:val="WW8Num40z7"/>
    <w:rsid w:val="00FD5BAA"/>
  </w:style>
  <w:style w:type="character" w:customStyle="1" w:styleId="WW8Num40z8">
    <w:name w:val="WW8Num40z8"/>
    <w:rsid w:val="00FD5BAA"/>
  </w:style>
  <w:style w:type="character" w:customStyle="1" w:styleId="a7">
    <w:name w:val="Символ нумерации"/>
    <w:rsid w:val="00FD5BAA"/>
  </w:style>
  <w:style w:type="character" w:customStyle="1" w:styleId="a8">
    <w:name w:val="Маркеры списка"/>
    <w:rsid w:val="00FD5BAA"/>
    <w:rPr>
      <w:rFonts w:ascii="OpenSymbol" w:eastAsia="OpenSymbol" w:hAnsi="OpenSymbol" w:cs="OpenSymbol"/>
    </w:rPr>
  </w:style>
  <w:style w:type="character" w:customStyle="1" w:styleId="WW8Num38z4">
    <w:name w:val="WW8Num38z4"/>
    <w:rsid w:val="00FD5BAA"/>
  </w:style>
  <w:style w:type="character" w:customStyle="1" w:styleId="WW8Num38z5">
    <w:name w:val="WW8Num38z5"/>
    <w:rsid w:val="00FD5BAA"/>
  </w:style>
  <w:style w:type="character" w:customStyle="1" w:styleId="WW8Num38z6">
    <w:name w:val="WW8Num38z6"/>
    <w:rsid w:val="00FD5BAA"/>
  </w:style>
  <w:style w:type="character" w:customStyle="1" w:styleId="WW8Num38z7">
    <w:name w:val="WW8Num38z7"/>
    <w:rsid w:val="00FD5BAA"/>
  </w:style>
  <w:style w:type="character" w:customStyle="1" w:styleId="WW8Num38z8">
    <w:name w:val="WW8Num38z8"/>
    <w:rsid w:val="00FD5BAA"/>
  </w:style>
  <w:style w:type="character" w:customStyle="1" w:styleId="WW8Num37z2">
    <w:name w:val="WW8Num37z2"/>
    <w:rsid w:val="00FD5BAA"/>
  </w:style>
  <w:style w:type="character" w:customStyle="1" w:styleId="WW8Num37z3">
    <w:name w:val="WW8Num37z3"/>
    <w:rsid w:val="00FD5BAA"/>
  </w:style>
  <w:style w:type="character" w:customStyle="1" w:styleId="WW8Num37z4">
    <w:name w:val="WW8Num37z4"/>
    <w:rsid w:val="00FD5BAA"/>
  </w:style>
  <w:style w:type="character" w:customStyle="1" w:styleId="WW8Num37z5">
    <w:name w:val="WW8Num37z5"/>
    <w:rsid w:val="00FD5BAA"/>
  </w:style>
  <w:style w:type="character" w:customStyle="1" w:styleId="WW8Num37z6">
    <w:name w:val="WW8Num37z6"/>
    <w:rsid w:val="00FD5BAA"/>
  </w:style>
  <w:style w:type="character" w:customStyle="1" w:styleId="WW8Num37z7">
    <w:name w:val="WW8Num37z7"/>
    <w:rsid w:val="00FD5BAA"/>
  </w:style>
  <w:style w:type="character" w:customStyle="1" w:styleId="WW8Num37z8">
    <w:name w:val="WW8Num37z8"/>
    <w:rsid w:val="00FD5BAA"/>
  </w:style>
  <w:style w:type="paragraph" w:customStyle="1" w:styleId="a9">
    <w:name w:val="Заголовок"/>
    <w:basedOn w:val="a"/>
    <w:next w:val="aa"/>
    <w:rsid w:val="00FD5BAA"/>
    <w:pPr>
      <w:keepNext/>
      <w:spacing w:before="240" w:after="120"/>
    </w:pPr>
    <w:rPr>
      <w:rFonts w:ascii="Liberation Sans" w:eastAsia="Microsoft YaHei" w:hAnsi="Liberation Sans" w:cs="Arial"/>
      <w:sz w:val="28"/>
      <w:szCs w:val="28"/>
    </w:rPr>
  </w:style>
  <w:style w:type="paragraph" w:styleId="aa">
    <w:name w:val="Body Text"/>
    <w:basedOn w:val="a"/>
    <w:link w:val="ab"/>
    <w:rsid w:val="00FD5BAA"/>
    <w:pPr>
      <w:spacing w:after="120"/>
    </w:pPr>
  </w:style>
  <w:style w:type="character" w:customStyle="1" w:styleId="ab">
    <w:name w:val="Основной текст Знак"/>
    <w:basedOn w:val="a0"/>
    <w:link w:val="aa"/>
    <w:rsid w:val="00FD5BAA"/>
    <w:rPr>
      <w:rFonts w:ascii="Times New Roman" w:eastAsia="Times New Roman" w:hAnsi="Times New Roman" w:cs="Times New Roman"/>
      <w:sz w:val="24"/>
      <w:szCs w:val="24"/>
      <w:lang w:val="ru-RU" w:eastAsia="zh-CN"/>
    </w:rPr>
  </w:style>
  <w:style w:type="paragraph" w:styleId="ac">
    <w:name w:val="List"/>
    <w:basedOn w:val="aa"/>
    <w:rsid w:val="00FD5BAA"/>
    <w:rPr>
      <w:rFonts w:cs="Arial"/>
    </w:rPr>
  </w:style>
  <w:style w:type="paragraph" w:styleId="ad">
    <w:name w:val="caption"/>
    <w:basedOn w:val="a"/>
    <w:qFormat/>
    <w:rsid w:val="00FD5BAA"/>
    <w:pPr>
      <w:suppressLineNumbers/>
      <w:spacing w:before="120" w:after="120"/>
    </w:pPr>
    <w:rPr>
      <w:rFonts w:cs="Arial"/>
      <w:i/>
      <w:iCs/>
    </w:rPr>
  </w:style>
  <w:style w:type="paragraph" w:customStyle="1" w:styleId="12">
    <w:name w:val="Указатель1"/>
    <w:basedOn w:val="a"/>
    <w:rsid w:val="00FD5BAA"/>
    <w:pPr>
      <w:suppressLineNumbers/>
    </w:pPr>
    <w:rPr>
      <w:rFonts w:cs="Arial"/>
    </w:rPr>
  </w:style>
  <w:style w:type="paragraph" w:customStyle="1" w:styleId="21">
    <w:name w:val="Основной текст 21"/>
    <w:basedOn w:val="a"/>
    <w:rsid w:val="00FD5BAA"/>
    <w:pPr>
      <w:spacing w:after="120" w:line="480" w:lineRule="auto"/>
    </w:pPr>
    <w:rPr>
      <w:sz w:val="28"/>
      <w:szCs w:val="28"/>
      <w:lang w:val="uk-UA"/>
    </w:rPr>
  </w:style>
  <w:style w:type="paragraph" w:styleId="ae">
    <w:name w:val="footer"/>
    <w:basedOn w:val="a"/>
    <w:link w:val="af"/>
    <w:rsid w:val="00FD5BAA"/>
    <w:pPr>
      <w:tabs>
        <w:tab w:val="center" w:pos="4677"/>
        <w:tab w:val="right" w:pos="9355"/>
      </w:tabs>
    </w:pPr>
  </w:style>
  <w:style w:type="character" w:customStyle="1" w:styleId="af">
    <w:name w:val="Нижний колонтитул Знак"/>
    <w:basedOn w:val="a0"/>
    <w:link w:val="ae"/>
    <w:rsid w:val="00FD5BAA"/>
    <w:rPr>
      <w:rFonts w:ascii="Times New Roman" w:eastAsia="Times New Roman" w:hAnsi="Times New Roman" w:cs="Times New Roman"/>
      <w:sz w:val="24"/>
      <w:szCs w:val="24"/>
      <w:lang w:val="ru-RU" w:eastAsia="zh-CN"/>
    </w:rPr>
  </w:style>
  <w:style w:type="paragraph" w:customStyle="1" w:styleId="31">
    <w:name w:val="Основной текст с отступом 31"/>
    <w:basedOn w:val="a"/>
    <w:rsid w:val="00FD5BAA"/>
    <w:pPr>
      <w:spacing w:after="120"/>
      <w:ind w:left="283"/>
    </w:pPr>
    <w:rPr>
      <w:sz w:val="16"/>
      <w:szCs w:val="16"/>
    </w:rPr>
  </w:style>
  <w:style w:type="paragraph" w:customStyle="1" w:styleId="13">
    <w:name w:val="Абзац списка1"/>
    <w:basedOn w:val="a"/>
    <w:rsid w:val="00FD5BAA"/>
    <w:pPr>
      <w:spacing w:after="200" w:line="276" w:lineRule="auto"/>
      <w:ind w:left="720"/>
      <w:contextualSpacing/>
    </w:pPr>
    <w:rPr>
      <w:rFonts w:ascii="Calibri" w:hAnsi="Calibri" w:cs="Calibri"/>
      <w:sz w:val="22"/>
      <w:szCs w:val="22"/>
      <w:lang w:val="uk-UA"/>
    </w:rPr>
  </w:style>
  <w:style w:type="paragraph" w:styleId="af0">
    <w:name w:val="Body Text Indent"/>
    <w:basedOn w:val="a"/>
    <w:link w:val="af1"/>
    <w:rsid w:val="00FD5BAA"/>
    <w:pPr>
      <w:spacing w:after="120"/>
      <w:ind w:left="283"/>
    </w:pPr>
  </w:style>
  <w:style w:type="character" w:customStyle="1" w:styleId="af1">
    <w:name w:val="Основной текст с отступом Знак"/>
    <w:basedOn w:val="a0"/>
    <w:link w:val="af0"/>
    <w:rsid w:val="00FD5BAA"/>
    <w:rPr>
      <w:rFonts w:ascii="Times New Roman" w:eastAsia="Times New Roman" w:hAnsi="Times New Roman" w:cs="Times New Roman"/>
      <w:sz w:val="24"/>
      <w:szCs w:val="24"/>
      <w:lang w:val="ru-RU" w:eastAsia="zh-CN"/>
    </w:rPr>
  </w:style>
  <w:style w:type="paragraph" w:customStyle="1" w:styleId="af2">
    <w:name w:val="список"/>
    <w:basedOn w:val="a"/>
    <w:rsid w:val="00FD5BAA"/>
    <w:pPr>
      <w:widowControl w:val="0"/>
      <w:shd w:val="clear" w:color="auto" w:fill="FFFFFF"/>
      <w:tabs>
        <w:tab w:val="left" w:pos="536"/>
      </w:tabs>
      <w:autoSpaceDE w:val="0"/>
      <w:spacing w:line="360" w:lineRule="auto"/>
      <w:ind w:firstLine="720"/>
      <w:jc w:val="both"/>
    </w:pPr>
    <w:rPr>
      <w:sz w:val="26"/>
      <w:szCs w:val="26"/>
      <w:shd w:val="clear" w:color="auto" w:fill="FFFFFF"/>
      <w:lang w:val="x-none"/>
    </w:rPr>
  </w:style>
  <w:style w:type="paragraph" w:styleId="af3">
    <w:name w:val="header"/>
    <w:basedOn w:val="a"/>
    <w:link w:val="14"/>
    <w:uiPriority w:val="99"/>
    <w:rsid w:val="00FD5BAA"/>
    <w:pPr>
      <w:tabs>
        <w:tab w:val="center" w:pos="4677"/>
        <w:tab w:val="right" w:pos="9355"/>
      </w:tabs>
      <w:spacing w:after="200" w:line="276" w:lineRule="auto"/>
    </w:pPr>
    <w:rPr>
      <w:rFonts w:ascii="Calibri" w:hAnsi="Calibri" w:cs="Calibri"/>
      <w:sz w:val="22"/>
      <w:szCs w:val="22"/>
      <w:lang w:val="x-none"/>
    </w:rPr>
  </w:style>
  <w:style w:type="character" w:customStyle="1" w:styleId="14">
    <w:name w:val="Верхний колонтитул Знак1"/>
    <w:basedOn w:val="a0"/>
    <w:link w:val="af3"/>
    <w:uiPriority w:val="99"/>
    <w:rsid w:val="00FD5BAA"/>
    <w:rPr>
      <w:rFonts w:ascii="Calibri" w:eastAsia="Times New Roman" w:hAnsi="Calibri" w:cs="Calibri"/>
      <w:lang w:val="x-none" w:eastAsia="zh-CN"/>
    </w:rPr>
  </w:style>
  <w:style w:type="paragraph" w:styleId="af4">
    <w:name w:val="Normal (Web)"/>
    <w:basedOn w:val="a"/>
    <w:rsid w:val="00FD5BAA"/>
    <w:pPr>
      <w:spacing w:before="280" w:after="280"/>
    </w:pPr>
    <w:rPr>
      <w:lang w:val="en-US" w:eastAsia="zh-TW"/>
    </w:rPr>
  </w:style>
  <w:style w:type="paragraph" w:styleId="af5">
    <w:name w:val="footnote text"/>
    <w:basedOn w:val="a"/>
    <w:link w:val="15"/>
    <w:rsid w:val="00FD5BAA"/>
    <w:pPr>
      <w:spacing w:after="200" w:line="276" w:lineRule="auto"/>
    </w:pPr>
    <w:rPr>
      <w:rFonts w:ascii="Calibri" w:eastAsia="Calibri" w:hAnsi="Calibri" w:cs="Calibri"/>
      <w:sz w:val="20"/>
      <w:szCs w:val="20"/>
    </w:rPr>
  </w:style>
  <w:style w:type="character" w:customStyle="1" w:styleId="15">
    <w:name w:val="Текст сноски Знак1"/>
    <w:basedOn w:val="a0"/>
    <w:link w:val="af5"/>
    <w:rsid w:val="00FD5BAA"/>
    <w:rPr>
      <w:rFonts w:ascii="Calibri" w:eastAsia="Calibri" w:hAnsi="Calibri" w:cs="Calibri"/>
      <w:sz w:val="20"/>
      <w:szCs w:val="20"/>
      <w:lang w:val="ru-RU" w:eastAsia="zh-CN"/>
    </w:rPr>
  </w:style>
  <w:style w:type="paragraph" w:styleId="af6">
    <w:name w:val="List Paragraph"/>
    <w:basedOn w:val="a"/>
    <w:qFormat/>
    <w:rsid w:val="00FD5BAA"/>
    <w:pPr>
      <w:widowControl w:val="0"/>
      <w:ind w:left="720"/>
      <w:contextualSpacing/>
    </w:pPr>
    <w:rPr>
      <w:rFonts w:ascii="Courier New" w:hAnsi="Courier New" w:cs="Courier New"/>
      <w:color w:val="000000"/>
      <w:lang w:val="de-DE"/>
    </w:rPr>
  </w:style>
  <w:style w:type="paragraph" w:customStyle="1" w:styleId="Listenabsatz">
    <w:name w:val="Listenabsatz"/>
    <w:basedOn w:val="a"/>
    <w:rsid w:val="00FD5BAA"/>
    <w:pPr>
      <w:spacing w:after="200" w:line="276" w:lineRule="auto"/>
      <w:ind w:left="720"/>
      <w:contextualSpacing/>
    </w:pPr>
    <w:rPr>
      <w:rFonts w:ascii="Calibri" w:eastAsia="Calibri" w:hAnsi="Calibri" w:cs="Calibri"/>
      <w:sz w:val="22"/>
      <w:szCs w:val="22"/>
    </w:rPr>
  </w:style>
  <w:style w:type="paragraph" w:customStyle="1" w:styleId="af7">
    <w:name w:val="Содержимое таблицы"/>
    <w:basedOn w:val="a"/>
    <w:rsid w:val="00FD5BAA"/>
    <w:pPr>
      <w:suppressLineNumbers/>
    </w:pPr>
  </w:style>
  <w:style w:type="paragraph" w:customStyle="1" w:styleId="af8">
    <w:name w:val="Заголовок таблицы"/>
    <w:basedOn w:val="af7"/>
    <w:rsid w:val="00FD5BAA"/>
    <w:pPr>
      <w:jc w:val="center"/>
    </w:pPr>
    <w:rPr>
      <w:b/>
      <w:bCs/>
    </w:rPr>
  </w:style>
  <w:style w:type="paragraph" w:customStyle="1" w:styleId="af9">
    <w:name w:val="Содержимое врезки"/>
    <w:basedOn w:val="a"/>
    <w:rsid w:val="00FD5BAA"/>
  </w:style>
  <w:style w:type="paragraph" w:customStyle="1" w:styleId="LO-Normal">
    <w:name w:val="LO-Normal"/>
    <w:rsid w:val="00FD5BAA"/>
    <w:pPr>
      <w:widowControl w:val="0"/>
      <w:suppressAutoHyphens/>
      <w:spacing w:after="0" w:line="240" w:lineRule="auto"/>
    </w:pPr>
    <w:rPr>
      <w:rFonts w:ascii="Times New Roman" w:eastAsia="Times New Roman" w:hAnsi="Times New Roman" w:cs="Times New Roman"/>
      <w:sz w:val="20"/>
      <w:szCs w:val="20"/>
      <w:lang w:val="ru-RU" w:eastAsia="zh-CN"/>
    </w:rPr>
  </w:style>
  <w:style w:type="paragraph" w:customStyle="1" w:styleId="16">
    <w:name w:val="Обычный1"/>
    <w:rsid w:val="00FD5BAA"/>
    <w:pPr>
      <w:widowControl w:val="0"/>
      <w:spacing w:after="0" w:line="240" w:lineRule="auto"/>
    </w:pPr>
    <w:rPr>
      <w:rFonts w:ascii="Times New Roman" w:eastAsia="Times New Roman" w:hAnsi="Times New Roman" w:cs="Times New Roman"/>
      <w:snapToGrid w:val="0"/>
      <w:sz w:val="20"/>
      <w:szCs w:val="20"/>
      <w:lang w:val="ru-RU" w:eastAsia="ru-RU"/>
    </w:rPr>
  </w:style>
  <w:style w:type="character" w:customStyle="1" w:styleId="rvts6">
    <w:name w:val="rvts6"/>
    <w:rsid w:val="00FD5BAA"/>
    <w:rPr>
      <w:rFonts w:ascii="Times New Roman" w:hAnsi="Times New Roman" w:cs="Times New Roman" w:hint="default"/>
      <w:sz w:val="24"/>
      <w:szCs w:val="24"/>
    </w:rPr>
  </w:style>
  <w:style w:type="paragraph" w:styleId="afa">
    <w:name w:val="Balloon Text"/>
    <w:basedOn w:val="a"/>
    <w:link w:val="afb"/>
    <w:uiPriority w:val="99"/>
    <w:semiHidden/>
    <w:unhideWhenUsed/>
    <w:rsid w:val="00FD5BAA"/>
    <w:rPr>
      <w:rFonts w:ascii="Tahoma" w:hAnsi="Tahoma"/>
      <w:sz w:val="16"/>
      <w:szCs w:val="16"/>
    </w:rPr>
  </w:style>
  <w:style w:type="character" w:customStyle="1" w:styleId="afb">
    <w:name w:val="Текст выноски Знак"/>
    <w:basedOn w:val="a0"/>
    <w:link w:val="afa"/>
    <w:uiPriority w:val="99"/>
    <w:semiHidden/>
    <w:rsid w:val="00FD5BAA"/>
    <w:rPr>
      <w:rFonts w:ascii="Tahoma" w:eastAsia="Times New Roman" w:hAnsi="Tahoma" w:cs="Times New Roman"/>
      <w:sz w:val="16"/>
      <w:szCs w:val="16"/>
      <w:lang w:val="ru-RU" w:eastAsia="zh-CN"/>
    </w:rPr>
  </w:style>
  <w:style w:type="character" w:styleId="afc">
    <w:name w:val="Emphasis"/>
    <w:uiPriority w:val="20"/>
    <w:qFormat/>
    <w:rsid w:val="00FD5BAA"/>
    <w:rPr>
      <w:i/>
      <w:i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buv.gov.ua/UJRN/bv_2016_4_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u.scribd.com/doc/154293969/" TargetMode="External"/><Relationship Id="rId4" Type="http://schemas.openxmlformats.org/officeDocument/2006/relationships/settings" Target="settings.xml"/><Relationship Id="rId9" Type="http://schemas.openxmlformats.org/officeDocument/2006/relationships/hyperlink" Target="http://flogiston.ru/articles/netpsy/strategy" TargetMode="Externa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lgn="ctr">
              <a:defRPr/>
            </a:pPr>
            <a:r>
              <a:rPr lang="de-DE" sz="1400" b="1" i="0" u="none" strike="noStrike" baseline="0">
                <a:effectLst/>
                <a:latin typeface="Times New Roman" pitchFamily="18" charset="0"/>
                <a:cs typeface="Times New Roman" pitchFamily="18" charset="0"/>
              </a:rPr>
              <a:t>Ich mache die Online-Übungen lieber.</a:t>
            </a:r>
            <a:endParaRPr lang="uk-UA" sz="1400">
              <a:latin typeface="Times New Roman" pitchFamily="18" charset="0"/>
              <a:cs typeface="Times New Roman" pitchFamily="18" charset="0"/>
            </a:endParaRPr>
          </a:p>
        </c:rich>
      </c:tx>
      <c:layout>
        <c:manualLayout>
          <c:xMode val="edge"/>
          <c:yMode val="edge"/>
          <c:x val="0.15505212890055392"/>
          <c:y val="1.9841269841269864E-2"/>
        </c:manualLayout>
      </c:layout>
    </c:title>
    <c:view3D>
      <c:rAngAx val="1"/>
    </c:view3D>
    <c:plotArea>
      <c:layout/>
      <c:bar3DChart>
        <c:barDir val="col"/>
        <c:grouping val="stacked"/>
        <c:ser>
          <c:idx val="0"/>
          <c:order val="0"/>
          <c:tx>
            <c:strRef>
              <c:f>Лист1!$B$1</c:f>
              <c:strCache>
                <c:ptCount val="1"/>
                <c:pt idx="0">
                  <c:v>Ряд 1</c:v>
                </c:pt>
              </c:strCache>
            </c:strRef>
          </c:tx>
          <c:dPt>
            <c:idx val="1"/>
            <c:spPr>
              <a:solidFill>
                <a:schemeClr val="accent1">
                  <a:lumMod val="60000"/>
                  <a:lumOff val="40000"/>
                </a:schemeClr>
              </a:solidFill>
            </c:spPr>
          </c:dPt>
          <c:cat>
            <c:strRef>
              <c:f>Лист1!$A$2:$A$3</c:f>
              <c:strCache>
                <c:ptCount val="2"/>
                <c:pt idx="0">
                  <c:v>Ja</c:v>
                </c:pt>
                <c:pt idx="1">
                  <c:v>Nein</c:v>
                </c:pt>
              </c:strCache>
            </c:strRef>
          </c:cat>
          <c:val>
            <c:numRef>
              <c:f>Лист1!$B$2:$B$3</c:f>
              <c:numCache>
                <c:formatCode>General</c:formatCode>
                <c:ptCount val="2"/>
                <c:pt idx="0">
                  <c:v>8</c:v>
                </c:pt>
                <c:pt idx="1">
                  <c:v>4</c:v>
                </c:pt>
              </c:numCache>
            </c:numRef>
          </c:val>
        </c:ser>
        <c:shape val="box"/>
        <c:axId val="67456000"/>
        <c:axId val="76485760"/>
        <c:axId val="0"/>
      </c:bar3DChart>
      <c:catAx>
        <c:axId val="67456000"/>
        <c:scaling>
          <c:orientation val="minMax"/>
        </c:scaling>
        <c:axPos val="b"/>
        <c:numFmt formatCode="General" sourceLinked="0"/>
        <c:tickLblPos val="nextTo"/>
        <c:crossAx val="76485760"/>
        <c:crosses val="autoZero"/>
        <c:auto val="1"/>
        <c:lblAlgn val="ctr"/>
        <c:lblOffset val="100"/>
      </c:catAx>
      <c:valAx>
        <c:axId val="76485760"/>
        <c:scaling>
          <c:orientation val="minMax"/>
        </c:scaling>
        <c:axPos val="l"/>
        <c:majorGridlines/>
        <c:numFmt formatCode="General" sourceLinked="1"/>
        <c:tickLblPos val="nextTo"/>
        <c:crossAx val="67456000"/>
        <c:crosses val="autoZero"/>
        <c:crossBetween val="between"/>
      </c:valAx>
    </c:plotArea>
    <c:plotVisOnly val="1"/>
    <c:dispBlanksAs val="gap"/>
  </c:chart>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D3941-8DB4-47AB-90FE-144D32E06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7240</Words>
  <Characters>41268</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123</cp:lastModifiedBy>
  <cp:revision>5</cp:revision>
  <dcterms:created xsi:type="dcterms:W3CDTF">2020-03-10T09:57:00Z</dcterms:created>
  <dcterms:modified xsi:type="dcterms:W3CDTF">2020-03-10T10:03:00Z</dcterms:modified>
</cp:coreProperties>
</file>